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335" w:rsidRDefault="00086335" w:rsidP="00086335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แบบประเมิน</w:t>
      </w:r>
      <w:r w:rsidRPr="00E65E96">
        <w:rPr>
          <w:rFonts w:ascii="TH SarabunIT๙" w:hAnsi="TH SarabunIT๙" w:cs="TH SarabunIT๙" w:hint="cs"/>
          <w:b/>
          <w:bCs/>
          <w:sz w:val="36"/>
          <w:szCs w:val="36"/>
          <w:cs/>
        </w:rPr>
        <w:t>ผล</w:t>
      </w: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การปฏิบัติงาน</w:t>
      </w:r>
    </w:p>
    <w:p w:rsidR="00086335" w:rsidRPr="00E65E96" w:rsidRDefault="00086335" w:rsidP="00086335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ข้าราชการ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หรือพนักงาน</w:t>
      </w: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ครูและบุคลากรทางการศึกษา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องค์กรปกครองส่วนท้องถิ่น</w:t>
      </w:r>
    </w:p>
    <w:p w:rsidR="00086335" w:rsidRDefault="00086335" w:rsidP="00086335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สายงานการสอน</w:t>
      </w:r>
    </w:p>
    <w:p w:rsidR="003916A8" w:rsidRPr="00263944" w:rsidRDefault="003916A8" w:rsidP="00086335">
      <w:pPr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Pr="00EA3AE2" w:rsidRDefault="00086335" w:rsidP="00086335">
      <w:pPr>
        <w:rPr>
          <w:rFonts w:ascii="TH SarabunIT๙" w:hAnsi="TH SarabunIT๙" w:cs="TH SarabunIT๙"/>
        </w:rPr>
      </w:pPr>
      <w:r w:rsidRPr="00EA3AE2">
        <w:rPr>
          <w:rFonts w:ascii="TH SarabunIT๙" w:hAnsi="TH SarabunIT๙" w:cs="TH SarabunIT๙"/>
        </w:rPr>
        <w:sym w:font="Wingdings 2" w:char="F0A3"/>
      </w:r>
      <w:r w:rsidRPr="00EA3AE2">
        <w:rPr>
          <w:rFonts w:ascii="TH SarabunIT๙" w:hAnsi="TH SarabunIT๙" w:cs="TH SarabunIT๙"/>
        </w:rPr>
        <w:t xml:space="preserve"> </w:t>
      </w:r>
      <w:r w:rsidRPr="00EA3AE2">
        <w:rPr>
          <w:rFonts w:ascii="TH SarabunIT๙" w:hAnsi="TH SarabunIT๙" w:cs="TH SarabunIT๙"/>
          <w:cs/>
        </w:rPr>
        <w:t xml:space="preserve">ครั้งที่  1  ( 1  ตุลาคม </w:t>
      </w:r>
      <w:r w:rsidR="00C77802">
        <w:rPr>
          <w:rFonts w:ascii="TH SarabunIT๙" w:hAnsi="TH SarabunIT๙" w:cs="TH SarabunIT๙" w:hint="cs"/>
          <w:cs/>
        </w:rPr>
        <w:t xml:space="preserve">2564   </w:t>
      </w:r>
      <w:r w:rsidR="009A6DF0">
        <w:rPr>
          <w:rFonts w:ascii="TH SarabunIT๙" w:hAnsi="TH SarabunIT๙" w:cs="TH SarabunIT๙" w:hint="cs"/>
          <w:cs/>
        </w:rPr>
        <w:t xml:space="preserve"> </w:t>
      </w:r>
      <w:r w:rsidRPr="00EA3AE2">
        <w:rPr>
          <w:rFonts w:ascii="TH SarabunIT๙" w:hAnsi="TH SarabunIT๙" w:cs="TH SarabunIT๙"/>
          <w:cs/>
        </w:rPr>
        <w:t xml:space="preserve"> </w:t>
      </w:r>
      <w:r w:rsidRPr="00EA3AE2">
        <w:rPr>
          <w:rFonts w:ascii="TH SarabunIT๙" w:hAnsi="TH SarabunIT๙" w:cs="TH SarabunIT๙"/>
        </w:rPr>
        <w:t>–</w:t>
      </w:r>
      <w:r w:rsidR="00E178B6">
        <w:rPr>
          <w:rFonts w:ascii="TH SarabunIT๙" w:hAnsi="TH SarabunIT๙" w:cs="TH SarabunIT๙" w:hint="cs"/>
          <w:cs/>
        </w:rPr>
        <w:t xml:space="preserve">  </w:t>
      </w:r>
      <w:r w:rsidRPr="00EA3AE2">
        <w:rPr>
          <w:rFonts w:ascii="TH SarabunIT๙" w:hAnsi="TH SarabunIT๙" w:cs="TH SarabunIT๙"/>
          <w:cs/>
        </w:rPr>
        <w:t xml:space="preserve"> 31  มีนาคม    </w:t>
      </w:r>
      <w:r w:rsidR="00C77802">
        <w:rPr>
          <w:rFonts w:ascii="TH SarabunIT๙" w:hAnsi="TH SarabunIT๙" w:cs="TH SarabunIT๙" w:hint="cs"/>
          <w:cs/>
        </w:rPr>
        <w:t>2565</w:t>
      </w:r>
      <w:r w:rsidRPr="00EA3AE2">
        <w:rPr>
          <w:rFonts w:ascii="TH SarabunIT๙" w:hAnsi="TH SarabunIT๙" w:cs="TH SarabunIT๙"/>
          <w:cs/>
        </w:rPr>
        <w:t>)</w:t>
      </w:r>
    </w:p>
    <w:p w:rsidR="00086335" w:rsidRPr="00EA3AE2" w:rsidRDefault="00263944" w:rsidP="00086335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sym w:font="Wingdings" w:char="F0FE"/>
      </w:r>
      <w:r w:rsidR="00EA5BC0">
        <w:rPr>
          <w:rFonts w:ascii="TH SarabunIT๙" w:hAnsi="TH SarabunIT๙" w:cs="TH SarabunIT๙"/>
          <w:cs/>
        </w:rPr>
        <w:t xml:space="preserve"> ครั้งที่  2  ( </w:t>
      </w:r>
      <w:r w:rsidR="00086335" w:rsidRPr="00EA3AE2">
        <w:rPr>
          <w:rFonts w:ascii="TH SarabunIT๙" w:hAnsi="TH SarabunIT๙" w:cs="TH SarabunIT๙"/>
          <w:cs/>
        </w:rPr>
        <w:t xml:space="preserve">1  เมษายน  </w:t>
      </w:r>
      <w:r w:rsidR="00C77802">
        <w:rPr>
          <w:rFonts w:ascii="TH SarabunIT๙" w:hAnsi="TH SarabunIT๙" w:cs="TH SarabunIT๙" w:hint="cs"/>
          <w:cs/>
        </w:rPr>
        <w:t>2565</w:t>
      </w:r>
      <w:r w:rsidR="00E178B6">
        <w:rPr>
          <w:rFonts w:ascii="TH SarabunIT๙" w:hAnsi="TH SarabunIT๙" w:cs="TH SarabunIT๙" w:hint="cs"/>
          <w:cs/>
        </w:rPr>
        <w:t xml:space="preserve">  </w:t>
      </w:r>
      <w:r w:rsidR="00EA5BC0">
        <w:rPr>
          <w:rFonts w:ascii="TH SarabunIT๙" w:hAnsi="TH SarabunIT๙" w:cs="TH SarabunIT๙" w:hint="cs"/>
          <w:cs/>
        </w:rPr>
        <w:t xml:space="preserve"> </w:t>
      </w:r>
      <w:r w:rsidR="00086335" w:rsidRPr="00EA3AE2">
        <w:rPr>
          <w:rFonts w:ascii="TH SarabunIT๙" w:hAnsi="TH SarabunIT๙" w:cs="TH SarabunIT๙"/>
        </w:rPr>
        <w:t>–</w:t>
      </w:r>
      <w:r w:rsidR="00E178B6">
        <w:rPr>
          <w:rFonts w:ascii="TH SarabunIT๙" w:hAnsi="TH SarabunIT๙" w:cs="TH SarabunIT๙"/>
          <w:cs/>
        </w:rPr>
        <w:t xml:space="preserve"> </w:t>
      </w:r>
      <w:r w:rsidR="00EA5BC0">
        <w:rPr>
          <w:rFonts w:ascii="TH SarabunIT๙" w:hAnsi="TH SarabunIT๙" w:cs="TH SarabunIT๙" w:hint="cs"/>
          <w:cs/>
        </w:rPr>
        <w:t xml:space="preserve">  </w:t>
      </w:r>
      <w:r w:rsidR="00E178B6">
        <w:rPr>
          <w:rFonts w:ascii="TH SarabunIT๙" w:hAnsi="TH SarabunIT๙" w:cs="TH SarabunIT๙"/>
          <w:cs/>
        </w:rPr>
        <w:t xml:space="preserve">30  กันยายน  </w:t>
      </w:r>
      <w:r w:rsidR="00C77802">
        <w:rPr>
          <w:rFonts w:ascii="TH SarabunIT๙" w:hAnsi="TH SarabunIT๙" w:cs="TH SarabunIT๙" w:hint="cs"/>
          <w:cs/>
        </w:rPr>
        <w:t>2565</w:t>
      </w:r>
      <w:r w:rsidR="00086335" w:rsidRPr="00EA3AE2">
        <w:rPr>
          <w:rFonts w:ascii="TH SarabunIT๙" w:hAnsi="TH SarabunIT๙" w:cs="TH SarabunIT๙"/>
          <w:cs/>
        </w:rPr>
        <w:t>)</w:t>
      </w:r>
    </w:p>
    <w:p w:rsidR="00086335" w:rsidRPr="00DD0CEB" w:rsidRDefault="00086335" w:rsidP="00086335">
      <w:pPr>
        <w:rPr>
          <w:rFonts w:ascii="TH SarabunIT๙" w:hAnsi="TH SarabunIT๙" w:cs="TH SarabunIT๙"/>
          <w:sz w:val="16"/>
          <w:szCs w:val="16"/>
        </w:rPr>
      </w:pPr>
    </w:p>
    <w:p w:rsidR="00086335" w:rsidRPr="00EA3AE2" w:rsidRDefault="00086335" w:rsidP="00086335">
      <w:pPr>
        <w:rPr>
          <w:rFonts w:ascii="TH SarabunIT๙" w:hAnsi="TH SarabunIT๙" w:cs="TH SarabunIT๙"/>
        </w:rPr>
      </w:pPr>
      <w:r w:rsidRPr="00EA3AE2">
        <w:rPr>
          <w:rFonts w:ascii="TH SarabunIT๙" w:hAnsi="TH SarabunIT๙" w:cs="TH SarabunIT๙"/>
          <w:cs/>
        </w:rPr>
        <w:t>ชื่อผู้รับการประเมิน.........</w:t>
      </w:r>
      <w:r w:rsidR="00536585">
        <w:rPr>
          <w:rFonts w:ascii="TH SarabunIT๙" w:hAnsi="TH SarabunIT๙" w:cs="TH SarabunIT๙" w:hint="cs"/>
          <w:cs/>
        </w:rPr>
        <w:t>นาง</w:t>
      </w:r>
      <w:r w:rsidR="00F254EA">
        <w:rPr>
          <w:rFonts w:ascii="TH SarabunIT๙" w:hAnsi="TH SarabunIT๙" w:cs="TH SarabunIT๙" w:hint="cs"/>
          <w:cs/>
        </w:rPr>
        <w:t>จันทร์เพ็ญ  โคนชัยภูมิ</w:t>
      </w:r>
      <w:r w:rsidRPr="00EA3AE2">
        <w:rPr>
          <w:rFonts w:ascii="TH SarabunIT๙" w:hAnsi="TH SarabunIT๙" w:cs="TH SarabunIT๙"/>
          <w:cs/>
        </w:rPr>
        <w:t>.....................................................</w:t>
      </w:r>
      <w:r>
        <w:rPr>
          <w:rFonts w:ascii="TH SarabunIT๙" w:hAnsi="TH SarabunIT๙" w:cs="TH SarabunIT๙" w:hint="cs"/>
          <w:cs/>
        </w:rPr>
        <w:t>........</w:t>
      </w:r>
      <w:r w:rsidRPr="00EA3AE2">
        <w:rPr>
          <w:rFonts w:ascii="TH SarabunIT๙" w:hAnsi="TH SarabunIT๙" w:cs="TH SarabunIT๙"/>
          <w:cs/>
        </w:rPr>
        <w:t>...........</w:t>
      </w:r>
      <w:r w:rsidR="00233651">
        <w:rPr>
          <w:rFonts w:ascii="TH SarabunIT๙" w:hAnsi="TH SarabunIT๙" w:cs="TH SarabunIT๙" w:hint="cs"/>
          <w:cs/>
        </w:rPr>
        <w:t>...</w:t>
      </w:r>
      <w:r w:rsidRPr="00EA3AE2">
        <w:rPr>
          <w:rFonts w:ascii="TH SarabunIT๙" w:hAnsi="TH SarabunIT๙" w:cs="TH SarabunIT๙"/>
          <w:cs/>
        </w:rPr>
        <w:t>............</w:t>
      </w:r>
    </w:p>
    <w:p w:rsidR="00086335" w:rsidRPr="00EA3AE2" w:rsidRDefault="00086335" w:rsidP="00086335">
      <w:pPr>
        <w:rPr>
          <w:rFonts w:ascii="TH SarabunIT๙" w:hAnsi="TH SarabunIT๙" w:cs="TH SarabunIT๙"/>
        </w:rPr>
      </w:pPr>
      <w:r w:rsidRPr="00EA3AE2">
        <w:rPr>
          <w:rFonts w:ascii="TH SarabunIT๙" w:hAnsi="TH SarabunIT๙" w:cs="TH SarabunIT๙"/>
          <w:cs/>
        </w:rPr>
        <w:t>ตำแหน่ง...</w:t>
      </w:r>
      <w:r w:rsidR="00F254EA">
        <w:rPr>
          <w:rFonts w:ascii="TH SarabunIT๙" w:hAnsi="TH SarabunIT๙" w:cs="TH SarabunIT๙" w:hint="cs"/>
          <w:cs/>
        </w:rPr>
        <w:t xml:space="preserve">  </w:t>
      </w:r>
      <w:r w:rsidRPr="00EA3AE2">
        <w:rPr>
          <w:rFonts w:ascii="TH SarabunIT๙" w:hAnsi="TH SarabunIT๙" w:cs="TH SarabunIT๙"/>
          <w:cs/>
        </w:rPr>
        <w:t>...</w:t>
      </w:r>
      <w:r w:rsidR="00FC67D8">
        <w:rPr>
          <w:rFonts w:ascii="TH SarabunIT๙" w:hAnsi="TH SarabunIT๙" w:cs="TH SarabunIT๙" w:hint="cs"/>
          <w:cs/>
        </w:rPr>
        <w:t>ครู</w:t>
      </w:r>
      <w:r w:rsidRPr="00EA3AE2">
        <w:rPr>
          <w:rFonts w:ascii="TH SarabunIT๙" w:hAnsi="TH SarabunIT๙" w:cs="TH SarabunIT๙"/>
          <w:cs/>
        </w:rPr>
        <w:t>.....................</w:t>
      </w:r>
      <w:proofErr w:type="spellStart"/>
      <w:r w:rsidRPr="00EA3AE2">
        <w:rPr>
          <w:rFonts w:ascii="TH SarabunIT๙" w:hAnsi="TH SarabunIT๙" w:cs="TH SarabunIT๙"/>
          <w:cs/>
        </w:rPr>
        <w:t>วิทย</w:t>
      </w:r>
      <w:proofErr w:type="spellEnd"/>
      <w:r w:rsidRPr="00EA3AE2">
        <w:rPr>
          <w:rFonts w:ascii="TH SarabunIT๙" w:hAnsi="TH SarabunIT๙" w:cs="TH SarabunIT๙"/>
          <w:cs/>
        </w:rPr>
        <w:t>ฐานะ</w:t>
      </w:r>
      <w:r w:rsidR="00C64125">
        <w:rPr>
          <w:rFonts w:ascii="TH SarabunIT๙" w:hAnsi="TH SarabunIT๙" w:cs="TH SarabunIT๙" w:hint="cs"/>
          <w:cs/>
        </w:rPr>
        <w:t>........</w:t>
      </w:r>
      <w:r w:rsidR="00F254EA">
        <w:rPr>
          <w:rFonts w:ascii="TH SarabunIT๙" w:hAnsi="TH SarabunIT๙" w:cs="TH SarabunIT๙" w:hint="cs"/>
          <w:cs/>
        </w:rPr>
        <w:t xml:space="preserve"> -   </w:t>
      </w:r>
      <w:r w:rsidRPr="00EA3AE2">
        <w:rPr>
          <w:rFonts w:ascii="TH SarabunIT๙" w:hAnsi="TH SarabunIT๙" w:cs="TH SarabunIT๙"/>
          <w:cs/>
        </w:rPr>
        <w:t>.......</w:t>
      </w:r>
      <w:r w:rsidR="00C64125">
        <w:rPr>
          <w:rFonts w:ascii="TH SarabunIT๙" w:hAnsi="TH SarabunIT๙" w:cs="TH SarabunIT๙" w:hint="cs"/>
          <w:cs/>
        </w:rPr>
        <w:t>.....</w:t>
      </w:r>
      <w:r w:rsidRPr="00EA3AE2">
        <w:rPr>
          <w:rFonts w:ascii="TH SarabunIT๙" w:hAnsi="TH SarabunIT๙" w:cs="TH SarabunIT๙"/>
          <w:cs/>
        </w:rPr>
        <w:t>...........เงินเดือน.</w:t>
      </w:r>
      <w:r w:rsidR="00233651">
        <w:rPr>
          <w:rFonts w:ascii="TH SarabunIT๙" w:hAnsi="TH SarabunIT๙" w:cs="TH SarabunIT๙" w:hint="cs"/>
          <w:cs/>
        </w:rPr>
        <w:t>.....</w:t>
      </w:r>
      <w:r w:rsidRPr="00EA3AE2">
        <w:rPr>
          <w:rFonts w:ascii="TH SarabunIT๙" w:hAnsi="TH SarabunIT๙" w:cs="TH SarabunIT๙"/>
          <w:cs/>
        </w:rPr>
        <w:t>..</w:t>
      </w:r>
      <w:r w:rsidR="007970BD">
        <w:rPr>
          <w:rFonts w:ascii="TH SarabunIT๙" w:hAnsi="TH SarabunIT๙" w:cs="TH SarabunIT๙" w:hint="cs"/>
          <w:cs/>
        </w:rPr>
        <w:t>23,</w:t>
      </w:r>
      <w:r w:rsidR="0027652C">
        <w:rPr>
          <w:rFonts w:ascii="TH SarabunIT๙" w:hAnsi="TH SarabunIT๙" w:cs="TH SarabunIT๙" w:hint="cs"/>
          <w:cs/>
        </w:rPr>
        <w:t>60</w:t>
      </w:r>
      <w:r w:rsidR="007970BD">
        <w:rPr>
          <w:rFonts w:ascii="TH SarabunIT๙" w:hAnsi="TH SarabunIT๙" w:cs="TH SarabunIT๙" w:hint="cs"/>
          <w:cs/>
        </w:rPr>
        <w:t>0</w:t>
      </w:r>
      <w:r w:rsidRPr="00EA3AE2">
        <w:rPr>
          <w:rFonts w:ascii="TH SarabunIT๙" w:hAnsi="TH SarabunIT๙" w:cs="TH SarabunIT๙"/>
          <w:cs/>
        </w:rPr>
        <w:t>..</w:t>
      </w:r>
      <w:r w:rsidR="00233651">
        <w:rPr>
          <w:rFonts w:ascii="TH SarabunIT๙" w:hAnsi="TH SarabunIT๙" w:cs="TH SarabunIT๙" w:hint="cs"/>
          <w:cs/>
        </w:rPr>
        <w:t>..</w:t>
      </w:r>
      <w:r w:rsidRPr="00EA3AE2">
        <w:rPr>
          <w:rFonts w:ascii="TH SarabunIT๙" w:hAnsi="TH SarabunIT๙" w:cs="TH SarabunIT๙"/>
          <w:cs/>
        </w:rPr>
        <w:t>..บาท</w:t>
      </w:r>
      <w:r w:rsidR="00F254EA">
        <w:rPr>
          <w:rFonts w:ascii="TH SarabunIT๙" w:hAnsi="TH SarabunIT๙" w:cs="TH SarabunIT๙"/>
        </w:rPr>
        <w:t>…………</w:t>
      </w:r>
      <w:r w:rsidR="00C719FB">
        <w:rPr>
          <w:rFonts w:ascii="TH SarabunIT๙" w:hAnsi="TH SarabunIT๙" w:cs="TH SarabunIT๙"/>
        </w:rPr>
        <w:t>…..</w:t>
      </w:r>
    </w:p>
    <w:p w:rsidR="003916A8" w:rsidRDefault="00086335" w:rsidP="003916A8">
      <w:pPr>
        <w:rPr>
          <w:rFonts w:ascii="TH SarabunIT๙" w:hAnsi="TH SarabunIT๙" w:cs="TH SarabunIT๙"/>
        </w:rPr>
      </w:pPr>
      <w:r w:rsidRPr="00EA3AE2">
        <w:rPr>
          <w:rFonts w:ascii="TH SarabunIT๙" w:hAnsi="TH SarabunIT๙" w:cs="TH SarabunIT๙"/>
          <w:cs/>
        </w:rPr>
        <w:t>สถานศึกษา</w:t>
      </w:r>
      <w:r>
        <w:rPr>
          <w:rFonts w:ascii="TH SarabunIT๙" w:hAnsi="TH SarabunIT๙" w:cs="TH SarabunIT๙" w:hint="cs"/>
          <w:cs/>
        </w:rPr>
        <w:t>(</w:t>
      </w:r>
      <w:r w:rsidRPr="00263944">
        <w:rPr>
          <w:rFonts w:ascii="TH SarabunIT๙" w:hAnsi="TH SarabunIT๙" w:cs="TH SarabunIT๙" w:hint="cs"/>
          <w:dstrike/>
          <w:cs/>
        </w:rPr>
        <w:t>โรงเรียน</w:t>
      </w:r>
      <w:r>
        <w:rPr>
          <w:rFonts w:ascii="TH SarabunIT๙" w:hAnsi="TH SarabunIT๙" w:cs="TH SarabunIT๙" w:hint="cs"/>
          <w:cs/>
        </w:rPr>
        <w:t>/</w:t>
      </w:r>
      <w:proofErr w:type="spellStart"/>
      <w:r>
        <w:rPr>
          <w:rFonts w:ascii="TH SarabunIT๙" w:hAnsi="TH SarabunIT๙" w:cs="TH SarabunIT๙" w:hint="cs"/>
          <w:cs/>
        </w:rPr>
        <w:t>ศพด</w:t>
      </w:r>
      <w:proofErr w:type="spellEnd"/>
      <w:r>
        <w:rPr>
          <w:rFonts w:ascii="TH SarabunIT๙" w:hAnsi="TH SarabunIT๙" w:cs="TH SarabunIT๙" w:hint="cs"/>
          <w:cs/>
        </w:rPr>
        <w:t>.)</w:t>
      </w:r>
      <w:r w:rsidRPr="00EA3AE2">
        <w:rPr>
          <w:rFonts w:ascii="TH SarabunIT๙" w:hAnsi="TH SarabunIT๙" w:cs="TH SarabunIT๙"/>
          <w:cs/>
        </w:rPr>
        <w:t>..</w:t>
      </w:r>
      <w:r w:rsidR="00C934B0">
        <w:rPr>
          <w:rFonts w:ascii="TH SarabunIT๙" w:hAnsi="TH SarabunIT๙" w:cs="TH SarabunIT๙" w:hint="cs"/>
          <w:cs/>
        </w:rPr>
        <w:t>.....</w:t>
      </w:r>
      <w:r w:rsidRPr="00EA3AE2">
        <w:rPr>
          <w:rFonts w:ascii="TH SarabunIT๙" w:hAnsi="TH SarabunIT๙" w:cs="TH SarabunIT๙"/>
          <w:cs/>
        </w:rPr>
        <w:t>...</w:t>
      </w:r>
      <w:r w:rsidR="00C719FB">
        <w:rPr>
          <w:rFonts w:ascii="TH SarabunIT๙" w:hAnsi="TH SarabunIT๙" w:cs="TH SarabunIT๙" w:hint="cs"/>
          <w:cs/>
        </w:rPr>
        <w:t>บ้าน</w:t>
      </w:r>
      <w:r w:rsidR="006F2399">
        <w:rPr>
          <w:rFonts w:ascii="TH SarabunIT๙" w:hAnsi="TH SarabunIT๙" w:cs="TH SarabunIT๙" w:hint="cs"/>
          <w:cs/>
        </w:rPr>
        <w:t>บุสีเสียด</w:t>
      </w:r>
      <w:r w:rsidRPr="00EA3AE2">
        <w:rPr>
          <w:rFonts w:ascii="TH SarabunIT๙" w:hAnsi="TH SarabunIT๙" w:cs="TH SarabunIT๙"/>
          <w:cs/>
        </w:rPr>
        <w:t>....</w:t>
      </w:r>
      <w:r w:rsidR="00C719FB">
        <w:rPr>
          <w:rFonts w:ascii="TH SarabunIT๙" w:hAnsi="TH SarabunIT๙" w:cs="TH SarabunIT๙" w:hint="cs"/>
          <w:cs/>
        </w:rPr>
        <w:t>...</w:t>
      </w:r>
      <w:r w:rsidR="000642AB">
        <w:rPr>
          <w:rFonts w:ascii="TH SarabunIT๙" w:hAnsi="TH SarabunIT๙" w:cs="TH SarabunIT๙" w:hint="cs"/>
          <w:cs/>
        </w:rPr>
        <w:t>......</w:t>
      </w:r>
      <w:r w:rsidR="00C719FB">
        <w:rPr>
          <w:rFonts w:ascii="TH SarabunIT๙" w:hAnsi="TH SarabunIT๙" w:cs="TH SarabunIT๙" w:hint="cs"/>
          <w:cs/>
        </w:rPr>
        <w:t>..</w:t>
      </w:r>
      <w:r w:rsidR="00C934B0">
        <w:rPr>
          <w:rFonts w:ascii="TH SarabunIT๙" w:hAnsi="TH SarabunIT๙" w:cs="TH SarabunIT๙" w:hint="cs"/>
          <w:cs/>
        </w:rPr>
        <w:t>.</w:t>
      </w:r>
      <w:r>
        <w:rPr>
          <w:rFonts w:ascii="TH SarabunIT๙" w:hAnsi="TH SarabunIT๙" w:cs="TH SarabunIT๙" w:hint="cs"/>
          <w:cs/>
        </w:rPr>
        <w:t>.</w:t>
      </w:r>
      <w:r>
        <w:rPr>
          <w:rFonts w:ascii="TH SarabunIT๙" w:hAnsi="TH SarabunIT๙" w:cs="TH SarabunIT๙"/>
          <w:cs/>
        </w:rPr>
        <w:t>..สังกั</w:t>
      </w:r>
      <w:r>
        <w:rPr>
          <w:rFonts w:ascii="TH SarabunIT๙" w:hAnsi="TH SarabunIT๙" w:cs="TH SarabunIT๙" w:hint="cs"/>
          <w:cs/>
        </w:rPr>
        <w:t>ด  องค์การบริหารส่วนตำบล</w:t>
      </w:r>
      <w:r w:rsidR="004A05C0">
        <w:rPr>
          <w:rFonts w:ascii="TH SarabunIT๙" w:hAnsi="TH SarabunIT๙" w:cs="TH SarabunIT๙" w:hint="cs"/>
          <w:cs/>
        </w:rPr>
        <w:t>ถ้ำวัวแดง</w:t>
      </w:r>
      <w:r w:rsidR="000642AB">
        <w:rPr>
          <w:rFonts w:ascii="TH SarabunIT๙" w:hAnsi="TH SarabunIT๙" w:cs="TH SarabunIT๙"/>
        </w:rPr>
        <w:t>…….</w:t>
      </w:r>
    </w:p>
    <w:p w:rsidR="00086335" w:rsidRPr="00EA3AE2" w:rsidRDefault="00086335" w:rsidP="003916A8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ส</w:t>
      </w:r>
      <w:r w:rsidRPr="00EA3AE2">
        <w:rPr>
          <w:rFonts w:ascii="TH SarabunIT๙" w:hAnsi="TH SarabunIT๙" w:cs="TH SarabunIT๙"/>
          <w:cs/>
        </w:rPr>
        <w:t>อนระดับชั้น..........................</w:t>
      </w:r>
      <w:r>
        <w:rPr>
          <w:rFonts w:ascii="TH SarabunIT๙" w:hAnsi="TH SarabunIT๙" w:cs="TH SarabunIT๙" w:hint="cs"/>
          <w:cs/>
        </w:rPr>
        <w:t>..</w:t>
      </w:r>
      <w:r w:rsidRPr="00EA3AE2">
        <w:rPr>
          <w:rFonts w:ascii="TH SarabunIT๙" w:hAnsi="TH SarabunIT๙" w:cs="TH SarabunIT๙"/>
          <w:cs/>
        </w:rPr>
        <w:t>..........วิชา.........</w:t>
      </w:r>
      <w:r>
        <w:rPr>
          <w:rFonts w:ascii="TH SarabunIT๙" w:hAnsi="TH SarabunIT๙" w:cs="TH SarabunIT๙"/>
          <w:cs/>
        </w:rPr>
        <w:t>...</w:t>
      </w:r>
      <w:r>
        <w:rPr>
          <w:rFonts w:ascii="TH SarabunIT๙" w:hAnsi="TH SarabunIT๙" w:cs="TH SarabunIT๙" w:hint="cs"/>
          <w:cs/>
        </w:rPr>
        <w:t>..</w:t>
      </w:r>
      <w:r>
        <w:rPr>
          <w:rFonts w:ascii="TH SarabunIT๙" w:hAnsi="TH SarabunIT๙" w:cs="TH SarabunIT๙"/>
          <w:cs/>
        </w:rPr>
        <w:t>.........................</w:t>
      </w:r>
      <w:r>
        <w:rPr>
          <w:rFonts w:ascii="TH SarabunIT๙" w:hAnsi="TH SarabunIT๙" w:cs="TH SarabunIT๙" w:hint="cs"/>
          <w:cs/>
        </w:rPr>
        <w:t>ชั่วโมงการสอน</w:t>
      </w:r>
      <w:r>
        <w:rPr>
          <w:rFonts w:ascii="TH SarabunIT๙" w:hAnsi="TH SarabunIT๙" w:cs="TH SarabunIT๙"/>
          <w:cs/>
        </w:rPr>
        <w:t>..........</w:t>
      </w:r>
      <w:r>
        <w:rPr>
          <w:rFonts w:ascii="TH SarabunIT๙" w:hAnsi="TH SarabunIT๙" w:cs="TH SarabunIT๙" w:hint="cs"/>
          <w:cs/>
        </w:rPr>
        <w:t>....</w:t>
      </w:r>
      <w:r>
        <w:rPr>
          <w:rFonts w:ascii="TH SarabunIT๙" w:hAnsi="TH SarabunIT๙" w:cs="TH SarabunIT๙"/>
          <w:cs/>
        </w:rPr>
        <w:t>.....</w:t>
      </w:r>
      <w:r w:rsidRPr="00EA3AE2">
        <w:rPr>
          <w:rFonts w:ascii="TH SarabunIT๙" w:hAnsi="TH SarabunIT๙" w:cs="TH SarabunIT๙"/>
          <w:cs/>
        </w:rPr>
        <w:t>ชั่วโมง</w:t>
      </w:r>
      <w:r w:rsidR="00C719FB">
        <w:rPr>
          <w:rFonts w:ascii="TH SarabunIT๙" w:hAnsi="TH SarabunIT๙" w:cs="TH SarabunIT๙"/>
        </w:rPr>
        <w:t>…</w:t>
      </w:r>
      <w:r w:rsidR="007970BD">
        <w:rPr>
          <w:rFonts w:ascii="TH SarabunIT๙" w:hAnsi="TH SarabunIT๙" w:cs="TH SarabunIT๙"/>
        </w:rPr>
        <w:t>..</w:t>
      </w:r>
      <w:r w:rsidR="00C719FB">
        <w:rPr>
          <w:rFonts w:ascii="TH SarabunIT๙" w:hAnsi="TH SarabunIT๙" w:cs="TH SarabunIT๙"/>
        </w:rPr>
        <w:t>……</w:t>
      </w:r>
    </w:p>
    <w:p w:rsidR="00086335" w:rsidRPr="00EA3AE2" w:rsidRDefault="00086335" w:rsidP="00086335">
      <w:pPr>
        <w:rPr>
          <w:rFonts w:ascii="TH SarabunIT๙" w:hAnsi="TH SarabunIT๙" w:cs="TH SarabunIT๙"/>
        </w:rPr>
      </w:pPr>
      <w:r w:rsidRPr="00EA3AE2">
        <w:rPr>
          <w:rFonts w:ascii="TH SarabunIT๙" w:hAnsi="TH SarabunIT๙" w:cs="TH SarabunIT๙"/>
          <w:cs/>
        </w:rPr>
        <w:t>จำนวนวันลาในรอบก</w:t>
      </w:r>
      <w:r>
        <w:rPr>
          <w:rFonts w:ascii="TH SarabunIT๙" w:hAnsi="TH SarabunIT๙" w:cs="TH SarabunIT๙"/>
          <w:cs/>
        </w:rPr>
        <w:t>ารประเมิน................วัน</w:t>
      </w:r>
      <w:r w:rsidR="00F9286B">
        <w:rPr>
          <w:rFonts w:ascii="TH SarabunIT๙" w:hAnsi="TH SarabunIT๙" w:cs="TH SarabunIT๙"/>
          <w:cs/>
        </w:rPr>
        <w:t>ประกอบด้วย(1) ลาป่วย.....</w:t>
      </w:r>
      <w:r w:rsidR="005627E8">
        <w:rPr>
          <w:rFonts w:ascii="TH SarabunIT๙" w:hAnsi="TH SarabunIT๙" w:cs="TH SarabunIT๙" w:hint="cs"/>
          <w:cs/>
        </w:rPr>
        <w:t>.</w:t>
      </w:r>
      <w:r w:rsidR="00F9286B">
        <w:rPr>
          <w:rFonts w:ascii="TH SarabunIT๙" w:hAnsi="TH SarabunIT๙" w:cs="TH SarabunIT๙"/>
          <w:cs/>
        </w:rPr>
        <w:t>..</w:t>
      </w:r>
      <w:r w:rsidR="005627E8">
        <w:rPr>
          <w:rFonts w:ascii="TH SarabunIT๙" w:hAnsi="TH SarabunIT๙" w:cs="TH SarabunIT๙" w:hint="cs"/>
          <w:cs/>
        </w:rPr>
        <w:t>...</w:t>
      </w:r>
      <w:r w:rsidR="00F9286B">
        <w:rPr>
          <w:rFonts w:ascii="TH SarabunIT๙" w:hAnsi="TH SarabunIT๙" w:cs="TH SarabunIT๙"/>
          <w:cs/>
        </w:rPr>
        <w:t>.....วัน (2) ลากิจ.</w:t>
      </w:r>
      <w:r w:rsidR="009019F7">
        <w:rPr>
          <w:rFonts w:ascii="TH SarabunIT๙" w:hAnsi="TH SarabunIT๙" w:cs="TH SarabunIT๙" w:hint="cs"/>
          <w:cs/>
        </w:rPr>
        <w:t>..</w:t>
      </w:r>
      <w:r w:rsidR="00F9286B">
        <w:rPr>
          <w:rFonts w:ascii="TH SarabunIT๙" w:hAnsi="TH SarabunIT๙" w:cs="TH SarabunIT๙"/>
          <w:cs/>
        </w:rPr>
        <w:t>..</w:t>
      </w:r>
      <w:r w:rsidR="005627E8">
        <w:rPr>
          <w:rFonts w:ascii="TH SarabunIT๙" w:hAnsi="TH SarabunIT๙" w:cs="TH SarabunIT๙" w:hint="cs"/>
          <w:cs/>
        </w:rPr>
        <w:t>.....</w:t>
      </w:r>
      <w:r w:rsidRPr="00EA3AE2">
        <w:rPr>
          <w:rFonts w:ascii="TH SarabunIT๙" w:hAnsi="TH SarabunIT๙" w:cs="TH SarabunIT๙"/>
          <w:cs/>
        </w:rPr>
        <w:t>.....วัน</w:t>
      </w:r>
    </w:p>
    <w:p w:rsidR="00086335" w:rsidRPr="00DD0CEB" w:rsidRDefault="00086335" w:rsidP="00086335">
      <w:pPr>
        <w:rPr>
          <w:rFonts w:ascii="TH SarabunIT๙" w:hAnsi="TH SarabunIT๙" w:cs="TH SarabunIT๙"/>
          <w:sz w:val="16"/>
          <w:szCs w:val="16"/>
        </w:rPr>
      </w:pPr>
    </w:p>
    <w:p w:rsidR="00A14471" w:rsidRDefault="009019F7" w:rsidP="00086335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>ชื่อผู้ประเมิน..</w:t>
      </w:r>
      <w:r w:rsidR="00086335" w:rsidRPr="00EA3AE2">
        <w:rPr>
          <w:rFonts w:ascii="TH SarabunIT๙" w:hAnsi="TH SarabunIT๙" w:cs="TH SarabunIT๙"/>
          <w:cs/>
        </w:rPr>
        <w:t>.</w:t>
      </w:r>
      <w:r w:rsidR="00A14471">
        <w:rPr>
          <w:rFonts w:ascii="TH SarabunIT๙" w:hAnsi="TH SarabunIT๙" w:cs="TH SarabunIT๙" w:hint="cs"/>
          <w:cs/>
        </w:rPr>
        <w:t>นาย</w:t>
      </w:r>
      <w:proofErr w:type="spellStart"/>
      <w:r w:rsidR="00A14471">
        <w:rPr>
          <w:rFonts w:ascii="TH SarabunIT๙" w:hAnsi="TH SarabunIT๙" w:cs="TH SarabunIT๙" w:hint="cs"/>
          <w:cs/>
        </w:rPr>
        <w:t>ชนาธิป</w:t>
      </w:r>
      <w:proofErr w:type="spellEnd"/>
      <w:r w:rsidR="00A14471">
        <w:rPr>
          <w:rFonts w:ascii="TH SarabunIT๙" w:hAnsi="TH SarabunIT๙" w:cs="TH SarabunIT๙" w:hint="cs"/>
          <w:cs/>
        </w:rPr>
        <w:t xml:space="preserve">  ขวัญมา</w:t>
      </w:r>
      <w:r>
        <w:rPr>
          <w:rFonts w:ascii="TH SarabunIT๙" w:hAnsi="TH SarabunIT๙" w:cs="TH SarabunIT๙"/>
          <w:cs/>
        </w:rPr>
        <w:t>.</w:t>
      </w:r>
      <w:r w:rsidR="00086335" w:rsidRPr="00EA3AE2">
        <w:rPr>
          <w:rFonts w:ascii="TH SarabunIT๙" w:hAnsi="TH SarabunIT๙" w:cs="TH SarabunIT๙"/>
          <w:cs/>
        </w:rPr>
        <w:t>.ตำแหน่ง...</w:t>
      </w:r>
      <w:r w:rsidR="00A14471">
        <w:rPr>
          <w:rFonts w:ascii="TH SarabunIT๙" w:hAnsi="TH SarabunIT๙" w:cs="TH SarabunIT๙" w:hint="cs"/>
          <w:cs/>
        </w:rPr>
        <w:t>ผู้อำนวยการกองส่งเสริมการเกษตร</w:t>
      </w:r>
      <w:r w:rsidR="008934BA">
        <w:rPr>
          <w:rFonts w:ascii="TH SarabunIT๙" w:hAnsi="TH SarabunIT๙" w:cs="TH SarabunIT๙" w:hint="cs"/>
          <w:cs/>
        </w:rPr>
        <w:t xml:space="preserve"> </w:t>
      </w:r>
      <w:r w:rsidR="00A14471">
        <w:rPr>
          <w:rFonts w:ascii="TH SarabunIT๙" w:hAnsi="TH SarabunIT๙" w:cs="TH SarabunIT๙" w:hint="cs"/>
          <w:cs/>
        </w:rPr>
        <w:t xml:space="preserve"> รักษาราชการแทน </w:t>
      </w:r>
    </w:p>
    <w:p w:rsidR="00A14471" w:rsidRPr="00EA3AE2" w:rsidRDefault="003916A8" w:rsidP="009460B9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 </w:t>
      </w:r>
      <w:r w:rsidR="00126650">
        <w:rPr>
          <w:rFonts w:ascii="TH SarabunIT๙" w:hAnsi="TH SarabunIT๙" w:cs="TH SarabunIT๙" w:hint="cs"/>
          <w:cs/>
        </w:rPr>
        <w:t xml:space="preserve"> </w:t>
      </w:r>
      <w:r w:rsidR="00A14471">
        <w:rPr>
          <w:rFonts w:ascii="TH SarabunIT๙" w:hAnsi="TH SarabunIT๙" w:cs="TH SarabunIT๙" w:hint="cs"/>
          <w:cs/>
        </w:rPr>
        <w:t>ผู้อำนวยการกองการ</w:t>
      </w:r>
      <w:r w:rsidR="00D718C6">
        <w:rPr>
          <w:rFonts w:ascii="TH SarabunIT๙" w:hAnsi="TH SarabunIT๙" w:cs="TH SarabunIT๙" w:hint="cs"/>
          <w:cs/>
        </w:rPr>
        <w:t>ศึกษา ศาสนาและวัฒนธรรม</w:t>
      </w:r>
      <w:r w:rsidR="00086335" w:rsidRPr="00EA3AE2">
        <w:rPr>
          <w:rFonts w:ascii="TH SarabunIT๙" w:hAnsi="TH SarabunIT๙" w:cs="TH SarabunIT๙"/>
          <w:cs/>
        </w:rPr>
        <w:t>...</w:t>
      </w:r>
      <w:r w:rsidR="009019F7">
        <w:rPr>
          <w:rFonts w:ascii="TH SarabunIT๙" w:hAnsi="TH SarabunIT๙" w:cs="TH SarabunIT๙" w:hint="cs"/>
          <w:cs/>
        </w:rPr>
        <w:t>......................................</w:t>
      </w:r>
      <w:r w:rsidR="00126650">
        <w:rPr>
          <w:rFonts w:ascii="TH SarabunIT๙" w:hAnsi="TH SarabunIT๙" w:cs="TH SarabunIT๙" w:hint="cs"/>
          <w:cs/>
        </w:rPr>
        <w:t>..............</w:t>
      </w:r>
      <w:r w:rsidR="009019F7">
        <w:rPr>
          <w:rFonts w:ascii="TH SarabunIT๙" w:hAnsi="TH SarabunIT๙" w:cs="TH SarabunIT๙" w:hint="cs"/>
          <w:cs/>
        </w:rPr>
        <w:t>.........</w:t>
      </w:r>
      <w:r w:rsidR="00086335" w:rsidRPr="00EA3AE2">
        <w:rPr>
          <w:rFonts w:ascii="TH SarabunIT๙" w:hAnsi="TH SarabunIT๙" w:cs="TH SarabunIT๙"/>
          <w:cs/>
        </w:rPr>
        <w:t>...</w:t>
      </w:r>
    </w:p>
    <w:p w:rsidR="00086335" w:rsidRPr="00DD0CEB" w:rsidRDefault="00086335" w:rsidP="00086335">
      <w:pPr>
        <w:rPr>
          <w:rFonts w:ascii="TH SarabunIT๙" w:hAnsi="TH SarabunIT๙" w:cs="TH SarabunIT๙"/>
          <w:sz w:val="16"/>
          <w:szCs w:val="16"/>
        </w:rPr>
      </w:pPr>
    </w:p>
    <w:p w:rsidR="00263944" w:rsidRPr="00EA3AE2" w:rsidRDefault="00263944" w:rsidP="00263944">
      <w:pPr>
        <w:spacing w:line="276" w:lineRule="auto"/>
        <w:rPr>
          <w:rFonts w:ascii="TH SarabunIT๙" w:hAnsi="TH SarabunIT๙" w:cs="TH SarabunIT๙"/>
          <w:b/>
          <w:bCs/>
        </w:rPr>
      </w:pPr>
      <w:r w:rsidRPr="00EA3AE2">
        <w:rPr>
          <w:rFonts w:ascii="TH SarabunIT๙" w:hAnsi="TH SarabunIT๙" w:cs="TH SarabunIT๙"/>
          <w:b/>
          <w:bCs/>
          <w:cs/>
        </w:rPr>
        <w:t>ตอนที่  1  การประเมินประสิทธิ</w:t>
      </w:r>
      <w:r>
        <w:rPr>
          <w:rFonts w:ascii="TH SarabunIT๙" w:hAnsi="TH SarabunIT๙" w:cs="TH SarabunIT๙"/>
          <w:b/>
          <w:bCs/>
          <w:cs/>
        </w:rPr>
        <w:t>ภาพและประสิทธิผลการปฏิบัติงาน (</w:t>
      </w:r>
      <w:r>
        <w:rPr>
          <w:rFonts w:ascii="TH SarabunIT๙" w:hAnsi="TH SarabunIT๙" w:cs="TH SarabunIT๙" w:hint="cs"/>
          <w:b/>
          <w:bCs/>
          <w:cs/>
        </w:rPr>
        <w:t>7</w:t>
      </w:r>
      <w:r w:rsidRPr="00EA3AE2">
        <w:rPr>
          <w:rFonts w:ascii="TH SarabunIT๙" w:hAnsi="TH SarabunIT๙" w:cs="TH SarabunIT๙"/>
          <w:b/>
          <w:bCs/>
          <w:cs/>
        </w:rPr>
        <w:t>0 คะแนน)</w:t>
      </w:r>
    </w:p>
    <w:tbl>
      <w:tblPr>
        <w:tblW w:w="10237" w:type="dxa"/>
        <w:tblInd w:w="-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386"/>
        <w:gridCol w:w="992"/>
        <w:gridCol w:w="1591"/>
        <w:gridCol w:w="1842"/>
      </w:tblGrid>
      <w:tr w:rsidR="00263944" w:rsidRPr="00EA3AE2" w:rsidTr="00263944">
        <w:trPr>
          <w:trHeight w:val="733"/>
        </w:trPr>
        <w:tc>
          <w:tcPr>
            <w:tcW w:w="426" w:type="dxa"/>
            <w:shd w:val="clear" w:color="auto" w:fill="auto"/>
          </w:tcPr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5386" w:type="dxa"/>
            <w:shd w:val="clear" w:color="auto" w:fill="auto"/>
          </w:tcPr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992" w:type="dxa"/>
            <w:shd w:val="clear" w:color="auto" w:fill="auto"/>
          </w:tcPr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591" w:type="dxa"/>
            <w:shd w:val="clear" w:color="auto" w:fill="auto"/>
          </w:tcPr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ผลการประเมินตนเอง</w:t>
            </w:r>
          </w:p>
        </w:tc>
        <w:tc>
          <w:tcPr>
            <w:tcW w:w="1842" w:type="dxa"/>
            <w:shd w:val="clear" w:color="auto" w:fill="auto"/>
          </w:tcPr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ผลการประเมินของผู้บังคับบัญชา</w:t>
            </w:r>
          </w:p>
        </w:tc>
      </w:tr>
      <w:tr w:rsidR="00263944" w:rsidRPr="00EA3AE2" w:rsidTr="00263944">
        <w:trPr>
          <w:trHeight w:val="70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1</w:t>
            </w:r>
          </w:p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263944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ด้านการจัดการเรียนการสอน</w:t>
            </w:r>
          </w:p>
          <w:p w:rsidR="00263944" w:rsidRPr="00E65E96" w:rsidRDefault="00263944" w:rsidP="00263944">
            <w:pPr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</w:rPr>
              <w:t xml:space="preserve">1.1  </w:t>
            </w:r>
            <w:r w:rsidRPr="00EA3AE2">
              <w:rPr>
                <w:rFonts w:ascii="TH SarabunIT๙" w:hAnsi="TH SarabunIT๙" w:cs="TH SarabunIT๙"/>
                <w:cs/>
              </w:rPr>
              <w:t>การสร้างและหรือพัฒนาหลักสูตร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45</w:t>
            </w:r>
          </w:p>
          <w:p w:rsidR="00263944" w:rsidRPr="00A428A3" w:rsidRDefault="00263944" w:rsidP="0026394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263944" w:rsidRPr="00B93B4D" w:rsidRDefault="00263944" w:rsidP="0026394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263944" w:rsidRPr="00EA3AE2" w:rsidTr="00263944">
        <w:trPr>
          <w:trHeight w:val="7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1.2  </w:t>
            </w:r>
            <w:r>
              <w:rPr>
                <w:rFonts w:ascii="TH SarabunIT๙" w:hAnsi="TH SarabunIT๙" w:cs="TH SarabunIT๙" w:hint="cs"/>
                <w:cs/>
              </w:rPr>
              <w:t>การจัดการเรียนรู้</w:t>
            </w:r>
          </w:p>
          <w:p w:rsidR="00263944" w:rsidRPr="00EA3AE2" w:rsidRDefault="00263944" w:rsidP="0026394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cs/>
              </w:rPr>
              <w:t>1.2.1 การออกแบบหน่วยการเรียนรู้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</w:rPr>
              <w:t>25</w:t>
            </w:r>
          </w:p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Pr="00B93B4D" w:rsidRDefault="00263944" w:rsidP="00263944">
            <w:pPr>
              <w:rPr>
                <w:rFonts w:ascii="TH SarabunIT๙" w:hAnsi="TH SarabunIT๙" w:cs="TH SarabunIT๙"/>
              </w:rPr>
            </w:pPr>
          </w:p>
          <w:p w:rsidR="00263944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263944" w:rsidRPr="00EA3AE2" w:rsidTr="00263944">
        <w:trPr>
          <w:trHeight w:val="11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Default="00263944" w:rsidP="00263944">
            <w:pPr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cs/>
              </w:rPr>
              <w:t xml:space="preserve">1.2.2 การจัดทำแผนการจัดการเรียนรู้/แผนการจัดการ </w:t>
            </w:r>
          </w:p>
          <w:p w:rsidR="00263944" w:rsidRDefault="00263944" w:rsidP="0026394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ศึกษาเฉพาะบุคคล/แผนการสอนรายบุคคล/</w:t>
            </w:r>
          </w:p>
          <w:p w:rsidR="00263944" w:rsidRPr="00EA3AE2" w:rsidRDefault="00263944" w:rsidP="0026394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แผนการจัดประสบการณ์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</w:rPr>
            </w:pPr>
          </w:p>
          <w:p w:rsidR="00263944" w:rsidRPr="00EA3AE2" w:rsidRDefault="00263944" w:rsidP="00263944">
            <w:pPr>
              <w:spacing w:line="276" w:lineRule="auto"/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Pr="00B93B4D" w:rsidRDefault="00263944" w:rsidP="00263944">
            <w:pPr>
              <w:rPr>
                <w:rFonts w:ascii="TH SarabunIT๙" w:hAnsi="TH SarabunIT๙" w:cs="TH SarabunIT๙"/>
              </w:rPr>
            </w:pPr>
          </w:p>
          <w:p w:rsidR="00263944" w:rsidRPr="00B93B4D" w:rsidRDefault="00263944" w:rsidP="00263944">
            <w:pPr>
              <w:rPr>
                <w:rFonts w:ascii="TH SarabunIT๙" w:hAnsi="TH SarabunIT๙" w:cs="TH SarabunIT๙"/>
              </w:rPr>
            </w:pPr>
          </w:p>
          <w:p w:rsidR="00263944" w:rsidRPr="00B93B4D" w:rsidRDefault="00263944" w:rsidP="0026394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263944" w:rsidRPr="00EA3AE2" w:rsidTr="00263944">
        <w:trPr>
          <w:trHeight w:val="45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cs/>
              </w:rPr>
              <w:t>1.2.3 กลยุทธ์ในการจัดการเรียนรู้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Default="00263944" w:rsidP="0026394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Pr="00B93B4D" w:rsidRDefault="00263944" w:rsidP="0026394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263944" w:rsidRPr="00EA3AE2" w:rsidTr="00263944">
        <w:trPr>
          <w:trHeight w:val="115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Default="00263944" w:rsidP="00263944">
            <w:pPr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cs/>
              </w:rPr>
              <w:t>1.2.4 คุณภาพผู้เรียน</w:t>
            </w:r>
          </w:p>
          <w:p w:rsidR="00263944" w:rsidRDefault="00263944" w:rsidP="00263944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1.2.4.1 ผลสัมฤทธิ์ทางวิชาการของผู้เรียน</w:t>
            </w:r>
          </w:p>
          <w:p w:rsidR="00263944" w:rsidRPr="00EA3AE2" w:rsidRDefault="00263944" w:rsidP="0026394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1.2.4.</w:t>
            </w:r>
            <w:r>
              <w:rPr>
                <w:rFonts w:ascii="TH SarabunIT๙" w:hAnsi="TH SarabunIT๙" w:cs="TH SarabunIT๙"/>
              </w:rPr>
              <w:t xml:space="preserve">2 </w:t>
            </w:r>
            <w:r>
              <w:rPr>
                <w:rFonts w:ascii="TH SarabunIT๙" w:hAnsi="TH SarabunIT๙" w:cs="TH SarabunIT๙" w:hint="cs"/>
                <w:cs/>
              </w:rPr>
              <w:t xml:space="preserve">คุณลักษณะที่พึงประสงค์ของผู้เรียน 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10</w:t>
            </w:r>
          </w:p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5</w:t>
            </w:r>
          </w:p>
          <w:p w:rsidR="00263944" w:rsidRDefault="00263944" w:rsidP="0026394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Pr="00B93B4D" w:rsidRDefault="00263944" w:rsidP="0026394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263944" w:rsidRPr="00EA3AE2" w:rsidTr="00263944">
        <w:trPr>
          <w:trHeight w:val="76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Default="00263944" w:rsidP="00263944">
            <w:pPr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1.3  </w:t>
            </w:r>
            <w:r>
              <w:rPr>
                <w:rFonts w:ascii="TH SarabunIT๙" w:hAnsi="TH SarabunIT๙" w:cs="TH SarabunIT๙" w:hint="cs"/>
                <w:cs/>
              </w:rPr>
              <w:t xml:space="preserve">การสร้างและหรือพัฒนาสื่อ นวัตกรรม เทคโนโลยี    </w:t>
            </w:r>
          </w:p>
          <w:p w:rsidR="00263944" w:rsidRPr="00EA3AE2" w:rsidRDefault="00263944" w:rsidP="0026394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ทางการศึกษา และแหล่งเรียนรู้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Pr="003C671B" w:rsidRDefault="00263944" w:rsidP="00263944">
            <w:pPr>
              <w:jc w:val="center"/>
              <w:rPr>
                <w:rFonts w:ascii="TH SarabunIT๙" w:hAnsi="TH SarabunIT๙" w:cs="TH SarabunIT๙"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5</w:t>
            </w:r>
          </w:p>
          <w:p w:rsidR="00263944" w:rsidRDefault="00263944" w:rsidP="00263944">
            <w:pPr>
              <w:spacing w:line="276" w:lineRule="auto"/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Pr="00B93B4D" w:rsidRDefault="00263944" w:rsidP="0026394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263944" w:rsidRPr="00EA3AE2" w:rsidTr="00263944">
        <w:trPr>
          <w:trHeight w:val="4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1.4  </w:t>
            </w:r>
            <w:r>
              <w:rPr>
                <w:rFonts w:ascii="TH SarabunIT๙" w:hAnsi="TH SarabunIT๙" w:cs="TH SarabunIT๙" w:hint="cs"/>
                <w:cs/>
              </w:rPr>
              <w:t>การวัดและปร</w:t>
            </w:r>
            <w:bookmarkStart w:id="0" w:name="_GoBack"/>
            <w:bookmarkEnd w:id="0"/>
            <w:r>
              <w:rPr>
                <w:rFonts w:ascii="TH SarabunIT๙" w:hAnsi="TH SarabunIT๙" w:cs="TH SarabunIT๙" w:hint="cs"/>
                <w:cs/>
              </w:rPr>
              <w:t>ะเมินผลการเรียนรู้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Pr="003C671B" w:rsidRDefault="00263944" w:rsidP="0026394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Pr="00B93B4D" w:rsidRDefault="00263944" w:rsidP="0026394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263944" w:rsidRPr="00EA3AE2" w:rsidTr="00263944">
        <w:trPr>
          <w:trHeight w:val="7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1.5  </w:t>
            </w:r>
            <w:r>
              <w:rPr>
                <w:rFonts w:ascii="TH SarabunIT๙" w:hAnsi="TH SarabunIT๙" w:cs="TH SarabunIT๙" w:hint="cs"/>
                <w:cs/>
              </w:rPr>
              <w:t>ศึกษา วิเคราะห์ สังเคราะห์ และหรือวิจัย เพื่อแก้</w:t>
            </w:r>
            <w:r w:rsidRPr="003C671B">
              <w:rPr>
                <w:rFonts w:ascii="TH SarabunIT๙" w:hAnsi="TH SarabunIT๙" w:cs="TH SarabunIT๙" w:hint="cs"/>
                <w:cs/>
              </w:rPr>
              <w:t>ปัญหา</w:t>
            </w:r>
          </w:p>
          <w:p w:rsidR="00263944" w:rsidRPr="00EA3AE2" w:rsidRDefault="00263944" w:rsidP="00263944">
            <w:pPr>
              <w:rPr>
                <w:rFonts w:ascii="TH SarabunIT๙" w:hAnsi="TH SarabunIT๙" w:cs="TH SarabunIT๙"/>
                <w:cs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 xml:space="preserve">       หรือพัฒนาการเรียนรู้ที่ส่งผลต่อคุณภาพผู้เรียน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Default="00263944" w:rsidP="0026394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5</w:t>
            </w:r>
          </w:p>
          <w:p w:rsidR="00263944" w:rsidRDefault="00263944" w:rsidP="00263944">
            <w:pPr>
              <w:spacing w:line="276" w:lineRule="auto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B93B4D" w:rsidRDefault="00263944" w:rsidP="0026394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263944" w:rsidRPr="00EA3AE2" w:rsidTr="00263944">
        <w:trPr>
          <w:trHeight w:val="67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294799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>2</w:t>
            </w:r>
          </w:p>
          <w:p w:rsidR="00263944" w:rsidRPr="00294799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263944" w:rsidRPr="00294799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Pr="00294799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ด้าน</w:t>
            </w: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>การบริหารจัดการชั้นเรียน</w:t>
            </w:r>
          </w:p>
          <w:p w:rsidR="00263944" w:rsidRPr="00294799" w:rsidRDefault="00263944" w:rsidP="0026394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/>
              </w:rPr>
              <w:t xml:space="preserve">2.1  </w:t>
            </w:r>
            <w:r w:rsidRPr="00294799">
              <w:rPr>
                <w:rFonts w:ascii="TH SarabunIT๙" w:hAnsi="TH SarabunIT๙" w:cs="TH SarabunIT๙" w:hint="cs"/>
                <w:cs/>
              </w:rPr>
              <w:t>การบริหารจัดการชั้นเรียน และการจัดทำข้อมูลสารเทศ</w:t>
            </w:r>
            <w:r>
              <w:rPr>
                <w:rFonts w:ascii="TH SarabunIT๙" w:hAnsi="TH SarabunIT๙" w:cs="TH SarabunIT๙" w:hint="cs"/>
                <w:cs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Pr="00294799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>10</w:t>
            </w:r>
          </w:p>
          <w:p w:rsidR="00263944" w:rsidRPr="00294799" w:rsidRDefault="00263944" w:rsidP="0026394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/>
                <w:cs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263944" w:rsidRPr="00EA3AE2" w:rsidTr="00263944">
        <w:trPr>
          <w:trHeight w:val="44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294799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294799" w:rsidRDefault="00263944" w:rsidP="0026394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2</w:t>
            </w:r>
            <w:r w:rsidRPr="00294799">
              <w:rPr>
                <w:rFonts w:ascii="TH SarabunIT๙" w:hAnsi="TH SarabunIT๙" w:cs="TH SarabunIT๙"/>
                <w:cs/>
              </w:rPr>
              <w:t xml:space="preserve">.2  </w:t>
            </w:r>
            <w:r w:rsidRPr="00294799">
              <w:rPr>
                <w:rFonts w:ascii="TH SarabunIT๙" w:hAnsi="TH SarabunIT๙" w:cs="TH SarabunIT๙" w:hint="cs"/>
                <w:cs/>
              </w:rPr>
              <w:t>การจัดระบบดูแลช่วยเหลือผู้เรียน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294799" w:rsidRDefault="00263944" w:rsidP="00263944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294799">
              <w:rPr>
                <w:rFonts w:ascii="TH SarabunIT๙" w:hAnsi="TH SarabunIT๙" w:cs="TH SarabunIT๙"/>
                <w:cs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263944" w:rsidRPr="00EA3AE2" w:rsidTr="00263944">
        <w:trPr>
          <w:trHeight w:val="73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</w:rPr>
              <w:t>3</w:t>
            </w:r>
          </w:p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263944" w:rsidRPr="00EA3AE2" w:rsidRDefault="00263944" w:rsidP="00263944">
            <w:pPr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ด้าน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การพัฒนาตนเองและพัฒนาวิชาชีพ</w:t>
            </w:r>
          </w:p>
          <w:p w:rsidR="00263944" w:rsidRPr="005C7AC8" w:rsidRDefault="00263944" w:rsidP="0026394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3</w:t>
            </w:r>
            <w:r w:rsidRPr="00EA3AE2">
              <w:rPr>
                <w:rFonts w:ascii="TH SarabunIT๙" w:hAnsi="TH SarabunIT๙" w:cs="TH SarabunIT๙"/>
              </w:rPr>
              <w:t xml:space="preserve">.1  </w:t>
            </w:r>
            <w:r>
              <w:rPr>
                <w:rFonts w:ascii="TH SarabunIT๙" w:hAnsi="TH SarabunIT๙" w:cs="TH SarabunIT๙" w:hint="cs"/>
                <w:cs/>
              </w:rPr>
              <w:t>การพัฒนาตนเอง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10</w:t>
            </w:r>
          </w:p>
          <w:p w:rsidR="00263944" w:rsidRPr="00A428A3" w:rsidRDefault="00263944" w:rsidP="0026394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263944" w:rsidRPr="00EA3AE2" w:rsidTr="00263944">
        <w:trPr>
          <w:trHeight w:val="34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3</w:t>
            </w:r>
            <w:r w:rsidRPr="00EA3AE2">
              <w:rPr>
                <w:rFonts w:ascii="TH SarabunIT๙" w:hAnsi="TH SarabunIT๙" w:cs="TH SarabunIT๙"/>
                <w:cs/>
              </w:rPr>
              <w:t xml:space="preserve">.2  </w:t>
            </w:r>
            <w:r>
              <w:rPr>
                <w:rFonts w:ascii="TH SarabunIT๙" w:hAnsi="TH SarabunIT๙" w:cs="TH SarabunIT๙" w:hint="cs"/>
                <w:cs/>
              </w:rPr>
              <w:t>การพัฒนาวิชาชีพ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263944" w:rsidRPr="00EA3AE2" w:rsidTr="00263944">
        <w:trPr>
          <w:trHeight w:val="3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7C08B2" w:rsidRDefault="00263944" w:rsidP="0026394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5C7AC8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งานอื่นที่ได้รับมอบหมาย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263944" w:rsidRPr="00EA3AE2" w:rsidTr="00263944">
        <w:trPr>
          <w:trHeight w:val="311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7C08B2" w:rsidRDefault="00263944" w:rsidP="0026394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C08B2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70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</w:tbl>
    <w:p w:rsidR="00263944" w:rsidRDefault="00263944" w:rsidP="00263944">
      <w:pPr>
        <w:spacing w:line="276" w:lineRule="auto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lastRenderedPageBreak/>
        <w:t>-2-</w:t>
      </w:r>
    </w:p>
    <w:p w:rsidR="00263944" w:rsidRDefault="00263944" w:rsidP="00263944">
      <w:pPr>
        <w:spacing w:line="276" w:lineRule="auto"/>
        <w:rPr>
          <w:rFonts w:ascii="TH SarabunIT๙" w:hAnsi="TH SarabunIT๙" w:cs="TH SarabunIT๙"/>
          <w:b/>
          <w:bCs/>
          <w:cs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 </w:t>
      </w:r>
      <w:r w:rsidRPr="00294799">
        <w:rPr>
          <w:rFonts w:ascii="TH SarabunIT๙" w:hAnsi="TH SarabunIT๙" w:cs="TH SarabunIT๙"/>
          <w:b/>
          <w:bCs/>
        </w:rPr>
        <w:t xml:space="preserve">2  </w:t>
      </w:r>
      <w:r w:rsidRPr="00294799">
        <w:rPr>
          <w:rFonts w:ascii="TH SarabunIT๙" w:hAnsi="TH SarabunIT๙" w:cs="TH SarabunIT๙"/>
          <w:b/>
          <w:bCs/>
          <w:cs/>
        </w:rPr>
        <w:t>การประเมิน</w:t>
      </w:r>
      <w:r w:rsidRPr="00294799">
        <w:rPr>
          <w:rFonts w:ascii="TH SarabunIT๙" w:hAnsi="TH SarabunIT๙" w:cs="TH SarabunIT๙" w:hint="cs"/>
          <w:b/>
          <w:bCs/>
          <w:cs/>
        </w:rPr>
        <w:t>การปฏิบัติตนในการรักษาวินัย คุณธรรม จริยธรรม และจรรยาบรรณ</w:t>
      </w:r>
      <w:r w:rsidRPr="00294799">
        <w:rPr>
          <w:rFonts w:ascii="TH SarabunIT๙" w:hAnsi="TH SarabunIT๙" w:cs="TH SarabunIT๙"/>
          <w:b/>
          <w:bCs/>
          <w:cs/>
        </w:rPr>
        <w:t xml:space="preserve"> (</w:t>
      </w:r>
      <w:r w:rsidRPr="00294799">
        <w:rPr>
          <w:rFonts w:ascii="TH SarabunIT๙" w:hAnsi="TH SarabunIT๙" w:cs="TH SarabunIT๙"/>
          <w:b/>
          <w:bCs/>
        </w:rPr>
        <w:t xml:space="preserve">30 </w:t>
      </w:r>
      <w:r w:rsidRPr="00294799">
        <w:rPr>
          <w:rFonts w:ascii="TH SarabunIT๙" w:hAnsi="TH SarabunIT๙" w:cs="TH SarabunIT๙"/>
          <w:b/>
          <w:bCs/>
          <w:cs/>
        </w:rPr>
        <w:t>คะแนน)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387"/>
        <w:gridCol w:w="992"/>
        <w:gridCol w:w="1560"/>
        <w:gridCol w:w="1842"/>
      </w:tblGrid>
      <w:tr w:rsidR="00263944" w:rsidRPr="00294799" w:rsidTr="00263944">
        <w:trPr>
          <w:trHeight w:val="733"/>
        </w:trPr>
        <w:tc>
          <w:tcPr>
            <w:tcW w:w="425" w:type="dxa"/>
            <w:shd w:val="clear" w:color="auto" w:fill="auto"/>
          </w:tcPr>
          <w:p w:rsidR="00263944" w:rsidRPr="00294799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5387" w:type="dxa"/>
            <w:shd w:val="clear" w:color="auto" w:fill="auto"/>
          </w:tcPr>
          <w:p w:rsidR="00263944" w:rsidRPr="00294799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992" w:type="dxa"/>
            <w:shd w:val="clear" w:color="auto" w:fill="auto"/>
          </w:tcPr>
          <w:p w:rsidR="00263944" w:rsidRPr="00294799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560" w:type="dxa"/>
            <w:shd w:val="clear" w:color="auto" w:fill="auto"/>
          </w:tcPr>
          <w:p w:rsidR="00263944" w:rsidRPr="00294799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ผลการประเมินตนเอง</w:t>
            </w:r>
          </w:p>
        </w:tc>
        <w:tc>
          <w:tcPr>
            <w:tcW w:w="1842" w:type="dxa"/>
            <w:shd w:val="clear" w:color="auto" w:fill="auto"/>
          </w:tcPr>
          <w:p w:rsidR="00263944" w:rsidRPr="00294799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ผลการประเมินของผู้บังคับบัญชา</w:t>
            </w:r>
          </w:p>
        </w:tc>
      </w:tr>
      <w:tr w:rsidR="00263944" w:rsidRPr="00294799" w:rsidTr="00263944">
        <w:trPr>
          <w:trHeight w:val="1033"/>
        </w:trPr>
        <w:tc>
          <w:tcPr>
            <w:tcW w:w="425" w:type="dxa"/>
            <w:tcBorders>
              <w:bottom w:val="dotted" w:sz="4" w:space="0" w:color="auto"/>
            </w:tcBorders>
            <w:shd w:val="clear" w:color="auto" w:fill="auto"/>
          </w:tcPr>
          <w:p w:rsidR="00263944" w:rsidRPr="00294799" w:rsidRDefault="00263944" w:rsidP="0026394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1</w:t>
            </w:r>
          </w:p>
          <w:p w:rsidR="00263944" w:rsidRPr="00294799" w:rsidRDefault="00263944" w:rsidP="00263944">
            <w:pPr>
              <w:jc w:val="center"/>
              <w:rPr>
                <w:rFonts w:ascii="TH SarabunIT๙" w:hAnsi="TH SarabunIT๙" w:cs="TH SarabunIT๙"/>
              </w:rPr>
            </w:pPr>
          </w:p>
          <w:p w:rsidR="00263944" w:rsidRPr="00294799" w:rsidRDefault="00263944" w:rsidP="0026394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bottom w:val="dotted" w:sz="4" w:space="0" w:color="auto"/>
            </w:tcBorders>
            <w:shd w:val="clear" w:color="auto" w:fill="auto"/>
          </w:tcPr>
          <w:p w:rsidR="00263944" w:rsidRPr="00294799" w:rsidRDefault="00263944" w:rsidP="00263944">
            <w:pPr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มีความซื่อสัตย์ สุจริต รักษาประโยชน์ส่วนรวม ไม่อาศัย</w:t>
            </w:r>
          </w:p>
          <w:p w:rsidR="00263944" w:rsidRPr="00294799" w:rsidRDefault="00263944" w:rsidP="0026394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หรือยินยอมให้ผู้อื่นใช้อำนาจและน้าที่ของตน เพื่อแสวงหา</w:t>
            </w:r>
            <w:r>
              <w:rPr>
                <w:rFonts w:ascii="TH SarabunIT๙" w:hAnsi="TH SarabunIT๙" w:cs="TH SarabunIT๙" w:hint="cs"/>
                <w:cs/>
              </w:rPr>
              <w:t>ผล</w:t>
            </w:r>
            <w:r w:rsidRPr="00294799">
              <w:rPr>
                <w:rFonts w:ascii="TH SarabunIT๙" w:hAnsi="TH SarabunIT๙" w:cs="TH SarabunIT๙" w:hint="cs"/>
                <w:cs/>
              </w:rPr>
              <w:t>ประโยชน์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</w:tcPr>
          <w:p w:rsidR="00263944" w:rsidRPr="00294799" w:rsidRDefault="00263944" w:rsidP="0026394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263944" w:rsidRDefault="00263944" w:rsidP="00263944">
            <w:pPr>
              <w:jc w:val="center"/>
              <w:rPr>
                <w:rFonts w:ascii="TH SarabunIT๙" w:hAnsi="TH SarabunIT๙" w:cs="TH SarabunIT๙"/>
              </w:rPr>
            </w:pPr>
          </w:p>
          <w:p w:rsidR="00263944" w:rsidRPr="00294799" w:rsidRDefault="00263944" w:rsidP="0026394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bottom w:val="dotted" w:sz="4" w:space="0" w:color="auto"/>
            </w:tcBorders>
            <w:shd w:val="clear" w:color="auto" w:fill="auto"/>
          </w:tcPr>
          <w:p w:rsidR="00263944" w:rsidRPr="00294799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263944" w:rsidRPr="00294799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263944" w:rsidRPr="00294799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263944" w:rsidRPr="00294799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263944" w:rsidRPr="00294799" w:rsidTr="00263944">
        <w:trPr>
          <w:trHeight w:val="692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63944" w:rsidRPr="00294799" w:rsidRDefault="00263944" w:rsidP="0026394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2</w:t>
            </w:r>
          </w:p>
          <w:p w:rsidR="00263944" w:rsidRPr="00294799" w:rsidRDefault="00263944" w:rsidP="0026394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63944" w:rsidRPr="00294799" w:rsidRDefault="00263944" w:rsidP="0026394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การปฏิบัติตามระเบียบ กฎหมาย นโยบาย และคำสั่งของผู้บังคับบัญชา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63944" w:rsidRPr="00294799" w:rsidRDefault="00263944" w:rsidP="0026394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263944" w:rsidRPr="00294799" w:rsidRDefault="00263944" w:rsidP="0026394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63944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263944" w:rsidRPr="00294799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63944" w:rsidRPr="00294799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263944" w:rsidRPr="00294799" w:rsidTr="00263944">
        <w:trPr>
          <w:trHeight w:val="706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63944" w:rsidRPr="00294799" w:rsidRDefault="00263944" w:rsidP="0026394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3</w:t>
            </w:r>
          </w:p>
          <w:p w:rsidR="00263944" w:rsidRPr="00294799" w:rsidRDefault="00263944" w:rsidP="0026394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63944" w:rsidRPr="00294799" w:rsidRDefault="00263944" w:rsidP="0026394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มีความวิริยะ อุตสาหะ ตรงต่อเวลา และอุทิศเวลาให้แก่ทางราชการ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63944" w:rsidRDefault="00263944" w:rsidP="0026394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263944" w:rsidRPr="00294799" w:rsidRDefault="00263944" w:rsidP="0026394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63944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263944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63944" w:rsidRPr="00294799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263944" w:rsidRPr="00294799" w:rsidTr="00263944">
        <w:trPr>
          <w:trHeight w:val="679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63944" w:rsidRDefault="00263944" w:rsidP="0026394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4</w:t>
            </w:r>
          </w:p>
          <w:p w:rsidR="00263944" w:rsidRPr="00294799" w:rsidRDefault="00263944" w:rsidP="0026394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63944" w:rsidRDefault="00263944" w:rsidP="00263944">
            <w:pPr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การมีจิตสำนึกที่ดี มุ่งบริการต่อกลุ่มเป้าหมายผู้รับบริการ</w:t>
            </w:r>
          </w:p>
          <w:p w:rsidR="00263944" w:rsidRPr="00294799" w:rsidRDefault="00263944" w:rsidP="0026394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โดยไม่เลือกปฏิบัติ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63944" w:rsidRDefault="00263944" w:rsidP="0026394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263944" w:rsidRDefault="00263944" w:rsidP="0026394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63944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263944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63944" w:rsidRPr="00294799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263944" w:rsidRPr="00294799" w:rsidTr="00263944">
        <w:trPr>
          <w:trHeight w:val="774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63944" w:rsidRDefault="00263944" w:rsidP="00263944">
            <w:pPr>
              <w:jc w:val="center"/>
              <w:rPr>
                <w:rFonts w:ascii="TH SarabunIT๙" w:hAnsi="TH SarabunIT๙" w:cs="TH SarabunIT๙"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5</w:t>
            </w:r>
          </w:p>
          <w:p w:rsidR="00263944" w:rsidRDefault="00263944" w:rsidP="0026394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63944" w:rsidRPr="00294799" w:rsidRDefault="00263944" w:rsidP="0026394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การรักษาคุณภาพตามมาตรฐานวิชาชีพและจรรยาบรรณวิชาชีพ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63944" w:rsidRDefault="00263944" w:rsidP="0026394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263944" w:rsidRDefault="00263944" w:rsidP="0026394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63944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63944" w:rsidRPr="00294799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263944" w:rsidRPr="00294799" w:rsidTr="00263944">
        <w:trPr>
          <w:trHeight w:val="747"/>
        </w:trPr>
        <w:tc>
          <w:tcPr>
            <w:tcW w:w="425" w:type="dxa"/>
            <w:tcBorders>
              <w:top w:val="dotted" w:sz="4" w:space="0" w:color="auto"/>
            </w:tcBorders>
            <w:shd w:val="clear" w:color="auto" w:fill="auto"/>
          </w:tcPr>
          <w:p w:rsidR="00263944" w:rsidRPr="003C671B" w:rsidRDefault="00263944" w:rsidP="0026394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6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shd w:val="clear" w:color="auto" w:fill="auto"/>
          </w:tcPr>
          <w:p w:rsidR="00263944" w:rsidRPr="00294799" w:rsidRDefault="00263944" w:rsidP="0026394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การรักษาภาพลักษณ์และความสามัคคีในองค์กร ชุมชน และสังคม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auto"/>
          </w:tcPr>
          <w:p w:rsidR="00263944" w:rsidRDefault="00263944" w:rsidP="0026394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60" w:type="dxa"/>
            <w:tcBorders>
              <w:top w:val="dotted" w:sz="4" w:space="0" w:color="auto"/>
            </w:tcBorders>
            <w:shd w:val="clear" w:color="auto" w:fill="auto"/>
          </w:tcPr>
          <w:p w:rsidR="00263944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auto"/>
          </w:tcPr>
          <w:p w:rsidR="00263944" w:rsidRPr="00294799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263944" w:rsidRPr="007C08B2" w:rsidTr="00263944">
        <w:tc>
          <w:tcPr>
            <w:tcW w:w="581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63944" w:rsidRPr="007C08B2" w:rsidRDefault="00263944" w:rsidP="0026394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C08B2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263944" w:rsidRPr="007C08B2" w:rsidRDefault="00263944" w:rsidP="00263944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263944" w:rsidRPr="007C08B2" w:rsidRDefault="00263944" w:rsidP="00263944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263944" w:rsidRPr="00AA19BE" w:rsidRDefault="00263944" w:rsidP="00263944">
      <w:pPr>
        <w:rPr>
          <w:sz w:val="16"/>
          <w:szCs w:val="16"/>
        </w:rPr>
      </w:pPr>
    </w:p>
    <w:p w:rsidR="00263944" w:rsidRDefault="00263944" w:rsidP="00263944">
      <w:pPr>
        <w:rPr>
          <w:rFonts w:ascii="TH SarabunIT๙" w:hAnsi="TH SarabunIT๙" w:cs="TH SarabunIT๙"/>
        </w:rPr>
      </w:pPr>
      <w:r>
        <w:rPr>
          <w:rFonts w:ascii="TH SarabunPSK" w:hAnsi="TH SarabunPSK" w:cs="TH SarabunPSK" w:hint="cs"/>
          <w:b/>
          <w:bCs/>
          <w:cs/>
        </w:rPr>
        <w:tab/>
      </w:r>
    </w:p>
    <w:p w:rsidR="00263944" w:rsidRPr="00122FD3" w:rsidRDefault="00263944" w:rsidP="00263944">
      <w:pPr>
        <w:spacing w:line="276" w:lineRule="auto"/>
        <w:rPr>
          <w:rFonts w:ascii="TH SarabunIT๙" w:hAnsi="TH SarabunIT๙" w:cs="TH SarabunIT๙"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 </w:t>
      </w:r>
      <w:r>
        <w:rPr>
          <w:rFonts w:ascii="TH SarabunIT๙" w:hAnsi="TH SarabunIT๙" w:cs="TH SarabunIT๙"/>
          <w:b/>
          <w:bCs/>
        </w:rPr>
        <w:t xml:space="preserve">3 </w:t>
      </w:r>
      <w:r>
        <w:rPr>
          <w:rFonts w:ascii="TH SarabunIT๙" w:hAnsi="TH SarabunIT๙" w:cs="TH SarabunIT๙" w:hint="cs"/>
          <w:b/>
          <w:bCs/>
          <w:cs/>
        </w:rPr>
        <w:t xml:space="preserve"> การสรุปผลการประเมิน</w:t>
      </w:r>
      <w:r w:rsidRPr="00294799">
        <w:rPr>
          <w:rFonts w:ascii="TH SarabunIT๙" w:hAnsi="TH SarabunIT๙" w:cs="TH SarabunIT๙"/>
          <w:b/>
          <w:bCs/>
        </w:rPr>
        <w:t xml:space="preserve">  </w:t>
      </w:r>
    </w:p>
    <w:tbl>
      <w:tblPr>
        <w:tblW w:w="10325" w:type="dxa"/>
        <w:tblInd w:w="-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23"/>
        <w:gridCol w:w="1560"/>
        <w:gridCol w:w="1842"/>
      </w:tblGrid>
      <w:tr w:rsidR="00263944" w:rsidRPr="00EA3AE2" w:rsidTr="00263944">
        <w:trPr>
          <w:trHeight w:val="409"/>
        </w:trPr>
        <w:tc>
          <w:tcPr>
            <w:tcW w:w="6923" w:type="dxa"/>
            <w:shd w:val="clear" w:color="auto" w:fill="auto"/>
          </w:tcPr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องค์ประกอบการประเมิน</w:t>
            </w:r>
          </w:p>
        </w:tc>
        <w:tc>
          <w:tcPr>
            <w:tcW w:w="1560" w:type="dxa"/>
            <w:shd w:val="clear" w:color="auto" w:fill="auto"/>
          </w:tcPr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842" w:type="dxa"/>
            <w:shd w:val="clear" w:color="auto" w:fill="auto"/>
          </w:tcPr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คะแนน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ที่ได้</w:t>
            </w:r>
          </w:p>
        </w:tc>
      </w:tr>
      <w:tr w:rsidR="00263944" w:rsidRPr="00EA3AE2" w:rsidTr="00263944">
        <w:trPr>
          <w:trHeight w:val="585"/>
        </w:trPr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445F2B" w:rsidRDefault="00263944" w:rsidP="0026394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ตอนที่ 1 การประเมินประสิทธิภาพและประสิทธิผลการปฏิบัติงาน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864B3E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263944" w:rsidRPr="00EA3AE2" w:rsidTr="00263944">
        <w:trPr>
          <w:trHeight w:val="795"/>
        </w:trPr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  <w:cs/>
              </w:rPr>
              <w:t xml:space="preserve">ตอนที่ </w:t>
            </w:r>
            <w:r>
              <w:rPr>
                <w:rFonts w:ascii="TH SarabunIT๙" w:hAnsi="TH SarabunIT๙" w:cs="TH SarabunIT๙"/>
                <w:b/>
                <w:bCs/>
              </w:rPr>
              <w:t>2</w:t>
            </w:r>
            <w:r w:rsidRPr="00294799">
              <w:rPr>
                <w:rFonts w:ascii="TH SarabunIT๙" w:hAnsi="TH SarabunIT๙" w:cs="TH SarabunIT๙"/>
                <w:b/>
                <w:bCs/>
              </w:rPr>
              <w:t xml:space="preserve"> </w:t>
            </w: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การประเมิน</w:t>
            </w: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 xml:space="preserve">การปฏิบัติตนในการรักษาวินัย คุณธรรม จริยธรรม 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</w:p>
          <w:p w:rsidR="00263944" w:rsidRDefault="00263944" w:rsidP="0026394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           </w:t>
            </w: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>และจรรยาบรรณ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วิชาชีพ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864B3E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263944" w:rsidRPr="007C08B2" w:rsidTr="00263944">
        <w:tc>
          <w:tcPr>
            <w:tcW w:w="6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3944" w:rsidRPr="005C7AC8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7C08B2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3944" w:rsidRPr="007C08B2" w:rsidRDefault="00263944" w:rsidP="00263944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63944" w:rsidRPr="007C08B2" w:rsidTr="00263944">
        <w:tc>
          <w:tcPr>
            <w:tcW w:w="6923" w:type="dxa"/>
            <w:tcBorders>
              <w:top w:val="single" w:sz="4" w:space="0" w:color="auto"/>
            </w:tcBorders>
            <w:shd w:val="clear" w:color="auto" w:fill="auto"/>
          </w:tcPr>
          <w:p w:rsidR="00263944" w:rsidRPr="007C08B2" w:rsidRDefault="00263944" w:rsidP="0026394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คิดเป็นร้อยละ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263944" w:rsidRPr="00EA3AE2" w:rsidRDefault="00263944" w:rsidP="002639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263944" w:rsidRPr="007C08B2" w:rsidRDefault="00263944" w:rsidP="00263944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086335" w:rsidRPr="00294799" w:rsidRDefault="00086335" w:rsidP="00086335">
      <w:pPr>
        <w:spacing w:line="144" w:lineRule="auto"/>
        <w:jc w:val="center"/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ind w:left="288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</w:p>
    <w:p w:rsidR="00086335" w:rsidRDefault="00086335" w:rsidP="00086335">
      <w:pPr>
        <w:ind w:left="2880" w:firstLine="7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(ลงชื่อ)..........................................................ผู้รับการประเมิน</w:t>
      </w:r>
    </w:p>
    <w:p w:rsidR="00086335" w:rsidRPr="005B4214" w:rsidRDefault="00086335" w:rsidP="00086335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</w:t>
      </w:r>
      <w:r w:rsidR="001109D3">
        <w:rPr>
          <w:rFonts w:ascii="TH SarabunPSK" w:hAnsi="TH SarabunPSK" w:cs="TH SarabunPSK" w:hint="cs"/>
          <w:cs/>
        </w:rPr>
        <w:t xml:space="preserve">   </w:t>
      </w:r>
      <w:r w:rsidR="00ED7A2E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 xml:space="preserve">  (</w:t>
      </w:r>
      <w:r w:rsidR="00973633">
        <w:rPr>
          <w:rFonts w:ascii="TH SarabunPSK" w:hAnsi="TH SarabunPSK" w:cs="TH SarabunPSK" w:hint="cs"/>
          <w:cs/>
        </w:rPr>
        <w:t>นาง</w:t>
      </w:r>
      <w:r w:rsidR="001109D3">
        <w:rPr>
          <w:rFonts w:ascii="TH SarabunPSK" w:hAnsi="TH SarabunPSK" w:cs="TH SarabunPSK" w:hint="cs"/>
          <w:cs/>
        </w:rPr>
        <w:t>จันทร์เพ็ญ  โคนชัยภูมิ</w:t>
      </w:r>
      <w:r>
        <w:rPr>
          <w:rFonts w:ascii="TH SarabunPSK" w:hAnsi="TH SarabunPSK" w:cs="TH SarabunPSK" w:hint="cs"/>
          <w:cs/>
        </w:rPr>
        <w:t>)</w:t>
      </w:r>
    </w:p>
    <w:p w:rsidR="00086335" w:rsidRDefault="00086335" w:rsidP="00086335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973633"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 w:hint="cs"/>
          <w:cs/>
        </w:rPr>
        <w:t>ตำแหน่ง..</w:t>
      </w:r>
      <w:r w:rsidR="00973633">
        <w:rPr>
          <w:rFonts w:ascii="TH SarabunPSK" w:hAnsi="TH SarabunPSK" w:cs="TH SarabunPSK" w:hint="cs"/>
          <w:cs/>
        </w:rPr>
        <w:t>..</w:t>
      </w:r>
      <w:r w:rsidR="00A47DD5">
        <w:rPr>
          <w:rFonts w:ascii="TH SarabunPSK" w:hAnsi="TH SarabunPSK" w:cs="TH SarabunPSK" w:hint="cs"/>
          <w:cs/>
        </w:rPr>
        <w:t>.............</w:t>
      </w:r>
      <w:r w:rsidR="00973633">
        <w:rPr>
          <w:rFonts w:ascii="TH SarabunPSK" w:hAnsi="TH SarabunPSK" w:cs="TH SarabunPSK" w:hint="cs"/>
          <w:cs/>
        </w:rPr>
        <w:t>....</w:t>
      </w:r>
      <w:r>
        <w:rPr>
          <w:rFonts w:ascii="TH SarabunPSK" w:hAnsi="TH SarabunPSK" w:cs="TH SarabunPSK" w:hint="cs"/>
          <w:cs/>
        </w:rPr>
        <w:t>..</w:t>
      </w:r>
      <w:r w:rsidR="00973633">
        <w:rPr>
          <w:rFonts w:ascii="TH SarabunPSK" w:hAnsi="TH SarabunPSK" w:cs="TH SarabunPSK" w:hint="cs"/>
          <w:cs/>
        </w:rPr>
        <w:t>ครู</w:t>
      </w:r>
      <w:r>
        <w:rPr>
          <w:rFonts w:ascii="TH SarabunPSK" w:hAnsi="TH SarabunPSK" w:cs="TH SarabunPSK" w:hint="cs"/>
          <w:cs/>
        </w:rPr>
        <w:t>.........................................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A47DD5">
        <w:rPr>
          <w:rFonts w:ascii="TH SarabunPSK" w:hAnsi="TH SarabunPSK" w:cs="TH SarabunPSK" w:hint="cs"/>
          <w:cs/>
        </w:rPr>
        <w:t xml:space="preserve">  </w:t>
      </w:r>
      <w:r w:rsidR="00973633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วันที่........................................................</w:t>
      </w:r>
      <w:r w:rsidR="00A47DD5">
        <w:rPr>
          <w:rFonts w:ascii="TH SarabunPSK" w:hAnsi="TH SarabunPSK" w:cs="TH SarabunPSK" w:hint="cs"/>
          <w:cs/>
        </w:rPr>
        <w:t>......</w:t>
      </w:r>
      <w:r>
        <w:rPr>
          <w:rFonts w:ascii="TH SarabunPSK" w:hAnsi="TH SarabunPSK" w:cs="TH SarabunPSK" w:hint="cs"/>
          <w:cs/>
        </w:rPr>
        <w:t>.............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A17159" w:rsidRDefault="00A17159" w:rsidP="00086335">
      <w:pPr>
        <w:rPr>
          <w:rFonts w:ascii="TH SarabunIT๙" w:hAnsi="TH SarabunIT๙" w:cs="TH SarabunIT๙"/>
          <w:b/>
          <w:bCs/>
        </w:rPr>
      </w:pPr>
    </w:p>
    <w:p w:rsidR="00A17159" w:rsidRDefault="00A17159" w:rsidP="00086335">
      <w:pPr>
        <w:rPr>
          <w:rFonts w:ascii="TH SarabunIT๙" w:hAnsi="TH SarabunIT๙" w:cs="TH SarabunIT๙"/>
          <w:b/>
          <w:bCs/>
        </w:rPr>
      </w:pPr>
    </w:p>
    <w:p w:rsidR="00CF0060" w:rsidRDefault="00CF0060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spacing w:after="240" w:line="360" w:lineRule="auto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5AEF4A" wp14:editId="069AB99C">
                <wp:simplePos x="0" y="0"/>
                <wp:positionH relativeFrom="column">
                  <wp:posOffset>5456555</wp:posOffset>
                </wp:positionH>
                <wp:positionV relativeFrom="paragraph">
                  <wp:posOffset>-60325</wp:posOffset>
                </wp:positionV>
                <wp:extent cx="763270" cy="334010"/>
                <wp:effectExtent l="0" t="0" r="3175" b="63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944" w:rsidRPr="008F238D" w:rsidRDefault="00263944" w:rsidP="00086335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u w:val="single"/>
                              </w:rPr>
                            </w:pP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>ตอนท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ี่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u w:val="single"/>
                                <w:cs/>
                              </w:rPr>
                              <w:t>4</w:t>
                            </w: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  </w:t>
                            </w:r>
                          </w:p>
                          <w:p w:rsidR="00263944" w:rsidRDefault="00263944" w:rsidP="000863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29.65pt;margin-top:-4.75pt;width:60.1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dwjgQIAAA4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" stroked="f">
                <v:textbox>
                  <w:txbxContent>
                    <w:p w:rsidR="00086335" w:rsidRPr="008F238D" w:rsidRDefault="00086335" w:rsidP="00086335">
                      <w:pPr>
                        <w:jc w:val="right"/>
                        <w:rPr>
                          <w:rFonts w:ascii="TH SarabunPSK" w:hAnsi="TH SarabunPSK" w:cs="TH SarabunPSK" w:hint="cs"/>
                          <w:b/>
                          <w:bCs/>
                          <w:u w:val="single"/>
                        </w:rPr>
                      </w:pP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>ตอนท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ี่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u w:val="single"/>
                          <w:cs/>
                        </w:rPr>
                        <w:t>4</w:t>
                      </w: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  </w:t>
                      </w:r>
                    </w:p>
                    <w:p w:rsidR="00086335" w:rsidRDefault="00086335" w:rsidP="00086335"/>
                  </w:txbxContent>
                </v:textbox>
              </v:shape>
            </w:pict>
          </mc:Fallback>
        </mc:AlternateContent>
      </w:r>
      <w:r w:rsidR="0021689B">
        <w:rPr>
          <w:rFonts w:ascii="TH SarabunIT๙" w:hAnsi="TH SarabunIT๙" w:cs="TH SarabunIT๙"/>
        </w:rPr>
        <w:t>-3</w:t>
      </w:r>
      <w:r w:rsidRPr="00122FD3">
        <w:rPr>
          <w:rFonts w:ascii="TH SarabunIT๙" w:hAnsi="TH SarabunIT๙" w:cs="TH SarabunIT๙"/>
        </w:rPr>
        <w:t>-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 </w:t>
      </w:r>
      <w:r>
        <w:rPr>
          <w:rFonts w:ascii="TH SarabunIT๙" w:hAnsi="TH SarabunIT๙" w:cs="TH SarabunIT๙"/>
          <w:b/>
          <w:bCs/>
        </w:rPr>
        <w:t xml:space="preserve">4 </w:t>
      </w:r>
      <w:r>
        <w:rPr>
          <w:rFonts w:ascii="TH SarabunIT๙" w:hAnsi="TH SarabunIT๙" w:cs="TH SarabunIT๙" w:hint="cs"/>
          <w:b/>
          <w:bCs/>
          <w:cs/>
        </w:rPr>
        <w:t xml:space="preserve"> ผลการประเมิน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ab/>
        <w:t>4.1 ผลการประเมินตนเอง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ab/>
        <w:t xml:space="preserve">      </w:t>
      </w:r>
      <w:r>
        <w:rPr>
          <w:rFonts w:ascii="TH SarabunIT๙" w:hAnsi="TH SarabunIT๙" w:cs="TH SarabunIT๙" w:hint="cs"/>
          <w:cs/>
        </w:rPr>
        <w:t>ข้าพเจ้าขอรับรองว่าได้ประเมินตนเองตรงตามเอกสารหลักฐานที่มีอยู่จริง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ind w:left="2880" w:firstLine="7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 (ลงชื่อ)..........................................................ผู้รับการประเมิน</w:t>
      </w:r>
    </w:p>
    <w:p w:rsidR="00086335" w:rsidRPr="005B4214" w:rsidRDefault="00086335" w:rsidP="00086335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</w:t>
      </w:r>
      <w:r w:rsidR="001109D3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    (..</w:t>
      </w:r>
      <w:r w:rsidR="001109D3">
        <w:rPr>
          <w:rFonts w:ascii="TH SarabunPSK" w:hAnsi="TH SarabunPSK" w:cs="TH SarabunPSK" w:hint="cs"/>
          <w:cs/>
        </w:rPr>
        <w:t>..</w:t>
      </w:r>
      <w:r>
        <w:rPr>
          <w:rFonts w:ascii="TH SarabunPSK" w:hAnsi="TH SarabunPSK" w:cs="TH SarabunPSK" w:hint="cs"/>
          <w:cs/>
        </w:rPr>
        <w:t>.</w:t>
      </w:r>
      <w:r w:rsidR="00536B84">
        <w:rPr>
          <w:rFonts w:ascii="TH SarabunPSK" w:hAnsi="TH SarabunPSK" w:cs="TH SarabunPSK" w:hint="cs"/>
          <w:cs/>
        </w:rPr>
        <w:t>นาง</w:t>
      </w:r>
      <w:r w:rsidR="001109D3">
        <w:rPr>
          <w:rFonts w:ascii="TH SarabunPSK" w:hAnsi="TH SarabunPSK" w:cs="TH SarabunPSK" w:hint="cs"/>
          <w:cs/>
        </w:rPr>
        <w:t>จันทร์เพ็ญ  โคนชัยภูมิ</w:t>
      </w:r>
      <w:r>
        <w:rPr>
          <w:rFonts w:ascii="TH SarabunPSK" w:hAnsi="TH SarabunPSK" w:cs="TH SarabunPSK" w:hint="cs"/>
          <w:cs/>
        </w:rPr>
        <w:t>.</w:t>
      </w:r>
      <w:r w:rsidR="001109D3">
        <w:rPr>
          <w:rFonts w:ascii="TH SarabunPSK" w:hAnsi="TH SarabunPSK" w:cs="TH SarabunPSK" w:hint="cs"/>
          <w:cs/>
        </w:rPr>
        <w:t>.</w:t>
      </w:r>
      <w:r w:rsidR="00536B84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.)</w:t>
      </w:r>
    </w:p>
    <w:p w:rsidR="00086335" w:rsidRDefault="00086335" w:rsidP="00086335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ตำแหน่ง................</w:t>
      </w:r>
      <w:r w:rsidR="002272C5"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cs/>
        </w:rPr>
        <w:t>....</w:t>
      </w:r>
      <w:r w:rsidR="00536B84">
        <w:rPr>
          <w:rFonts w:ascii="TH SarabunPSK" w:hAnsi="TH SarabunPSK" w:cs="TH SarabunPSK" w:hint="cs"/>
          <w:cs/>
        </w:rPr>
        <w:t>ครู</w:t>
      </w:r>
      <w:r>
        <w:rPr>
          <w:rFonts w:ascii="TH SarabunPSK" w:hAnsi="TH SarabunPSK" w:cs="TH SarabunPSK" w:hint="cs"/>
          <w:cs/>
        </w:rPr>
        <w:t>.................................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วันที่.....................................................................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b/>
          <w:bCs/>
        </w:rPr>
        <w:tab/>
      </w:r>
      <w:r>
        <w:rPr>
          <w:rFonts w:ascii="TH SarabunIT๙" w:hAnsi="TH SarabunIT๙" w:cs="TH SarabunIT๙" w:hint="cs"/>
          <w:b/>
          <w:bCs/>
          <w:cs/>
        </w:rPr>
        <w:t>4.2 ผลการประเมินของผู้ประเมิน</w:t>
      </w: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ดีเด่น</w:t>
      </w:r>
      <w:r>
        <w:rPr>
          <w:rFonts w:ascii="TH SarabunIT๙" w:hAnsi="TH SarabunIT๙" w:cs="TH SarabunIT๙" w:hint="cs"/>
          <w:cs/>
        </w:rPr>
        <w:tab/>
      </w:r>
      <w:r w:rsidRPr="00CC0145">
        <w:rPr>
          <w:rFonts w:ascii="TH SarabunIT๙" w:hAnsi="TH SarabunIT๙" w:cs="TH SarabunIT๙" w:hint="cs"/>
          <w:cs/>
        </w:rPr>
        <w:t>(ร้อยละ</w:t>
      </w:r>
      <w:r w:rsidRPr="00CC0145">
        <w:rPr>
          <w:rFonts w:ascii="TH SarabunIT๙" w:hAnsi="TH SarabunIT๙" w:cs="TH SarabunIT๙"/>
        </w:rPr>
        <w:t xml:space="preserve"> 90.00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>
        <w:rPr>
          <w:rFonts w:ascii="TH SarabunIT๙" w:hAnsi="TH SarabunIT๙" w:cs="TH SarabunIT๙" w:hint="cs"/>
          <w:cs/>
        </w:rPr>
        <w:t>ขึ้นไป)</w:t>
      </w: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ดีมาก</w:t>
      </w:r>
      <w:r>
        <w:rPr>
          <w:rFonts w:ascii="TH SarabunIT๙" w:hAnsi="TH SarabunIT๙" w:cs="TH SarabunIT๙" w:hint="cs"/>
          <w:cs/>
        </w:rPr>
        <w:tab/>
      </w:r>
      <w:r w:rsidRPr="00CC0145">
        <w:rPr>
          <w:rFonts w:ascii="TH SarabunIT๙" w:hAnsi="TH SarabunIT๙" w:cs="TH SarabunIT๙" w:hint="cs"/>
          <w:cs/>
        </w:rPr>
        <w:t>(ร้อยละ</w:t>
      </w:r>
      <w:r>
        <w:rPr>
          <w:rFonts w:ascii="TH SarabunIT๙" w:hAnsi="TH SarabunIT๙" w:cs="TH SarabunIT๙"/>
        </w:rPr>
        <w:t xml:space="preserve"> 80</w:t>
      </w:r>
      <w:r w:rsidRPr="00CC0145">
        <w:rPr>
          <w:rFonts w:ascii="TH SarabunIT๙" w:hAnsi="TH SarabunIT๙" w:cs="TH SarabunIT๙"/>
        </w:rPr>
        <w:t>.00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 w:rsidRPr="00CC0145">
        <w:rPr>
          <w:rFonts w:ascii="TH SarabunIT๙" w:hAnsi="TH SarabunIT๙" w:cs="TH SarabunIT๙"/>
          <w:b/>
          <w:bCs/>
          <w:cs/>
        </w:rPr>
        <w:t>–</w:t>
      </w:r>
      <w:r w:rsidRPr="00CC0145">
        <w:rPr>
          <w:rFonts w:ascii="TH SarabunIT๙" w:hAnsi="TH SarabunIT๙" w:cs="TH SarabunIT๙" w:hint="cs"/>
          <w:b/>
          <w:bCs/>
          <w:cs/>
        </w:rPr>
        <w:t xml:space="preserve"> </w:t>
      </w:r>
      <w:r w:rsidRPr="00CC0145">
        <w:rPr>
          <w:rFonts w:ascii="TH SarabunIT๙" w:hAnsi="TH SarabunIT๙" w:cs="TH SarabunIT๙" w:hint="cs"/>
          <w:cs/>
        </w:rPr>
        <w:t>89.99)</w:t>
      </w: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ดี</w:t>
      </w:r>
      <w:r>
        <w:rPr>
          <w:rFonts w:ascii="TH SarabunIT๙" w:hAnsi="TH SarabunIT๙" w:cs="TH SarabunIT๙" w:hint="cs"/>
          <w:cs/>
        </w:rPr>
        <w:tab/>
      </w:r>
      <w:r w:rsidRPr="00CC0145">
        <w:rPr>
          <w:rFonts w:ascii="TH SarabunIT๙" w:hAnsi="TH SarabunIT๙" w:cs="TH SarabunIT๙" w:hint="cs"/>
          <w:cs/>
        </w:rPr>
        <w:t>(ร้อยละ</w:t>
      </w:r>
      <w:r>
        <w:rPr>
          <w:rFonts w:ascii="TH SarabunIT๙" w:hAnsi="TH SarabunIT๙" w:cs="TH SarabunIT๙"/>
        </w:rPr>
        <w:t xml:space="preserve"> 70</w:t>
      </w:r>
      <w:r w:rsidRPr="00CC0145">
        <w:rPr>
          <w:rFonts w:ascii="TH SarabunIT๙" w:hAnsi="TH SarabunIT๙" w:cs="TH SarabunIT๙"/>
        </w:rPr>
        <w:t>.00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 w:rsidRPr="00CC0145">
        <w:rPr>
          <w:rFonts w:ascii="TH SarabunIT๙" w:hAnsi="TH SarabunIT๙" w:cs="TH SarabunIT๙"/>
          <w:b/>
          <w:bCs/>
          <w:cs/>
        </w:rPr>
        <w:t>–</w:t>
      </w:r>
      <w:r w:rsidRPr="00CC0145">
        <w:rPr>
          <w:rFonts w:ascii="TH SarabunIT๙" w:hAnsi="TH SarabunIT๙" w:cs="TH SarabunIT๙" w:hint="cs"/>
          <w:b/>
          <w:bCs/>
          <w:cs/>
        </w:rPr>
        <w:t xml:space="preserve"> </w:t>
      </w:r>
      <w:r>
        <w:rPr>
          <w:rFonts w:ascii="TH SarabunIT๙" w:hAnsi="TH SarabunIT๙" w:cs="TH SarabunIT๙" w:hint="cs"/>
          <w:cs/>
        </w:rPr>
        <w:t>7</w:t>
      </w:r>
      <w:r w:rsidRPr="00CC0145">
        <w:rPr>
          <w:rFonts w:ascii="TH SarabunIT๙" w:hAnsi="TH SarabunIT๙" w:cs="TH SarabunIT๙" w:hint="cs"/>
          <w:cs/>
        </w:rPr>
        <w:t>9.99)</w:t>
      </w: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พอใช้</w:t>
      </w:r>
      <w:r>
        <w:rPr>
          <w:rFonts w:ascii="TH SarabunIT๙" w:hAnsi="TH SarabunIT๙" w:cs="TH SarabunIT๙" w:hint="cs"/>
          <w:cs/>
        </w:rPr>
        <w:tab/>
      </w:r>
      <w:r w:rsidRPr="00CC0145">
        <w:rPr>
          <w:rFonts w:ascii="TH SarabunIT๙" w:hAnsi="TH SarabunIT๙" w:cs="TH SarabunIT๙" w:hint="cs"/>
          <w:cs/>
        </w:rPr>
        <w:t>(ร้อยละ</w:t>
      </w:r>
      <w:r>
        <w:rPr>
          <w:rFonts w:ascii="TH SarabunIT๙" w:hAnsi="TH SarabunIT๙" w:cs="TH SarabunIT๙"/>
        </w:rPr>
        <w:t xml:space="preserve"> 60</w:t>
      </w:r>
      <w:r w:rsidRPr="00CC0145">
        <w:rPr>
          <w:rFonts w:ascii="TH SarabunIT๙" w:hAnsi="TH SarabunIT๙" w:cs="TH SarabunIT๙"/>
        </w:rPr>
        <w:t>.00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 w:rsidRPr="00CC0145">
        <w:rPr>
          <w:rFonts w:ascii="TH SarabunIT๙" w:hAnsi="TH SarabunIT๙" w:cs="TH SarabunIT๙"/>
          <w:b/>
          <w:bCs/>
          <w:cs/>
        </w:rPr>
        <w:t>–</w:t>
      </w:r>
      <w:r w:rsidRPr="00CC0145">
        <w:rPr>
          <w:rFonts w:ascii="TH SarabunIT๙" w:hAnsi="TH SarabunIT๙" w:cs="TH SarabunIT๙" w:hint="cs"/>
          <w:b/>
          <w:bCs/>
          <w:cs/>
        </w:rPr>
        <w:t xml:space="preserve"> </w:t>
      </w:r>
      <w:r>
        <w:rPr>
          <w:rFonts w:ascii="TH SarabunIT๙" w:hAnsi="TH SarabunIT๙" w:cs="TH SarabunIT๙" w:hint="cs"/>
          <w:cs/>
        </w:rPr>
        <w:t>6</w:t>
      </w:r>
      <w:r w:rsidRPr="00CC0145">
        <w:rPr>
          <w:rFonts w:ascii="TH SarabunIT๙" w:hAnsi="TH SarabunIT๙" w:cs="TH SarabunIT๙" w:hint="cs"/>
          <w:cs/>
        </w:rPr>
        <w:t>9.99)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ปรับปรุง  </w:t>
      </w:r>
      <w:r w:rsidRPr="00CC0145">
        <w:rPr>
          <w:rFonts w:ascii="TH SarabunIT๙" w:hAnsi="TH SarabunIT๙" w:cs="TH SarabunIT๙" w:hint="cs"/>
          <w:cs/>
        </w:rPr>
        <w:t>(ร้อยละ</w:t>
      </w:r>
      <w:r>
        <w:rPr>
          <w:rFonts w:ascii="TH SarabunIT๙" w:hAnsi="TH SarabunIT๙" w:cs="TH SarabunIT๙"/>
        </w:rPr>
        <w:t xml:space="preserve"> 59</w:t>
      </w:r>
      <w:r w:rsidRPr="00CC0145">
        <w:rPr>
          <w:rFonts w:ascii="TH SarabunIT๙" w:hAnsi="TH SarabunIT๙" w:cs="TH SarabunIT๙"/>
        </w:rPr>
        <w:t>.</w:t>
      </w:r>
      <w:r w:rsidRPr="006A1658">
        <w:rPr>
          <w:rFonts w:ascii="TH SarabunIT๙" w:hAnsi="TH SarabunIT๙" w:cs="TH SarabunIT๙"/>
        </w:rPr>
        <w:t>99</w:t>
      </w:r>
      <w:r w:rsidRPr="006A1658">
        <w:rPr>
          <w:rFonts w:ascii="TH SarabunIT๙" w:hAnsi="TH SarabunIT๙" w:cs="TH SarabunIT๙" w:hint="cs"/>
          <w:cs/>
        </w:rPr>
        <w:t xml:space="preserve"> ลงมา</w:t>
      </w:r>
      <w:r w:rsidRPr="00CC0145">
        <w:rPr>
          <w:rFonts w:ascii="TH SarabunIT๙" w:hAnsi="TH SarabunIT๙" w:cs="TH SarabunIT๙" w:hint="cs"/>
          <w:cs/>
        </w:rPr>
        <w:t>)</w:t>
      </w: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b/>
          <w:bCs/>
          <w:cs/>
        </w:rPr>
        <w:t>ความเห็นของผู้บังคับบัญชา</w:t>
      </w:r>
    </w:p>
    <w:p w:rsidR="00086335" w:rsidRPr="006A1658" w:rsidRDefault="00086335" w:rsidP="00086335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b/>
          <w:bCs/>
          <w:cs/>
        </w:rPr>
        <w:tab/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086335" w:rsidRDefault="00086335" w:rsidP="00086335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</w:p>
    <w:p w:rsidR="00086335" w:rsidRDefault="00086335" w:rsidP="00086335">
      <w:pPr>
        <w:spacing w:line="168" w:lineRule="auto"/>
        <w:rPr>
          <w:rFonts w:ascii="TH SarabunPSK" w:hAnsi="TH SarabunPSK" w:cs="TH SarabunPSK"/>
          <w:b/>
          <w:bCs/>
        </w:rPr>
      </w:pPr>
    </w:p>
    <w:p w:rsidR="00086335" w:rsidRDefault="00086335" w:rsidP="00086335">
      <w:pPr>
        <w:spacing w:line="168" w:lineRule="auto"/>
        <w:jc w:val="right"/>
        <w:rPr>
          <w:rFonts w:ascii="TH SarabunPSK" w:hAnsi="TH SarabunPSK" w:cs="TH SarabunPSK"/>
          <w:b/>
          <w:bCs/>
        </w:rPr>
      </w:pPr>
    </w:p>
    <w:p w:rsidR="00086335" w:rsidRDefault="00086335" w:rsidP="0008633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(ลงชื่อ)..........................................................ผู้ประเมิน</w:t>
      </w:r>
    </w:p>
    <w:p w:rsidR="00086335" w:rsidRPr="005B4214" w:rsidRDefault="00086335" w:rsidP="00086335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0F490B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>(.</w:t>
      </w:r>
      <w:r w:rsidR="000F490B">
        <w:rPr>
          <w:rFonts w:ascii="TH SarabunPSK" w:hAnsi="TH SarabunPSK" w:cs="TH SarabunPSK" w:hint="cs"/>
          <w:cs/>
        </w:rPr>
        <w:t>..</w:t>
      </w:r>
      <w:r>
        <w:rPr>
          <w:rFonts w:ascii="TH SarabunPSK" w:hAnsi="TH SarabunPSK" w:cs="TH SarabunPSK" w:hint="cs"/>
          <w:cs/>
        </w:rPr>
        <w:t>.</w:t>
      </w:r>
      <w:r w:rsidR="000F490B">
        <w:rPr>
          <w:rFonts w:ascii="TH SarabunPSK" w:hAnsi="TH SarabunPSK" w:cs="TH SarabunPSK" w:hint="cs"/>
          <w:cs/>
        </w:rPr>
        <w:t>นาย</w:t>
      </w:r>
      <w:proofErr w:type="spellStart"/>
      <w:r w:rsidR="000F490B">
        <w:rPr>
          <w:rFonts w:ascii="TH SarabunPSK" w:hAnsi="TH SarabunPSK" w:cs="TH SarabunPSK" w:hint="cs"/>
          <w:cs/>
        </w:rPr>
        <w:t>ชนาธิป</w:t>
      </w:r>
      <w:proofErr w:type="spellEnd"/>
      <w:r w:rsidR="000F490B">
        <w:rPr>
          <w:rFonts w:ascii="TH SarabunPSK" w:hAnsi="TH SarabunPSK" w:cs="TH SarabunPSK" w:hint="cs"/>
          <w:cs/>
        </w:rPr>
        <w:t xml:space="preserve">  ขวัญมา</w:t>
      </w:r>
      <w:r>
        <w:rPr>
          <w:rFonts w:ascii="TH SarabunPSK" w:hAnsi="TH SarabunPSK" w:cs="TH SarabunPSK" w:hint="cs"/>
          <w:cs/>
        </w:rPr>
        <w:t>.</w:t>
      </w:r>
      <w:r w:rsidR="000F490B">
        <w:rPr>
          <w:rFonts w:ascii="TH SarabunPSK" w:hAnsi="TH SarabunPSK" w:cs="TH SarabunPSK" w:hint="cs"/>
          <w:cs/>
        </w:rPr>
        <w:t>..</w:t>
      </w:r>
      <w:r>
        <w:rPr>
          <w:rFonts w:ascii="TH SarabunPSK" w:hAnsi="TH SarabunPSK" w:cs="TH SarabunPSK" w:hint="cs"/>
          <w:cs/>
        </w:rPr>
        <w:t>..)</w:t>
      </w:r>
    </w:p>
    <w:p w:rsidR="00086335" w:rsidRDefault="000F490B" w:rsidP="00086335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       </w:t>
      </w:r>
      <w:r w:rsidR="00086335">
        <w:rPr>
          <w:rFonts w:ascii="TH SarabunPSK" w:hAnsi="TH SarabunPSK" w:cs="TH SarabunPSK" w:hint="cs"/>
          <w:cs/>
        </w:rPr>
        <w:t>ตำแหน่ง</w:t>
      </w:r>
      <w:r>
        <w:rPr>
          <w:rFonts w:ascii="TH SarabunPSK" w:hAnsi="TH SarabunPSK" w:cs="TH SarabunPSK" w:hint="cs"/>
          <w:cs/>
        </w:rPr>
        <w:t xml:space="preserve"> ผู้อำนวยการกองส่งเสริมการเกษตร </w:t>
      </w:r>
      <w:r w:rsidR="003338FE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รักษาราชการแทน</w:t>
      </w:r>
    </w:p>
    <w:p w:rsidR="000F490B" w:rsidRDefault="000F490B" w:rsidP="00086335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 xml:space="preserve">                                                   </w:t>
      </w:r>
      <w:r w:rsidR="00DB0067">
        <w:rPr>
          <w:rFonts w:ascii="TH SarabunPSK" w:hAnsi="TH SarabunPSK" w:cs="TH SarabunPSK" w:hint="cs"/>
          <w:cs/>
        </w:rPr>
        <w:t xml:space="preserve">    </w:t>
      </w:r>
      <w:r>
        <w:rPr>
          <w:rFonts w:ascii="TH SarabunPSK" w:hAnsi="TH SarabunPSK" w:cs="TH SarabunPSK" w:hint="cs"/>
          <w:cs/>
        </w:rPr>
        <w:t xml:space="preserve">  ผู้อำนวยการกองการศึกษา ศาสนาและวัฒนธรรม</w:t>
      </w:r>
    </w:p>
    <w:p w:rsidR="00086335" w:rsidRDefault="00086335" w:rsidP="00086335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DB0067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วันที่.....................................................................</w:t>
      </w: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Pr="005E25A0" w:rsidRDefault="00086335" w:rsidP="00086335">
      <w:pPr>
        <w:spacing w:line="276" w:lineRule="auto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5456555</wp:posOffset>
                </wp:positionH>
                <wp:positionV relativeFrom="paragraph">
                  <wp:posOffset>-60325</wp:posOffset>
                </wp:positionV>
                <wp:extent cx="763270" cy="334010"/>
                <wp:effectExtent l="0" t="0" r="3175" b="127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944" w:rsidRPr="008F238D" w:rsidRDefault="00263944" w:rsidP="00086335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u w:val="single"/>
                              </w:rPr>
                            </w:pP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>ตอนท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ี่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u w:val="single"/>
                                <w:cs/>
                              </w:rPr>
                              <w:t>5</w:t>
                            </w: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  </w:t>
                            </w:r>
                          </w:p>
                          <w:p w:rsidR="00263944" w:rsidRDefault="00263944" w:rsidP="000863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429.65pt;margin-top:-4.75pt;width:60.1pt;height:2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3rHhAIAABU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" stroked="f">
                <v:textbox>
                  <w:txbxContent>
                    <w:p w:rsidR="00086335" w:rsidRPr="008F238D" w:rsidRDefault="00086335" w:rsidP="00086335">
                      <w:pPr>
                        <w:jc w:val="right"/>
                        <w:rPr>
                          <w:rFonts w:ascii="TH SarabunPSK" w:hAnsi="TH SarabunPSK" w:cs="TH SarabunPSK" w:hint="cs"/>
                          <w:b/>
                          <w:bCs/>
                          <w:u w:val="single"/>
                        </w:rPr>
                      </w:pP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>ตอนท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ี่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u w:val="single"/>
                          <w:cs/>
                        </w:rPr>
                        <w:t>5</w:t>
                      </w: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  </w:t>
                      </w:r>
                    </w:p>
                    <w:p w:rsidR="00086335" w:rsidRDefault="00086335" w:rsidP="00086335"/>
                  </w:txbxContent>
                </v:textbox>
              </v:shape>
            </w:pict>
          </mc:Fallback>
        </mc:AlternateContent>
      </w:r>
      <w:r w:rsidR="0021689B">
        <w:rPr>
          <w:rFonts w:ascii="TH SarabunIT๙" w:hAnsi="TH SarabunIT๙" w:cs="TH SarabunIT๙"/>
        </w:rPr>
        <w:t>-4</w:t>
      </w:r>
      <w:r w:rsidRPr="00122FD3">
        <w:rPr>
          <w:rFonts w:ascii="TH SarabunIT๙" w:hAnsi="TH SarabunIT๙" w:cs="TH SarabunIT๙"/>
        </w:rPr>
        <w:t>-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 </w:t>
      </w:r>
      <w:r>
        <w:rPr>
          <w:rFonts w:ascii="TH SarabunIT๙" w:hAnsi="TH SarabunIT๙" w:cs="TH SarabunIT๙"/>
          <w:b/>
          <w:bCs/>
        </w:rPr>
        <w:t xml:space="preserve">5 </w:t>
      </w:r>
      <w:r>
        <w:rPr>
          <w:rFonts w:ascii="TH SarabunIT๙" w:hAnsi="TH SarabunIT๙" w:cs="TH SarabunIT๙" w:hint="cs"/>
          <w:b/>
          <w:bCs/>
          <w:cs/>
        </w:rPr>
        <w:t xml:space="preserve"> การรับทราบผลการประเมิน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8"/>
      </w:tblGrid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ผู้รับการประเมิน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ได้รับทราบผลการประเมินและความเห็นของผู้บังคับบัญชา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</w:p>
          <w:p w:rsidR="00086335" w:rsidRPr="00864B3E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(ลงชื่อ).............................................................</w:t>
            </w:r>
            <w:r>
              <w:rPr>
                <w:rFonts w:ascii="TH SarabunPSK" w:hAnsi="TH SarabunPSK" w:cs="TH SarabunPSK" w:hint="cs"/>
                <w:cs/>
              </w:rPr>
              <w:t>ผู้รับการประเมิน</w:t>
            </w:r>
          </w:p>
          <w:p w:rsidR="00086335" w:rsidRPr="00864B3E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(...</w:t>
            </w:r>
            <w:r w:rsidR="00074C4A">
              <w:rPr>
                <w:rFonts w:ascii="TH SarabunPSK" w:hAnsi="TH SarabunPSK" w:cs="TH SarabunPSK" w:hint="cs"/>
                <w:cs/>
              </w:rPr>
              <w:t>นาง</w:t>
            </w:r>
            <w:r w:rsidR="00BA1FAE">
              <w:rPr>
                <w:rFonts w:ascii="TH SarabunPSK" w:hAnsi="TH SarabunPSK" w:cs="TH SarabunPSK" w:hint="cs"/>
                <w:cs/>
              </w:rPr>
              <w:t>จันทร์เพ็ญ  โคนชัยภูมิ</w:t>
            </w:r>
            <w:r w:rsidRPr="00864B3E">
              <w:rPr>
                <w:rFonts w:ascii="TH SarabunPSK" w:hAnsi="TH SarabunPSK" w:cs="TH SarabunPSK" w:hint="cs"/>
                <w:cs/>
              </w:rPr>
              <w:t>....)</w:t>
            </w:r>
          </w:p>
          <w:p w:rsidR="00086335" w:rsidRPr="00864B3E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ตำแหน่ง....................</w:t>
            </w:r>
            <w:r w:rsidR="00074C4A">
              <w:rPr>
                <w:rFonts w:ascii="TH SarabunPSK" w:hAnsi="TH SarabunPSK" w:cs="TH SarabunPSK" w:hint="cs"/>
                <w:cs/>
              </w:rPr>
              <w:t>ครู</w:t>
            </w:r>
            <w:r w:rsidRPr="00864B3E">
              <w:rPr>
                <w:rFonts w:ascii="TH SarabunPSK" w:hAnsi="TH SarabunPSK" w:cs="TH SarabunPSK" w:hint="cs"/>
                <w:cs/>
              </w:rPr>
              <w:t>...................................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วันที่.................................................................</w:t>
            </w:r>
          </w:p>
        </w:tc>
      </w:tr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ผู้ประเมิน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ได้แจ้งผลการประเมินและผู้รับการประเมินได้ลงนามรับทราบ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ได้แจ้งผลการประเมินเมื่อวันที่..........</w:t>
            </w:r>
            <w:r>
              <w:rPr>
                <w:rFonts w:ascii="TH SarabunIT๙" w:hAnsi="TH SarabunIT๙" w:cs="TH SarabunIT๙" w:hint="cs"/>
                <w:cs/>
              </w:rPr>
              <w:t>เดือน</w:t>
            </w:r>
            <w:r w:rsidRPr="00864B3E">
              <w:rPr>
                <w:rFonts w:ascii="TH SarabunIT๙" w:hAnsi="TH SarabunIT๙" w:cs="TH SarabunIT๙" w:hint="cs"/>
                <w:cs/>
              </w:rPr>
              <w:t>........................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พ.ศ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>..........</w:t>
            </w:r>
            <w:r w:rsidRPr="00864B3E">
              <w:rPr>
                <w:rFonts w:ascii="TH SarabunIT๙" w:hAnsi="TH SarabunIT๙" w:cs="TH SarabunIT๙" w:hint="cs"/>
                <w:cs/>
              </w:rPr>
              <w:t>.......แล้ว</w:t>
            </w:r>
          </w:p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  <w:t xml:space="preserve">      </w:t>
            </w:r>
            <w:r w:rsidRPr="00864B3E">
              <w:rPr>
                <w:rFonts w:ascii="TH SarabunIT๙" w:hAnsi="TH SarabunIT๙" w:cs="TH SarabunIT๙" w:hint="cs"/>
                <w:cs/>
              </w:rPr>
              <w:t>แต่ผู้รับการประเมินไม่ลงนามรับทราบ</w:t>
            </w:r>
          </w:p>
          <w:p w:rsidR="00086335" w:rsidRDefault="00086335" w:rsidP="00A14471">
            <w:pPr>
              <w:rPr>
                <w:rFonts w:ascii="TH SarabunPSK" w:hAnsi="TH SarabunPSK" w:cs="TH SarabunPSK"/>
              </w:rPr>
            </w:pP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>(ลงชื่อ)..........................................................ผู้ประเมิน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(..</w:t>
            </w:r>
            <w:r w:rsidR="00DB0067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="00E44A71">
              <w:rPr>
                <w:rFonts w:ascii="TH SarabunPSK" w:hAnsi="TH SarabunPSK" w:cs="TH SarabunPSK" w:hint="cs"/>
                <w:cs/>
              </w:rPr>
              <w:t>นาย</w:t>
            </w:r>
            <w:proofErr w:type="spellStart"/>
            <w:r w:rsidR="00E44A71">
              <w:rPr>
                <w:rFonts w:ascii="TH SarabunPSK" w:hAnsi="TH SarabunPSK" w:cs="TH SarabunPSK" w:hint="cs"/>
                <w:cs/>
              </w:rPr>
              <w:t>ชนาธิป</w:t>
            </w:r>
            <w:proofErr w:type="spellEnd"/>
            <w:r w:rsidR="00E44A71">
              <w:rPr>
                <w:rFonts w:ascii="TH SarabunPSK" w:hAnsi="TH SarabunPSK" w:cs="TH SarabunPSK" w:hint="cs"/>
                <w:cs/>
              </w:rPr>
              <w:t xml:space="preserve">  ขวัญมา</w:t>
            </w:r>
            <w:r w:rsidR="00DB0067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...)</w:t>
            </w:r>
          </w:p>
          <w:p w:rsidR="00E44A71" w:rsidRDefault="00E44A71" w:rsidP="00E44A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      </w:t>
            </w:r>
            <w:r w:rsidR="00086335">
              <w:rPr>
                <w:rFonts w:ascii="TH SarabunPSK" w:hAnsi="TH SarabunPSK" w:cs="TH SarabunPSK" w:hint="cs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 xml:space="preserve"> ผู้อำนวยการกองส่งเสริมการเกษตร </w:t>
            </w:r>
            <w:r w:rsidR="00D32B42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รักษาราชการแทน</w:t>
            </w:r>
          </w:p>
          <w:p w:rsidR="00086335" w:rsidRDefault="00E44A71" w:rsidP="00A1447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                                           ผู้อำนวยการกองการศึกษา ศาสนาและวัฒนธรรม</w:t>
            </w:r>
          </w:p>
          <w:p w:rsidR="00086335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sz w:val="40"/>
                <w:szCs w:val="40"/>
                <w:cs/>
              </w:rPr>
            </w:pPr>
            <w:r>
              <w:rPr>
                <w:rFonts w:ascii="TH SarabunIT๙" w:hAnsi="TH SarabunIT๙" w:cs="TH SarabunIT๙" w:hint="cs"/>
                <w:sz w:val="40"/>
                <w:szCs w:val="40"/>
                <w:cs/>
              </w:rPr>
              <w:t xml:space="preserve">    </w:t>
            </w:r>
          </w:p>
          <w:p w:rsidR="00086335" w:rsidRPr="00864B3E" w:rsidRDefault="00086335" w:rsidP="00A14471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(ลงชื่อ).......................................................พยาน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            (....................................................)</w:t>
            </w:r>
          </w:p>
          <w:p w:rsidR="00086335" w:rsidRDefault="00086335" w:rsidP="00A1447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 ตำแหน่ง..............................................................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</w:tc>
      </w:tr>
    </w:tbl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  <w:r>
        <w:rPr>
          <w:rFonts w:ascii="TH SarabunIT๙" w:hAnsi="TH SarabunIT๙" w:cs="TH SarabunIT๙"/>
          <w:b/>
          <w:bCs/>
        </w:rPr>
        <w:tab/>
      </w: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D32B42" w:rsidRDefault="00D32B42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D32B42" w:rsidRDefault="00D32B42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D32B42" w:rsidRDefault="00D32B42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D32B42" w:rsidRDefault="00D32B42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E40E64" w:rsidRDefault="00E40E64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5C50DF" w:rsidRDefault="005C50DF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  <w:r>
        <w:rPr>
          <w:rFonts w:ascii="TH SarabunIT๙" w:hAnsi="TH SarabunIT๙" w:cs="TH SarabunIT๙"/>
          <w:b/>
          <w:bCs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7423CA" wp14:editId="118DF266">
                <wp:simplePos x="0" y="0"/>
                <wp:positionH relativeFrom="column">
                  <wp:posOffset>5537835</wp:posOffset>
                </wp:positionH>
                <wp:positionV relativeFrom="paragraph">
                  <wp:posOffset>-153035</wp:posOffset>
                </wp:positionV>
                <wp:extent cx="763270" cy="334010"/>
                <wp:effectExtent l="635" t="3175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944" w:rsidRPr="008F238D" w:rsidRDefault="00263944" w:rsidP="00086335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u w:val="single"/>
                              </w:rPr>
                            </w:pP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>ตอนท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ี่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u w:val="single"/>
                                <w:cs/>
                              </w:rPr>
                              <w:t>6</w:t>
                            </w: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 </w:t>
                            </w:r>
                          </w:p>
                          <w:p w:rsidR="00263944" w:rsidRDefault="00263944" w:rsidP="000863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436.05pt;margin-top:-12.05pt;width:60.1pt;height:2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" stroked="f">
                <v:textbox>
                  <w:txbxContent>
                    <w:p w:rsidR="00086335" w:rsidRPr="008F238D" w:rsidRDefault="00086335" w:rsidP="00086335">
                      <w:pPr>
                        <w:jc w:val="right"/>
                        <w:rPr>
                          <w:rFonts w:ascii="TH SarabunPSK" w:hAnsi="TH SarabunPSK" w:cs="TH SarabunPSK" w:hint="cs"/>
                          <w:b/>
                          <w:bCs/>
                          <w:u w:val="single"/>
                        </w:rPr>
                      </w:pP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>ตอนท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ี่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u w:val="single"/>
                          <w:cs/>
                        </w:rPr>
                        <w:t>6</w:t>
                      </w: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 </w:t>
                      </w:r>
                    </w:p>
                    <w:p w:rsidR="00086335" w:rsidRDefault="00086335" w:rsidP="00086335"/>
                  </w:txbxContent>
                </v:textbox>
              </v:shape>
            </w:pict>
          </mc:Fallback>
        </mc:AlternateContent>
      </w: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21689B" w:rsidP="00086335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- 5</w:t>
      </w:r>
      <w:r w:rsidR="00086335">
        <w:rPr>
          <w:rFonts w:ascii="TH SarabunIT๙" w:hAnsi="TH SarabunIT๙" w:cs="TH SarabunIT๙" w:hint="cs"/>
          <w:cs/>
        </w:rPr>
        <w:t xml:space="preserve"> -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  <w:cs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</w:t>
      </w:r>
      <w:r>
        <w:rPr>
          <w:rFonts w:ascii="TH SarabunIT๙" w:hAnsi="TH SarabunIT๙" w:cs="TH SarabunIT๙"/>
          <w:b/>
          <w:bCs/>
        </w:rPr>
        <w:t xml:space="preserve">6  </w:t>
      </w:r>
      <w:r>
        <w:rPr>
          <w:rFonts w:ascii="TH SarabunIT๙" w:hAnsi="TH SarabunIT๙" w:cs="TH SarabunIT๙" w:hint="cs"/>
          <w:b/>
          <w:bCs/>
          <w:cs/>
        </w:rPr>
        <w:t xml:space="preserve"> ความเห็น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8"/>
      </w:tblGrid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6.1 ความเห็นของ</w:t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ผู้บังคับบัญชา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เหนือขึ้นไป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เห็นด้วยกับผลการประเมินข้างต้น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มีความเห็นต่างจากการประเมินข้างต้น  ดังนี้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 w:hint="cs"/>
                <w:cs/>
              </w:rPr>
              <w:t xml:space="preserve">                 ...................................................................................................................................................</w:t>
            </w:r>
          </w:p>
          <w:p w:rsidR="00086335" w:rsidRPr="007566E5" w:rsidRDefault="00086335" w:rsidP="00A14471">
            <w:pPr>
              <w:rPr>
                <w:rFonts w:ascii="TH SarabunIT๙" w:hAnsi="TH SarabunIT๙" w:cs="TH SarabunIT๙"/>
                <w:sz w:val="16"/>
                <w:szCs w:val="16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</w:p>
          <w:p w:rsidR="00086335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>(ลงชื่อ)..........................................................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(........</w:t>
            </w:r>
            <w:r w:rsidR="00DB0067">
              <w:rPr>
                <w:rFonts w:ascii="TH SarabunPSK" w:hAnsi="TH SarabunPSK" w:cs="TH SarabunPSK" w:hint="cs"/>
                <w:cs/>
              </w:rPr>
              <w:t xml:space="preserve">นายแสง </w:t>
            </w:r>
            <w:r w:rsidR="00337C11">
              <w:rPr>
                <w:rFonts w:ascii="TH SarabunPSK" w:hAnsi="TH SarabunPSK" w:cs="TH SarabunPSK" w:hint="cs"/>
                <w:cs/>
              </w:rPr>
              <w:t>ชุ่มฉิมพลี</w:t>
            </w:r>
            <w:r>
              <w:rPr>
                <w:rFonts w:ascii="TH SarabunPSK" w:hAnsi="TH SarabunPSK" w:cs="TH SarabunPSK" w:hint="cs"/>
                <w:cs/>
              </w:rPr>
              <w:t>..........)</w:t>
            </w:r>
          </w:p>
          <w:p w:rsidR="00086335" w:rsidRDefault="00086335" w:rsidP="00A1447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</w:t>
            </w:r>
            <w:r w:rsidR="00EF1C69">
              <w:rPr>
                <w:rFonts w:ascii="TH SarabunPSK" w:hAnsi="TH SarabunPSK" w:cs="TH SarabunPSK" w:hint="cs"/>
                <w:cs/>
              </w:rPr>
              <w:t xml:space="preserve"> </w:t>
            </w:r>
            <w:r w:rsidR="00337C11">
              <w:rPr>
                <w:rFonts w:ascii="TH SarabunPSK" w:hAnsi="TH SarabunPSK" w:cs="TH SarabunPSK" w:hint="cs"/>
                <w:cs/>
              </w:rPr>
              <w:t xml:space="preserve"> ตำแหน่ง..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="00337C11">
              <w:rPr>
                <w:rFonts w:ascii="TH SarabunPSK" w:hAnsi="TH SarabunPSK" w:cs="TH SarabunPSK" w:hint="cs"/>
                <w:cs/>
              </w:rPr>
              <w:t>ปลัดองค์การบริหารส่วนตำบลถ้ำวัวแดง...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</w:p>
          <w:p w:rsidR="00086335" w:rsidRPr="00864B3E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</w:tc>
      </w:tr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6.2 ความเห็นของคณะกรรมการกลั่นกรองฯ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เห็นด้วยกับผลการประเมินข้างต้น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มีความเห็นต่างจากการประเมินข้างต้น  ดังนี้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 w:hint="cs"/>
                <w:cs/>
              </w:rPr>
              <w:t xml:space="preserve">                 ...................................................................................................................................................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                 </w:t>
            </w:r>
            <w:r>
              <w:rPr>
                <w:rFonts w:ascii="TH SarabunIT๙" w:hAnsi="TH SarabunIT๙" w:cs="TH SarabunIT๙" w:hint="cs"/>
                <w:cs/>
              </w:rPr>
              <w:t>คะแนนที่ควรได้ร้อยละ...........................</w:t>
            </w:r>
          </w:p>
          <w:p w:rsidR="00086335" w:rsidRPr="007566E5" w:rsidRDefault="00086335" w:rsidP="00A14471">
            <w:pPr>
              <w:rPr>
                <w:rFonts w:ascii="TH SarabunIT๙" w:hAnsi="TH SarabunIT๙" w:cs="TH SarabunIT๙"/>
                <w:sz w:val="16"/>
                <w:szCs w:val="16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</w:p>
          <w:p w:rsidR="00086335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>(ลงชื่อ)..........................................................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(......</w:t>
            </w:r>
            <w:r w:rsidR="00DB0067">
              <w:rPr>
                <w:rFonts w:ascii="TH SarabunPSK" w:hAnsi="TH SarabunPSK" w:cs="TH SarabunPSK" w:hint="cs"/>
                <w:cs/>
              </w:rPr>
              <w:t>นายแสง</w:t>
            </w:r>
            <w:r w:rsidR="00EF1C69">
              <w:rPr>
                <w:rFonts w:ascii="TH SarabunPSK" w:hAnsi="TH SarabunPSK" w:cs="TH SarabunPSK" w:hint="cs"/>
                <w:cs/>
              </w:rPr>
              <w:t xml:space="preserve"> ชุ่มฉิมพลี</w:t>
            </w:r>
            <w:r>
              <w:rPr>
                <w:rFonts w:ascii="TH SarabunPSK" w:hAnsi="TH SarabunPSK" w:cs="TH SarabunPSK" w:hint="cs"/>
                <w:cs/>
              </w:rPr>
              <w:t>..........)</w:t>
            </w:r>
          </w:p>
          <w:p w:rsidR="00086335" w:rsidRDefault="00086335" w:rsidP="00A1447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 ตำแหน่ง</w:t>
            </w:r>
            <w:r w:rsidR="00FC3C2A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ประธานคณะกรรมการกลั่นกรองฯ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</w:tc>
      </w:tr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6.3 ความเห็นของนายกองค์กรปกครองส่วนท้องถิ่น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cs/>
              </w:rPr>
              <w:t>เห็นด้วยกับผลการประเมินของ</w:t>
            </w:r>
            <w:r>
              <w:rPr>
                <w:rFonts w:ascii="TH SarabunPSK" w:hAnsi="TH SarabunPSK" w:cs="TH SarabunPSK" w:hint="cs"/>
                <w:cs/>
              </w:rPr>
              <w:t>คณะกรรมการกลั่นกรองฯ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มีความเห็นต่างจากการประเมินข้างต้น  ดังนี้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 w:hint="cs"/>
                <w:cs/>
              </w:rPr>
              <w:t xml:space="preserve">                 ...................................................................................................................................................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                 </w:t>
            </w:r>
            <w:r>
              <w:rPr>
                <w:rFonts w:ascii="TH SarabunIT๙" w:hAnsi="TH SarabunIT๙" w:cs="TH SarabunIT๙" w:hint="cs"/>
                <w:cs/>
              </w:rPr>
              <w:t>คะแนนที่ควรได้ร้อยละ...........................</w:t>
            </w:r>
          </w:p>
          <w:p w:rsidR="00086335" w:rsidRPr="007566E5" w:rsidRDefault="00086335" w:rsidP="00A14471">
            <w:pPr>
              <w:rPr>
                <w:rFonts w:ascii="TH SarabunIT๙" w:hAnsi="TH SarabunIT๙" w:cs="TH SarabunIT๙"/>
                <w:sz w:val="16"/>
                <w:szCs w:val="16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</w:p>
          <w:p w:rsidR="00086335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>(ลงชื่อ)..........................................................</w:t>
            </w:r>
          </w:p>
          <w:p w:rsidR="00086335" w:rsidRPr="005B4214" w:rsidRDefault="0015451C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</w:t>
            </w:r>
            <w:r w:rsidR="00826B6F">
              <w:rPr>
                <w:rFonts w:ascii="TH SarabunPSK" w:hAnsi="TH SarabunPSK" w:cs="TH SarabunPSK" w:hint="cs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 xml:space="preserve">  (นายอาทิตย์ 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ศิ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>ริบุ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ตวงศ์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>)</w:t>
            </w:r>
          </w:p>
          <w:p w:rsidR="00074F65" w:rsidRPr="00B12527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</w:t>
            </w:r>
            <w:r w:rsidR="00A41F46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="0015451C">
              <w:rPr>
                <w:rFonts w:ascii="TH SarabunPSK" w:hAnsi="TH SarabunPSK" w:cs="TH SarabunPSK" w:hint="cs"/>
                <w:cs/>
              </w:rPr>
              <w:t xml:space="preserve"> </w:t>
            </w:r>
            <w:r w:rsidR="00074F65" w:rsidRPr="00B12527">
              <w:rPr>
                <w:rFonts w:ascii="TH SarabunPSK" w:hAnsi="TH SarabunPSK" w:cs="TH SarabunPSK" w:hint="cs"/>
                <w:cs/>
              </w:rPr>
              <w:t>นายกองค์การบริหารส่วนตำบลถ้ำวัวแดง</w:t>
            </w:r>
          </w:p>
          <w:p w:rsidR="00086335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</w:tc>
      </w:tr>
    </w:tbl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9E02BF" w:rsidRDefault="009E02BF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F05377" w:rsidRPr="00014DB0" w:rsidRDefault="00F05377" w:rsidP="00F0537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14DB0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ตัวชี้วัดและเกณฑ์การประเมินผลการปฏิบัติงาน</w:t>
      </w:r>
    </w:p>
    <w:p w:rsidR="00F05377" w:rsidRPr="00014DB0" w:rsidRDefault="00F05377" w:rsidP="00F0537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14DB0">
        <w:rPr>
          <w:rFonts w:ascii="TH SarabunPSK" w:hAnsi="TH SarabunPSK" w:cs="TH SarabunPSK" w:hint="cs"/>
          <w:b/>
          <w:bCs/>
          <w:sz w:val="36"/>
          <w:szCs w:val="36"/>
          <w:cs/>
        </w:rPr>
        <w:t>ของข้าราชการครูและบุคลากรทางการศึกษา</w:t>
      </w:r>
    </w:p>
    <w:p w:rsidR="00F05377" w:rsidRPr="00014DB0" w:rsidRDefault="00F05377" w:rsidP="00F0537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5377" w:rsidRPr="00014DB0" w:rsidRDefault="00F05377" w:rsidP="00F0537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14DB0">
        <w:rPr>
          <w:rFonts w:ascii="TH SarabunPSK" w:hAnsi="TH SarabunPSK" w:cs="TH SarabunPSK" w:hint="cs"/>
          <w:b/>
          <w:bCs/>
          <w:sz w:val="36"/>
          <w:szCs w:val="36"/>
          <w:cs/>
        </w:rPr>
        <w:t>ตอนที่ 1</w:t>
      </w:r>
    </w:p>
    <w:p w:rsidR="00F05377" w:rsidRPr="00014DB0" w:rsidRDefault="00F05377" w:rsidP="00F05377">
      <w:pPr>
        <w:jc w:val="center"/>
        <w:rPr>
          <w:rFonts w:ascii="TH SarabunPSK" w:hAnsi="TH SarabunPSK" w:cs="TH SarabunPSK"/>
          <w:b/>
          <w:bCs/>
        </w:rPr>
      </w:pPr>
      <w:r w:rsidRPr="00014DB0">
        <w:rPr>
          <w:rFonts w:ascii="TH SarabunPSK" w:hAnsi="TH SarabunPSK" w:cs="TH SarabunPSK" w:hint="cs"/>
          <w:b/>
          <w:bCs/>
          <w:cs/>
        </w:rPr>
        <w:t>การประเมินประสิทธิภาพและประสิทธิผลการปฏิบัติงาน</w:t>
      </w:r>
    </w:p>
    <w:p w:rsidR="00F05377" w:rsidRPr="00014DB0" w:rsidRDefault="00F05377" w:rsidP="00F05377">
      <w:pPr>
        <w:jc w:val="center"/>
        <w:rPr>
          <w:rFonts w:ascii="TH SarabunPSK" w:hAnsi="TH SarabunPSK" w:cs="TH SarabunPSK"/>
          <w:b/>
          <w:bCs/>
          <w:cs/>
        </w:rPr>
      </w:pPr>
      <w:r w:rsidRPr="00014DB0">
        <w:rPr>
          <w:rFonts w:ascii="TH SarabunPSK" w:hAnsi="TH SarabunPSK" w:cs="TH SarabunPSK" w:hint="cs"/>
          <w:b/>
          <w:bCs/>
          <w:cs/>
        </w:rPr>
        <w:t>(70 คะแนน)</w:t>
      </w:r>
    </w:p>
    <w:p w:rsidR="00F05377" w:rsidRDefault="00F05377" w:rsidP="00F05377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520"/>
      </w:tblGrid>
      <w:tr w:rsidR="00F05377" w:rsidRPr="004E7457" w:rsidTr="000A0DE4">
        <w:tc>
          <w:tcPr>
            <w:tcW w:w="2695" w:type="dxa"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F05377" w:rsidRPr="004E7457" w:rsidTr="000A0DE4">
        <w:tc>
          <w:tcPr>
            <w:tcW w:w="9355" w:type="dxa"/>
            <w:gridSpan w:val="3"/>
            <w:shd w:val="clear" w:color="auto" w:fill="E5B8B7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1.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ด้านการจัดการเรียนการสอน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45  คะแนน</w:t>
            </w:r>
          </w:p>
        </w:tc>
      </w:tr>
      <w:tr w:rsidR="00F05377" w:rsidRPr="004E7457" w:rsidTr="000A0DE4">
        <w:tc>
          <w:tcPr>
            <w:tcW w:w="2695" w:type="dxa"/>
            <w:vMerge w:val="restart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1.1 การสร้างหรือการพัฒนาหลักสูตร</w:t>
            </w: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มีการบันทึกผลการใช้หลักสูตร เพื่อนำผลไปปรับปรุงและพัฒนาหลักสูตร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เอกสารการวิเคราะห์มาตรฐานการเรียนรู้ และตัวชี้วัด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รายวิชาที่สอน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หน่วยการเรียนรู้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หลักฐานการประเมินผลการใช้หลักสูตร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5. หลักฐานอื่นๆ เพิ่มเติมที่เกี่ยวข้อง</w:t>
            </w:r>
          </w:p>
        </w:tc>
      </w:tr>
      <w:tr w:rsidR="00F05377" w:rsidRPr="004E745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มีการนำไปใช้กับผู้เรียนและบริบทของสถานศึกษาได้เหมาะสม</w:t>
            </w:r>
          </w:p>
        </w:tc>
        <w:tc>
          <w:tcPr>
            <w:tcW w:w="2520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05377" w:rsidRPr="004E745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3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มีหน่วยการเรียนรู้ โดยครอบคลุมเนื้อหาของหลักสูตร</w:t>
            </w:r>
          </w:p>
        </w:tc>
        <w:tc>
          <w:tcPr>
            <w:tcW w:w="2520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05377" w:rsidRPr="004E745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2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มีการทำมาตรฐานรายวิชาหรือคำอธิบายรายวิชา</w:t>
            </w:r>
          </w:p>
        </w:tc>
        <w:tc>
          <w:tcPr>
            <w:tcW w:w="2520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05377" w:rsidRPr="004E745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1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มีการวิเคราะห์หลักสูตร มาตรฐานการเรียนรู้และตัวชี้วัด</w:t>
            </w:r>
          </w:p>
        </w:tc>
        <w:tc>
          <w:tcPr>
            <w:tcW w:w="2520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05377" w:rsidRPr="004E7457" w:rsidTr="000A0DE4">
        <w:tc>
          <w:tcPr>
            <w:tcW w:w="2695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1.2 การจัดการเรียนรู้</w:t>
            </w: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520" w:type="dxa"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05377" w:rsidRPr="004E7457" w:rsidTr="000A0DE4">
        <w:tc>
          <w:tcPr>
            <w:tcW w:w="2695" w:type="dxa"/>
            <w:vMerge w:val="restart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1.2.1</w:t>
            </w:r>
            <w:r w:rsidRPr="004D1EA7">
              <w:rPr>
                <w:rFonts w:ascii="TH SarabunPSK" w:hAnsi="TH SarabunPSK" w:cs="TH SarabunPSK"/>
                <w:cs/>
              </w:rPr>
              <w:t>การออกแบบหน่วย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การเรียนรู้</w:t>
            </w: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มีการประเมินผลการใช้หน่วยการเรียนรู้และนำผลการประเมินมาปรับปรุง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หน่วยการเรียนรู้ของรายวิชาที่สอน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หลักฐานการประเมินผลการใช้หน่วยการเรียนรู้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หลักฐานอื่นๆ เพิ่มเติมที่เกี่ยวข้อง</w:t>
            </w:r>
          </w:p>
        </w:tc>
      </w:tr>
      <w:tr w:rsidR="00F05377" w:rsidRPr="004E745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มีการพัฒนากิจกรรมการเรียนรู้สอดคล้องกับธรรมชาติของสาระการเรียนรู้</w:t>
            </w:r>
          </w:p>
        </w:tc>
        <w:tc>
          <w:tcPr>
            <w:tcW w:w="2520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05377" w:rsidRPr="004E745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มีกิจกรรมการเรียนรู้ที่มีวิธีการปฏิบัติที่หลากหลาย</w:t>
            </w:r>
          </w:p>
        </w:tc>
        <w:tc>
          <w:tcPr>
            <w:tcW w:w="2520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05377" w:rsidRPr="004E745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มีหน่วยการเรียนรู้สอดคล้องกับผู้เรียน บริบทของสถานศึกษา/ ผลการประเมินคุณภาพผู้เรียน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05377" w:rsidRPr="004E7457" w:rsidTr="000A0DE4">
        <w:trPr>
          <w:trHeight w:val="1333"/>
        </w:trPr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มีการออกแบบหน่วยการเรียนรู้ให้สอดคล้องกับรายวิชา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</w:p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F05377" w:rsidRDefault="00F05377" w:rsidP="00F05377">
      <w:pPr>
        <w:rPr>
          <w:rFonts w:ascii="TH SarabunIT๙" w:hAnsi="TH SarabunIT๙" w:cs="TH SarabunIT๙"/>
        </w:rPr>
      </w:pPr>
    </w:p>
    <w:p w:rsidR="00F05377" w:rsidRDefault="00F05377" w:rsidP="00F05377">
      <w:pPr>
        <w:rPr>
          <w:rFonts w:ascii="TH SarabunIT๙" w:hAnsi="TH SarabunIT๙" w:cs="TH SarabunIT๙"/>
        </w:rPr>
      </w:pPr>
    </w:p>
    <w:p w:rsidR="00F05377" w:rsidRDefault="00F05377" w:rsidP="00F05377">
      <w:pPr>
        <w:rPr>
          <w:rFonts w:ascii="TH SarabunIT๙" w:hAnsi="TH SarabunIT๙" w:cs="TH SarabunIT๙"/>
        </w:rPr>
      </w:pPr>
    </w:p>
    <w:p w:rsidR="00F05377" w:rsidRDefault="00F05377" w:rsidP="00F05377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lastRenderedPageBreak/>
        <w:t>-2-</w:t>
      </w:r>
    </w:p>
    <w:p w:rsidR="00F05377" w:rsidRDefault="00F05377" w:rsidP="00F05377">
      <w:pPr>
        <w:jc w:val="center"/>
        <w:rPr>
          <w:rFonts w:ascii="TH SarabunIT๙" w:hAnsi="TH SarabunIT๙" w:cs="TH SarabunIT๙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520"/>
      </w:tblGrid>
      <w:tr w:rsidR="00F05377" w:rsidRPr="004D1EA7" w:rsidTr="000A0DE4">
        <w:tc>
          <w:tcPr>
            <w:tcW w:w="2695" w:type="dxa"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F05377" w:rsidRPr="004D1EA7" w:rsidTr="000A0DE4">
        <w:tc>
          <w:tcPr>
            <w:tcW w:w="2695" w:type="dxa"/>
            <w:vMerge w:val="restart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1.2.2 </w:t>
            </w:r>
            <w:r w:rsidRPr="004D1EA7">
              <w:rPr>
                <w:rFonts w:ascii="TH SarabunPSK" w:hAnsi="TH SarabunPSK" w:cs="TH SarabunPSK"/>
                <w:cs/>
              </w:rPr>
              <w:t>การจัดทำแผนการจัดการเรียนรู้</w:t>
            </w:r>
            <w:r w:rsidRPr="004D1EA7">
              <w:rPr>
                <w:rFonts w:ascii="TH SarabunPSK" w:hAnsi="TH SarabunPSK" w:cs="TH SarabunPSK" w:hint="cs"/>
                <w:cs/>
              </w:rPr>
              <w:t>/แผนการจัดการศึกษาเฉพาะบุคคล</w:t>
            </w:r>
            <w:r w:rsidRPr="004D1EA7">
              <w:rPr>
                <w:rFonts w:ascii="TH SarabunPSK" w:hAnsi="TH SarabunPSK" w:cs="TH SarabunPSK"/>
              </w:rPr>
              <w:t>(IEP)</w:t>
            </w:r>
            <w:r w:rsidRPr="004D1EA7">
              <w:rPr>
                <w:rFonts w:ascii="TH SarabunPSK" w:hAnsi="TH SarabunPSK" w:cs="TH SarabunPSK" w:hint="cs"/>
                <w:cs/>
              </w:rPr>
              <w:t>/แผนการสอนรายบุคคล</w:t>
            </w:r>
            <w:r w:rsidRPr="004D1EA7">
              <w:rPr>
                <w:rFonts w:ascii="TH SarabunPSK" w:hAnsi="TH SarabunPSK" w:cs="TH SarabunPSK"/>
              </w:rPr>
              <w:t>(IIP)/</w:t>
            </w:r>
            <w:r w:rsidRPr="004D1EA7">
              <w:rPr>
                <w:rFonts w:ascii="TH SarabunPSK" w:hAnsi="TH SarabunPSK" w:cs="TH SarabunPSK" w:hint="cs"/>
                <w:cs/>
              </w:rPr>
              <w:t>แผนการจัดประสบการณ์</w:t>
            </w: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มีบันทึกหลังการสอนและนำผลมาพัฒนาแผนการจัดการเรียนรู้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เอกสารการวิเคราะห์ผู้เรียน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แผนการจัดการเรียนรู้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หลักฐานการใช้แผนการจัดการเรียนรู้และบันทึกผลหลังสอน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หลักฐานอื่นๆ เพิ่มเติม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ที่เกี่ยวข้อง</w:t>
            </w:r>
          </w:p>
        </w:tc>
      </w:tr>
      <w:tr w:rsidR="00F05377" w:rsidRPr="004D1EA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มีกิจกรรมการเรียนรู้ที่สอดคล้องกับธรรมชาติของสาระการเรียนรู้และผู้เรียน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05377" w:rsidRPr="004D1EA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มีแผนการจัดการเรียนรู้ ที่มีองค์ประกอบครบถ้วนตามรูปแบบที่สถานศึกษาหรือส่วนราชการต้นสังกัดกำหนดและสามารถนำไปปฏิบัติได้จริง</w:t>
            </w:r>
          </w:p>
        </w:tc>
        <w:tc>
          <w:tcPr>
            <w:tcW w:w="2520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05377" w:rsidRPr="004D1EA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มีการจัดทำแผนการจัดการเรียนรู้ที่สอดคล้องกับหน่วยการเรียนรู้ และผู้เรียน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05377" w:rsidRPr="004D1EA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มีกระบวนการวิเคราะห์ และการวิเคราะห์ผู้เรียนเป็นรายบุคคล</w:t>
            </w:r>
          </w:p>
        </w:tc>
        <w:tc>
          <w:tcPr>
            <w:tcW w:w="2520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05377" w:rsidRPr="004D1EA7" w:rsidTr="000A0DE4">
        <w:tc>
          <w:tcPr>
            <w:tcW w:w="2695" w:type="dxa"/>
            <w:vMerge w:val="restart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1.2.3 </w:t>
            </w:r>
            <w:r w:rsidRPr="004D1EA7">
              <w:rPr>
                <w:rFonts w:ascii="TH SarabunPSK" w:hAnsi="TH SarabunPSK" w:cs="TH SarabunPSK"/>
                <w:cs/>
              </w:rPr>
              <w:t>กลยุทธ์ในการจัดการเรียนรู้</w:t>
            </w: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มีการนำผลประเมินมาปรับปรุงการจัดการเรียนรู้ให้มีคุณภาพสูงขึ้น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sz w:val="24"/>
              </w:rPr>
            </w:pPr>
            <w:r w:rsidRPr="004D1EA7">
              <w:rPr>
                <w:rFonts w:ascii="TH SarabunPSK" w:hAnsi="TH SarabunPSK" w:cs="TH SarabunPSK" w:hint="cs"/>
                <w:sz w:val="24"/>
                <w:cs/>
              </w:rPr>
              <w:t>1. แผนการจัดการเรียนรู้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/>
              </w:rPr>
              <w:t>2.</w:t>
            </w:r>
            <w:r w:rsidRPr="004D1EA7">
              <w:rPr>
                <w:rFonts w:ascii="TH SarabunPSK" w:hAnsi="TH SarabunPSK" w:cs="TH SarabunPSK" w:hint="cs"/>
                <w:cs/>
              </w:rPr>
              <w:t>สื่อ นวัตกรรม เทคโนโลยี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การจัดการเรียนรู้ และแหล่งการเรียนรู้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หลักฐานการประเมินผลการใช้กลยุทธ์การจัดการเรียนรู้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หลักฐานอื่นๆ เพิ่มเติม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ที่เกี่ยวข้อง</w:t>
            </w:r>
          </w:p>
        </w:tc>
      </w:tr>
      <w:tr w:rsidR="00F05377" w:rsidRPr="004D1EA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มีการประเมินผลการใช้กลยุทธ์ในการจัดการเรียนรู้</w:t>
            </w:r>
          </w:p>
        </w:tc>
        <w:tc>
          <w:tcPr>
            <w:tcW w:w="2520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F05377" w:rsidRPr="004D1EA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มีการจัดการเรียนรู้ซึ่งมีการวัดผล ประเมินผล ตามแผนการจัดการเรียนรู้</w:t>
            </w:r>
          </w:p>
        </w:tc>
        <w:tc>
          <w:tcPr>
            <w:tcW w:w="2520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F05377" w:rsidRPr="004D1EA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มีการจัดการเรียนรู้ที่สอดคล้องกับมาตรฐานการเรียนรู้ ตัวชี้วัด และจุดประสงค์การเรียนรู้</w:t>
            </w:r>
          </w:p>
        </w:tc>
        <w:tc>
          <w:tcPr>
            <w:tcW w:w="2520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F05377" w:rsidRPr="004D1EA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มีการจัดการเรียนรู้โดยใช้รูปแบบ เทคนิค และเน้นกระบวนการ </w:t>
            </w:r>
            <w:r w:rsidRPr="004D1EA7">
              <w:rPr>
                <w:rFonts w:ascii="TH SarabunPSK" w:hAnsi="TH SarabunPSK" w:cs="TH SarabunPSK"/>
              </w:rPr>
              <w:t>Active Learning</w:t>
            </w:r>
          </w:p>
        </w:tc>
        <w:tc>
          <w:tcPr>
            <w:tcW w:w="2520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F05377" w:rsidRDefault="00F05377" w:rsidP="00F05377">
      <w:pPr>
        <w:rPr>
          <w:rFonts w:ascii="TH SarabunIT๙" w:hAnsi="TH SarabunIT๙" w:cs="TH SarabunIT๙"/>
        </w:rPr>
      </w:pPr>
    </w:p>
    <w:p w:rsidR="00F05377" w:rsidRDefault="00F05377" w:rsidP="00F05377">
      <w:pPr>
        <w:rPr>
          <w:rFonts w:ascii="TH SarabunIT๙" w:hAnsi="TH SarabunIT๙" w:cs="TH SarabunIT๙"/>
        </w:rPr>
      </w:pPr>
    </w:p>
    <w:p w:rsidR="00F05377" w:rsidRDefault="00F05377" w:rsidP="00F05377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.</w:t>
      </w:r>
    </w:p>
    <w:p w:rsidR="00F05377" w:rsidRDefault="00F05377" w:rsidP="00F05377">
      <w:pPr>
        <w:rPr>
          <w:rFonts w:ascii="TH SarabunIT๙" w:hAnsi="TH SarabunIT๙" w:cs="TH SarabunIT๙"/>
        </w:rPr>
      </w:pPr>
    </w:p>
    <w:p w:rsidR="00F05377" w:rsidRDefault="00F05377" w:rsidP="00F05377">
      <w:pPr>
        <w:rPr>
          <w:rFonts w:ascii="TH SarabunIT๙" w:hAnsi="TH SarabunIT๙" w:cs="TH SarabunIT๙"/>
        </w:rPr>
      </w:pPr>
    </w:p>
    <w:p w:rsidR="00F05377" w:rsidRDefault="00F05377" w:rsidP="00F05377">
      <w:pPr>
        <w:rPr>
          <w:rFonts w:ascii="TH SarabunIT๙" w:hAnsi="TH SarabunIT๙" w:cs="TH SarabunIT๙"/>
        </w:rPr>
      </w:pPr>
    </w:p>
    <w:p w:rsidR="00F05377" w:rsidRDefault="00F05377" w:rsidP="00F05377">
      <w:pPr>
        <w:rPr>
          <w:rFonts w:ascii="TH SarabunIT๙" w:hAnsi="TH SarabunIT๙" w:cs="TH SarabunIT๙"/>
        </w:rPr>
      </w:pPr>
    </w:p>
    <w:p w:rsidR="00F05377" w:rsidRDefault="00F05377" w:rsidP="00F05377">
      <w:pPr>
        <w:rPr>
          <w:rFonts w:ascii="TH SarabunIT๙" w:hAnsi="TH SarabunIT๙" w:cs="TH SarabunIT๙"/>
        </w:rPr>
      </w:pPr>
    </w:p>
    <w:p w:rsidR="00F05377" w:rsidRDefault="00F05377" w:rsidP="00F05377">
      <w:pPr>
        <w:rPr>
          <w:rFonts w:ascii="TH SarabunIT๙" w:hAnsi="TH SarabunIT๙" w:cs="TH SarabunIT๙"/>
        </w:rPr>
      </w:pPr>
    </w:p>
    <w:p w:rsidR="00F05377" w:rsidRDefault="00F05377" w:rsidP="00F05377">
      <w:pPr>
        <w:rPr>
          <w:rFonts w:ascii="TH SarabunIT๙" w:hAnsi="TH SarabunIT๙" w:cs="TH SarabunIT๙"/>
        </w:rPr>
      </w:pPr>
    </w:p>
    <w:p w:rsidR="00F05377" w:rsidRDefault="00F05377" w:rsidP="00F05377">
      <w:pPr>
        <w:rPr>
          <w:rFonts w:ascii="TH SarabunIT๙" w:hAnsi="TH SarabunIT๙" w:cs="TH SarabunIT๙"/>
        </w:rPr>
      </w:pPr>
    </w:p>
    <w:p w:rsidR="00F05377" w:rsidRDefault="00F05377" w:rsidP="00F05377">
      <w:pPr>
        <w:rPr>
          <w:rFonts w:ascii="TH SarabunIT๙" w:hAnsi="TH SarabunIT๙" w:cs="TH SarabunIT๙"/>
        </w:rPr>
      </w:pPr>
    </w:p>
    <w:p w:rsidR="00F05377" w:rsidRDefault="00F05377" w:rsidP="00F05377">
      <w:pPr>
        <w:jc w:val="center"/>
      </w:pPr>
      <w:r>
        <w:rPr>
          <w:rFonts w:hint="cs"/>
          <w:cs/>
        </w:rPr>
        <w:lastRenderedPageBreak/>
        <w:t>-3-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520"/>
      </w:tblGrid>
      <w:tr w:rsidR="00F05377" w:rsidRPr="004E7457" w:rsidTr="000A0DE4">
        <w:tc>
          <w:tcPr>
            <w:tcW w:w="2695" w:type="dxa"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F05377" w:rsidRPr="004E7457" w:rsidTr="000A0DE4">
        <w:tc>
          <w:tcPr>
            <w:tcW w:w="2695" w:type="dxa"/>
            <w:vMerge w:val="restart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1.2.4 </w:t>
            </w:r>
            <w:r w:rsidRPr="004D1EA7">
              <w:rPr>
                <w:rFonts w:ascii="TH SarabunPSK" w:hAnsi="TH SarabunPSK" w:cs="TH SarabunPSK"/>
                <w:cs/>
              </w:rPr>
              <w:t>คุณภาพผู้เรียน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1.2.4.1</w:t>
            </w:r>
            <w:r w:rsidRPr="004D1EA7">
              <w:rPr>
                <w:rFonts w:ascii="TH SarabunPSK" w:hAnsi="TH SarabunPSK" w:cs="TH SarabunPSK"/>
                <w:cs/>
              </w:rPr>
              <w:t>ผลสัมฤทธิ์ทางวิชาการของผู้เรียน</w:t>
            </w: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70                    ในรายวิชาที่สอนมีผลสัมฤทธิ์ทางวิชาการเป็นไปตามค่าเป้าหมายที่สถานศึกษากำหนด**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1.เอกสารหลักฐานแสดงผลการเรียนของนักเรียนรายวิชาที่สอน</w:t>
            </w:r>
            <w:r w:rsidRPr="004D1EA7">
              <w:rPr>
                <w:rFonts w:ascii="TH SarabunPSK" w:hAnsi="TH SarabunPSK" w:cs="TH SarabunPSK"/>
              </w:rPr>
              <w:t xml:space="preserve"> </w:t>
            </w:r>
            <w:r w:rsidRPr="004D1EA7">
              <w:rPr>
                <w:rFonts w:ascii="TH SarabunPSK" w:hAnsi="TH SarabunPSK" w:cs="TH SarabunPSK" w:hint="cs"/>
                <w:cs/>
              </w:rPr>
              <w:t>/กลุ่มสาระการเรียนรู้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หลักฐานและร่องรอยอื่นๆ เพิ่มเติมที่เกี่ยวข้อง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05377" w:rsidRPr="004E745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65                                 ในรายวิชาที่สอนมีผลสัมฤทธิ์ทางวิชาการเป็นไปตามค่าเป้าหมายที่สถานศึกษากำหนด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F05377" w:rsidRPr="004E745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60                       ในรายวิชาที่สอนมีผลสัมฤทธิ์ทางวิชาการเป็นไปตามค่าเป้าหมายที่สถานศึกษากำหนด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F05377" w:rsidRPr="004E745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55                 ในรายวิชาที่สอนมีผลสัมฤทธิ์ทางวิชาการเป็นไปตามค่าเป้าหมายที่สถานศึกษากำหนด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F05377" w:rsidRPr="004E745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50                        ในรายวิชาที่สอนมีผลสัมฤทธิ์ทางวิชาการเป็นไปตามค่าเป้าหมายที่สถานศึกษากำหนด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F05377" w:rsidRPr="004E7457" w:rsidTr="000A0DE4">
        <w:tc>
          <w:tcPr>
            <w:tcW w:w="2695" w:type="dxa"/>
            <w:vMerge w:val="restart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1.2.4.2 </w:t>
            </w:r>
            <w:r w:rsidRPr="004D1EA7">
              <w:rPr>
                <w:rFonts w:ascii="TH SarabunPSK" w:hAnsi="TH SarabunPSK" w:cs="TH SarabunPSK"/>
                <w:cs/>
              </w:rPr>
              <w:t>คุณลักษณะที่พึงประสงค์ของผู้เรียน</w:t>
            </w: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90           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1.เอกสารหลักฐานการจัดกิจกรรม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แบบประเมินคุณลักษณะที่พึงประสงค์ตามหลักสูตรแกนกลาง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หลักฐานและร่องรอยอื่นๆ เพิ่มเติมที่เกี่ยวข้อง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05377" w:rsidRPr="004E745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85    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05377" w:rsidRPr="004E745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80    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05377" w:rsidRPr="004E745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75        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05377" w:rsidRPr="004E745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70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F05377" w:rsidRDefault="00F05377" w:rsidP="00F05377"/>
    <w:p w:rsidR="00F05377" w:rsidRDefault="00F05377" w:rsidP="00F05377"/>
    <w:p w:rsidR="00F05377" w:rsidRDefault="00F05377" w:rsidP="00F05377"/>
    <w:p w:rsidR="00F05377" w:rsidRDefault="00F05377" w:rsidP="00F05377"/>
    <w:p w:rsidR="00F05377" w:rsidRDefault="00F05377" w:rsidP="00F05377"/>
    <w:p w:rsidR="00F05377" w:rsidRDefault="00F05377" w:rsidP="00F05377">
      <w:pPr>
        <w:jc w:val="center"/>
      </w:pPr>
      <w:r>
        <w:rPr>
          <w:rFonts w:hint="cs"/>
          <w:cs/>
        </w:rPr>
        <w:lastRenderedPageBreak/>
        <w:t>-4-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629"/>
      </w:tblGrid>
      <w:tr w:rsidR="00F05377" w:rsidRPr="004E7457" w:rsidTr="000A0DE4">
        <w:tc>
          <w:tcPr>
            <w:tcW w:w="2695" w:type="dxa"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629" w:type="dxa"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F05377" w:rsidRPr="004E7457" w:rsidTr="000A0DE4">
        <w:tc>
          <w:tcPr>
            <w:tcW w:w="2695" w:type="dxa"/>
            <w:vMerge w:val="restart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1.3 การสร้างหรือพัฒนาสื่อ นวัตกรรม เทคโนโลยีทางการศึกษาและแหล่งเรียนรู้</w:t>
            </w:r>
          </w:p>
        </w:tc>
        <w:tc>
          <w:tcPr>
            <w:tcW w:w="4140" w:type="dxa"/>
            <w:shd w:val="clear" w:color="auto" w:fill="auto"/>
          </w:tcPr>
          <w:p w:rsidR="00F05377" w:rsidRPr="00323200" w:rsidRDefault="00F05377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5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มีการประเมินผลการใช้สื่อ นวัตกรรม เทคโนโลยีทางการศึกษาและแหล่งเรียนรู้ แล้วนำผลการประเมินมาปรับปรุง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สื่อ นวัตกรรม เทคโนโลยีทางการศึกษาและแหล่งเรียนรู้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เอกสารหลักฐานการใช้สื่อ นวัตกรรม เทคโนโลยีทางการศึกษาและแหล่งเรียนรู้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เอกสารหลักฐานการประเมินและการปรับปรุงการใช้สื่อ นวัตกรรม เทคโนโลยีทางการศึกษาและแหล่งเรียนรู้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หลักฐานและร่องรอยอื่นๆ เพิ่มเติมที่เกี่ยวข้อง</w:t>
            </w:r>
          </w:p>
        </w:tc>
      </w:tr>
      <w:tr w:rsidR="00F05377" w:rsidRPr="004E745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323200" w:rsidRDefault="00F05377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4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มีการสร้างหรือจัดทำสื่อ นวัตกรรม เทคโนโลยีทางการศึกษาและแหล่งเรียนรู้ </w:t>
            </w:r>
          </w:p>
        </w:tc>
        <w:tc>
          <w:tcPr>
            <w:tcW w:w="2629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05377" w:rsidRPr="004E745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323200" w:rsidRDefault="00F05377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3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มีการพัฒนาสื่อ นวัตกรรม เทคโนโลยีทางการศึกษาและแหล่งเรียนรู้ ที่นำมาใช้ให้สอดคล้องกับผู้เรียน </w:t>
            </w:r>
          </w:p>
        </w:tc>
        <w:tc>
          <w:tcPr>
            <w:tcW w:w="2629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05377" w:rsidRPr="004E745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323200" w:rsidRDefault="00F05377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2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มีการใช้สื่อ นวัตกรรม เทคโนโลยีทางการศึกษาและแหล่งเรียนรู้ที่คัดเลือกแล้วมาใช้ให้สอดคล้องกับแผนการจัดการเรียนรู้</w:t>
            </w:r>
          </w:p>
        </w:tc>
        <w:tc>
          <w:tcPr>
            <w:tcW w:w="2629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05377" w:rsidRPr="004E745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323200" w:rsidRDefault="00F05377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1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มีการพิจารณาสื่อ นวัตกรรม เทคโนโลยีทางการศึกษาและแหล่งเรียนรู้ มาใช้ในการจัดการเรียนรู้</w:t>
            </w:r>
          </w:p>
        </w:tc>
        <w:tc>
          <w:tcPr>
            <w:tcW w:w="2629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05377" w:rsidRPr="004E7457" w:rsidTr="000A0DE4">
        <w:tc>
          <w:tcPr>
            <w:tcW w:w="2695" w:type="dxa"/>
            <w:vMerge w:val="restart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1.4 การวัดและประเมินผลการเรียนรู้</w:t>
            </w:r>
          </w:p>
        </w:tc>
        <w:tc>
          <w:tcPr>
            <w:tcW w:w="4140" w:type="dxa"/>
            <w:shd w:val="clear" w:color="auto" w:fill="auto"/>
          </w:tcPr>
          <w:p w:rsidR="00F05377" w:rsidRPr="00323200" w:rsidRDefault="00F05377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5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มีการนำผลการประเมินผลเครื่องมือการวัด และประเมินผลไปใช้ในการพัฒนาเครื่องมือและพัฒนาผู้เรียน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F05377" w:rsidRPr="00323200" w:rsidRDefault="00F05377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1. เครื่องมือที่ใช้ในการวัดและประเมินผลการเรียนรู้</w:t>
            </w:r>
          </w:p>
          <w:p w:rsidR="00F05377" w:rsidRPr="00323200" w:rsidRDefault="00F05377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2. เอกสารหลักฐานการประเมินตามสภาพจริง</w:t>
            </w:r>
          </w:p>
          <w:p w:rsidR="00F05377" w:rsidRPr="00323200" w:rsidRDefault="00F05377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3. เอกสารหลักฐานการใช้เครื่องมือวัดและประเมินผล</w:t>
            </w:r>
          </w:p>
          <w:p w:rsidR="00F05377" w:rsidRPr="00323200" w:rsidRDefault="00F05377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4. เอกสารหลักฐาน</w:t>
            </w:r>
          </w:p>
          <w:p w:rsidR="00F05377" w:rsidRPr="00323200" w:rsidRDefault="00F05377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การสร้าง การประเมิน  </w:t>
            </w:r>
          </w:p>
          <w:p w:rsidR="00F05377" w:rsidRPr="00323200" w:rsidRDefault="00F05377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การปรับปรุง และการพัฒนาเครื่องมือวัดผลและ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ระเมินผล</w:t>
            </w:r>
          </w:p>
          <w:p w:rsidR="00F05377" w:rsidRPr="00323200" w:rsidRDefault="00F05377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5. หลักฐานและร่องรอยอื่นๆ เพิ่มเติมที่เกี่ยวข้อง</w:t>
            </w:r>
          </w:p>
        </w:tc>
      </w:tr>
      <w:tr w:rsidR="00F05377" w:rsidRPr="004E745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323200" w:rsidRDefault="00F05377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4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มีการประเมินผลเครื่องมือวัดผล   และประเมินผล</w:t>
            </w:r>
          </w:p>
        </w:tc>
        <w:tc>
          <w:tcPr>
            <w:tcW w:w="2629" w:type="dxa"/>
            <w:vMerge/>
            <w:shd w:val="clear" w:color="auto" w:fill="auto"/>
          </w:tcPr>
          <w:p w:rsidR="00F05377" w:rsidRPr="00323200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F05377" w:rsidRPr="004E745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323200" w:rsidRDefault="00F05377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3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มีการใช้เครื่องมือวัดผล</w:t>
            </w:r>
          </w:p>
          <w:p w:rsidR="00F05377" w:rsidRPr="00323200" w:rsidRDefault="00F05377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และประเมินผล</w:t>
            </w:r>
          </w:p>
        </w:tc>
        <w:tc>
          <w:tcPr>
            <w:tcW w:w="2629" w:type="dxa"/>
            <w:vMerge/>
            <w:shd w:val="clear" w:color="auto" w:fill="auto"/>
          </w:tcPr>
          <w:p w:rsidR="00F05377" w:rsidRPr="00323200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F05377" w:rsidRPr="004E745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323200" w:rsidRDefault="00F05377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2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มีการออกแบบเครื่องมือวัดผล   </w:t>
            </w:r>
          </w:p>
          <w:p w:rsidR="00F05377" w:rsidRPr="00323200" w:rsidRDefault="00F05377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และประเมินผลไปใช้ประเมินตามสภาพจริง</w:t>
            </w:r>
          </w:p>
        </w:tc>
        <w:tc>
          <w:tcPr>
            <w:tcW w:w="2629" w:type="dxa"/>
            <w:vMerge/>
            <w:shd w:val="clear" w:color="auto" w:fill="auto"/>
          </w:tcPr>
          <w:p w:rsidR="00F05377" w:rsidRPr="00323200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F05377" w:rsidRPr="004E745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323200" w:rsidRDefault="00F05377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1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มีการกำหนดเครื่องมือวัดผล   </w:t>
            </w:r>
          </w:p>
          <w:p w:rsidR="00F05377" w:rsidRPr="00323200" w:rsidRDefault="00F05377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และประเมินผลที่สอดคล้องกับมาตรฐานการเรียนรู้และตัวชี้วัด</w:t>
            </w:r>
          </w:p>
        </w:tc>
        <w:tc>
          <w:tcPr>
            <w:tcW w:w="2629" w:type="dxa"/>
            <w:vMerge/>
            <w:shd w:val="clear" w:color="auto" w:fill="auto"/>
          </w:tcPr>
          <w:p w:rsidR="00F05377" w:rsidRPr="00323200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F05377" w:rsidRPr="004D1EA7" w:rsidTr="000A0DE4">
        <w:tc>
          <w:tcPr>
            <w:tcW w:w="2695" w:type="dxa"/>
            <w:vMerge w:val="restart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/>
                <w:cs/>
              </w:rPr>
              <w:t>1.5 ศึกษา วิเคราะห์ สังเคราะห์หรือวิจัย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/>
                <w:cs/>
              </w:rPr>
              <w:t xml:space="preserve">เพื่อแก้ปัญหา 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/>
                <w:cs/>
              </w:rPr>
              <w:t>หรือพัฒนาการเรียนรู้ที่ส่งผล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ต่อคุณภาพผู้เรียน</w:t>
            </w:r>
          </w:p>
        </w:tc>
        <w:tc>
          <w:tcPr>
            <w:tcW w:w="4140" w:type="dxa"/>
            <w:shd w:val="clear" w:color="auto" w:fill="auto"/>
          </w:tcPr>
          <w:p w:rsidR="00F05377" w:rsidRPr="00323200" w:rsidRDefault="00F05377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5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มีการรายงานและเผยแพร่</w:t>
            </w:r>
          </w:p>
          <w:p w:rsidR="00F05377" w:rsidRPr="00323200" w:rsidRDefault="00F05377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29" w:type="dxa"/>
            <w:vMerge w:val="restart"/>
            <w:shd w:val="clear" w:color="auto" w:fill="auto"/>
          </w:tcPr>
          <w:p w:rsidR="00F05377" w:rsidRPr="00323200" w:rsidRDefault="00F05377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1. เอกสารหลักฐานการศึกษาวิเคราะห์ สังเคราะห์ปัญหาหรือความต้องการพัฒนาการเรียนรู้</w:t>
            </w:r>
          </w:p>
          <w:p w:rsidR="00F05377" w:rsidRPr="00323200" w:rsidRDefault="00F05377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2. เอกสารหลักฐานการดำเนินการวิจัยฯ</w:t>
            </w:r>
          </w:p>
          <w:p w:rsidR="00F05377" w:rsidRPr="00323200" w:rsidRDefault="00F05377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3. หลักฐานแสดงผลการดำเนินการวิจัย</w:t>
            </w:r>
          </w:p>
          <w:p w:rsidR="00F05377" w:rsidRPr="00323200" w:rsidRDefault="00F05377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4. หลักฐานและร่องรอยอื่นๆ เพิ่มเติมที่เกี่ยวข้อง</w:t>
            </w:r>
          </w:p>
        </w:tc>
      </w:tr>
      <w:tr w:rsidR="00F05377" w:rsidRPr="004D1EA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323200" w:rsidRDefault="00F05377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4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มีการนำรูปแบบการจัดการเรียนรู้               ที่กำหนดและมีการสรุปผลการแก้ปัญหาหรือพัฒนาการเรียนรู้ของผู้เรียน</w:t>
            </w:r>
          </w:p>
        </w:tc>
        <w:tc>
          <w:tcPr>
            <w:tcW w:w="2629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05377" w:rsidRPr="004D1EA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323200" w:rsidRDefault="00F05377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3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มีการดำเนินการแก้ปัญหา</w:t>
            </w:r>
          </w:p>
          <w:p w:rsidR="00F05377" w:rsidRPr="00323200" w:rsidRDefault="00F05377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การจัดการเรียนรู้ให้เหมาะสมกับผู้เรียน</w:t>
            </w:r>
          </w:p>
          <w:p w:rsidR="00F05377" w:rsidRPr="00323200" w:rsidRDefault="00F05377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และบริบทของสถานศึกษา</w:t>
            </w:r>
          </w:p>
        </w:tc>
        <w:tc>
          <w:tcPr>
            <w:tcW w:w="2629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05377" w:rsidRPr="004D1EA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323200" w:rsidRDefault="00F05377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2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มีการออกแบบการแก้ปัญหาการจัดการเรียนรู้ของผู้เรียน</w:t>
            </w:r>
          </w:p>
        </w:tc>
        <w:tc>
          <w:tcPr>
            <w:tcW w:w="2629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05377" w:rsidRPr="004D1EA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323200" w:rsidRDefault="00F05377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1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มีการศึกษา วิเคราะห์ สังเคราะห์ ปัญหาการจัดการเรียนรู้ของผู้เรียน</w:t>
            </w:r>
          </w:p>
        </w:tc>
        <w:tc>
          <w:tcPr>
            <w:tcW w:w="2629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F05377" w:rsidRPr="00323200" w:rsidRDefault="00F05377" w:rsidP="00F05377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-5-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629"/>
      </w:tblGrid>
      <w:tr w:rsidR="00F05377" w:rsidRPr="004D1EA7" w:rsidTr="000A0DE4">
        <w:tc>
          <w:tcPr>
            <w:tcW w:w="9464" w:type="dxa"/>
            <w:gridSpan w:val="3"/>
            <w:shd w:val="clear" w:color="auto" w:fill="E5B8B7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2.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ด้านการบริหารจัดการชั้นเรียน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10  คะแนน</w:t>
            </w:r>
          </w:p>
        </w:tc>
      </w:tr>
      <w:tr w:rsidR="00F05377" w:rsidRPr="004D1EA7" w:rsidTr="000A0DE4">
        <w:tc>
          <w:tcPr>
            <w:tcW w:w="2695" w:type="dxa"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629" w:type="dxa"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F05377" w:rsidRPr="004D1EA7" w:rsidTr="000A0DE4">
        <w:tc>
          <w:tcPr>
            <w:tcW w:w="2695" w:type="dxa"/>
            <w:vMerge w:val="restart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2.1 การบริหารจัดการชั้นเรียน และการจัดทำข้อมูลสารสนเทศ</w:t>
            </w: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มีการบริหารจัดการชั้นเรียน 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ต้องเสริมแรงให้ผู้เรียน มีความมั่นใจในการพัฒนาตนเอง และเกิดแรงบันดาลใจ และมีระบบสารสนเทศ และเอกสารประจำชั้นเรียนหรือประจำวิชา การเข้าถึงและการใช้ระบบ สามารถใช้เป็นแบบอย่างที่ดีหรืออ้างอิงได้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สภาพห้องเรียน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ป้ายแสดงนิทรรศการ ป้ายนิเทศ ป้ายแสดงผลงานผู้เรียน สื่ออุปกรณ์อื่นๆ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ข้อมูลเพื่อจัดทำสารสนเทศ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สารสนเทศและเอกสารประจำชั้นเรียนหรือประจำวิชา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5. หลักฐานการใช้ในการเสริมสร้างและพัฒนาผู้เรียน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6. เอกสารหลักฐานแสดงการให้คำปรึกษา การจัดทำข้อมูลสารสนเทศในสถานศึกษา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7. หลักฐานและร่องรอยอื่นๆ เพิ่มเติมที่เกี่ยวข้อง</w:t>
            </w:r>
          </w:p>
        </w:tc>
      </w:tr>
      <w:tr w:rsidR="00F05377" w:rsidRPr="004D1EA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มีการบริหารจัดการชั้นเรียน 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ต้องให้ผู้เรียนมีคุณธรรม จริยธรรม และคุณลักษณะอันพึงประสงค์ และมีการให้คำปรึกษา การจัดทำข้อมูลสารสนเทศ 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และเอกสารประจำชั้นเรียนหรือประจำวิชาในสถานศึกษา</w:t>
            </w:r>
          </w:p>
        </w:tc>
        <w:tc>
          <w:tcPr>
            <w:tcW w:w="2629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05377" w:rsidRPr="004D1EA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มีการบริหารจัดการชั้นเรียน 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ต้องส่งเสริมผู้เรียนให้เกิดกระบวนการคิด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มีทักษะชีวิตการทำงานและมีการเข้าถึง 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และใช้ระบบสารสนเทศ และเอกสารประจำ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ชั้นเรียนหรือประจำวิชาในการเสริมสร้าง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และพัฒนาผู้เรียน</w:t>
            </w:r>
          </w:p>
        </w:tc>
        <w:tc>
          <w:tcPr>
            <w:tcW w:w="2629" w:type="dxa"/>
            <w:vMerge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05377" w:rsidRPr="004D1EA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มีการบริหารจัดการชั้นเรียน 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โดยการมีส่วนร่วมของผู้เกี่ยวข้องและผู้เรียนมีความสุข และมีการดูแลและบริหารจัดการ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สารสนเทศ และเอกสารประจำชั้นเรียน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หรือประจำวิชาให้ถูกต้องและทันสมัย</w:t>
            </w:r>
          </w:p>
        </w:tc>
        <w:tc>
          <w:tcPr>
            <w:tcW w:w="2629" w:type="dxa"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05377" w:rsidRPr="004D1EA7" w:rsidTr="000A0DE4">
        <w:trPr>
          <w:trHeight w:val="2076"/>
        </w:trPr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มีการจัดสภาพแวดล้อมให้มีความปลอดภัย และเอื้อต่อการเรียนรู้ของผู้เรียน 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และมีการจัดรวบรวมข้อมูลเพื่อจัดทำสารสนเทศ และเอกสารประจำชั้นเรียน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หรือประจำวิชา</w:t>
            </w:r>
          </w:p>
        </w:tc>
        <w:tc>
          <w:tcPr>
            <w:tcW w:w="2629" w:type="dxa"/>
            <w:shd w:val="clear" w:color="auto" w:fill="auto"/>
          </w:tcPr>
          <w:p w:rsidR="00F0537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F0537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F0537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F0537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F05377" w:rsidRDefault="00F05377" w:rsidP="00F0537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5377" w:rsidRDefault="00F05377" w:rsidP="00F0537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5377" w:rsidRDefault="00F05377" w:rsidP="00F0537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5377" w:rsidRDefault="00F05377" w:rsidP="00F0537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5377" w:rsidRDefault="00F05377" w:rsidP="00F0537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5377" w:rsidRDefault="00F05377" w:rsidP="00F0537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5377" w:rsidRDefault="00F05377" w:rsidP="00F0537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-6-</w:t>
      </w:r>
    </w:p>
    <w:p w:rsidR="00F05377" w:rsidRDefault="00F05377" w:rsidP="00F0537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520"/>
      </w:tblGrid>
      <w:tr w:rsidR="00F05377" w:rsidRPr="004D1EA7" w:rsidTr="000A0DE4">
        <w:tc>
          <w:tcPr>
            <w:tcW w:w="9355" w:type="dxa"/>
            <w:gridSpan w:val="3"/>
            <w:shd w:val="clear" w:color="auto" w:fill="E5B8B7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2.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ด้านการบริหารจัดการชั้นเรียน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10  คะแนน</w:t>
            </w:r>
          </w:p>
        </w:tc>
      </w:tr>
      <w:tr w:rsidR="00F05377" w:rsidRPr="004D1EA7" w:rsidTr="000A0DE4">
        <w:tc>
          <w:tcPr>
            <w:tcW w:w="2695" w:type="dxa"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F05377" w:rsidRPr="004D1EA7" w:rsidTr="000A0DE4">
        <w:tc>
          <w:tcPr>
            <w:tcW w:w="2695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2.2 การจัดระบบดูแลช่วยเหลือนักเรียน</w:t>
            </w: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</w:t>
            </w:r>
            <w:r w:rsidRPr="004D1EA7">
              <w:rPr>
                <w:rFonts w:ascii="TH SarabunPSK" w:hAnsi="TH SarabunPSK" w:cs="TH SarabunPSK" w:hint="cs"/>
                <w:cs/>
              </w:rPr>
              <w:t>มีผลการแก้ปัญหาหรือพัฒนาผู้เรียนเห็นได้อย่างชัดเจน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F05377" w:rsidRPr="00787EF1" w:rsidRDefault="00F05377" w:rsidP="000A0DE4">
            <w:pPr>
              <w:rPr>
                <w:rFonts w:ascii="TH SarabunPSK" w:hAnsi="TH SarabunPSK" w:cs="TH SarabunPSK"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1. เอกสารหลักฐานแสดงข้อมูลสารสนเทศของผู้เรียน</w:t>
            </w:r>
          </w:p>
          <w:p w:rsidR="00F05377" w:rsidRPr="00787EF1" w:rsidRDefault="00F05377" w:rsidP="000A0DE4">
            <w:pPr>
              <w:rPr>
                <w:rFonts w:ascii="TH SarabunPSK" w:hAnsi="TH SarabunPSK" w:cs="TH SarabunPSK"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2. โครงการ/กิจกรรมแก้ปัญหาหรือพัฒนาผู้เรียน</w:t>
            </w:r>
          </w:p>
          <w:p w:rsidR="00F05377" w:rsidRPr="00787EF1" w:rsidRDefault="00F05377" w:rsidP="000A0DE4">
            <w:pPr>
              <w:rPr>
                <w:rFonts w:ascii="TH SarabunPSK" w:hAnsi="TH SarabunPSK" w:cs="TH SarabunPSK"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3. เอกสารหลักฐานแสดงผลการดำเนินการ</w:t>
            </w:r>
          </w:p>
          <w:p w:rsidR="00F05377" w:rsidRPr="00787EF1" w:rsidRDefault="00F05377" w:rsidP="000A0DE4">
            <w:pPr>
              <w:rPr>
                <w:rFonts w:ascii="TH SarabunPSK" w:hAnsi="TH SarabunPSK" w:cs="TH SarabunPSK"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ตามระบบดูแลช่วยเหลือผู้เรียน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4. หลักฐานและร่องรอย                    อื่น ๆ เพิ่มเติมที่เกี่ยวข้อง</w:t>
            </w:r>
          </w:p>
        </w:tc>
      </w:tr>
      <w:tr w:rsidR="00F05377" w:rsidRPr="004D1EA7" w:rsidTr="000A0DE4">
        <w:tc>
          <w:tcPr>
            <w:tcW w:w="2695" w:type="dxa"/>
            <w:vMerge w:val="restart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มีโครงการ/กิจกรรมที่สร้างสรรค์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และหลากหลายในการดูแลช่วยเหลือผู้เรียน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05377" w:rsidRPr="004D1EA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3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โครงการ/กิจกรรมเพื่อแก้ปัญหาหรือพัฒนาผู้เรียนสอดคล้องกับปัญหาหรือความต้องการจำเป็นที่จะต้องดูแลช่วยเหลือนัก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05377" w:rsidRPr="004D1EA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มีการบริหารจัดการข้อมูลในระบบสารสนเทศ</w:t>
            </w:r>
          </w:p>
        </w:tc>
        <w:tc>
          <w:tcPr>
            <w:tcW w:w="2520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05377" w:rsidRPr="004D1EA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มีการจัดทำฐานข้อมูลของผู้เรียน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ตามระบบดูแลช่วยเหลือผู้เรียน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05377" w:rsidRPr="004D1EA7" w:rsidTr="000A0DE4">
        <w:tc>
          <w:tcPr>
            <w:tcW w:w="9355" w:type="dxa"/>
            <w:gridSpan w:val="3"/>
            <w:shd w:val="clear" w:color="auto" w:fill="E5B8B7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3.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ด้านการพัฒนาตนเองและพัฒนาวิชาชีพ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10  คะแนน</w:t>
            </w:r>
          </w:p>
        </w:tc>
      </w:tr>
      <w:tr w:rsidR="00F05377" w:rsidRPr="004D1EA7" w:rsidTr="000A0DE4">
        <w:tc>
          <w:tcPr>
            <w:tcW w:w="2695" w:type="dxa"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F05377" w:rsidRPr="004D1EA7" w:rsidTr="000A0DE4">
        <w:tc>
          <w:tcPr>
            <w:tcW w:w="2695" w:type="dxa"/>
            <w:vMerge w:val="restart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3.1 การพัฒนาตนเอง</w:t>
            </w: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5</w:t>
            </w:r>
            <w:r w:rsidRPr="004D1EA7">
              <w:rPr>
                <w:rFonts w:ascii="TH SarabunPSK" w:hAnsi="TH SarabunPSK" w:cs="TH SarabunPSK" w:hint="cs"/>
                <w:cs/>
              </w:rPr>
              <w:t>มีการแลกเปลี่ยนเรียนรู้ร่วมกับเครือข่ายวิชาการหรือชุมชนการเรียนรู้ทางวิชาชีพ</w:t>
            </w:r>
          </w:p>
        </w:tc>
        <w:tc>
          <w:tcPr>
            <w:tcW w:w="2520" w:type="dxa"/>
            <w:vMerge w:val="restart"/>
          </w:tcPr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แฟ้มเอกสารหลักฐานการพัฒนาตนเอง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หลักฐานและร่องรอยอื่นๆ เพิ่มเติมที่เกี่ยวข้อง</w:t>
            </w:r>
          </w:p>
        </w:tc>
      </w:tr>
      <w:tr w:rsidR="00F05377" w:rsidRPr="004D1EA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มีการนำความรู้ ทักษะที่ได้จากการพัฒนาตนเองมาพัฒนานวัตกรรมการจัดการเรียนรู้ที่ส่งผลต่อคุณภาพผู้เรียน</w:t>
            </w:r>
          </w:p>
        </w:tc>
        <w:tc>
          <w:tcPr>
            <w:tcW w:w="2520" w:type="dxa"/>
            <w:vMerge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05377" w:rsidRPr="004D1EA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มีการพัฒนาตนเองตามแผนพัฒนาตนเอง</w:t>
            </w:r>
          </w:p>
        </w:tc>
        <w:tc>
          <w:tcPr>
            <w:tcW w:w="2520" w:type="dxa"/>
            <w:vMerge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05377" w:rsidRPr="004D1EA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2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แผนพัฒนาตนเองมีความสอดคล้องกับแผนกลยุทธ์ของสถานศึกษา หรือส่วนราชการโดยความเห็นชอบของผู้บริหารสถานศึกษา</w:t>
            </w:r>
          </w:p>
        </w:tc>
        <w:tc>
          <w:tcPr>
            <w:tcW w:w="2520" w:type="dxa"/>
            <w:vMerge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05377" w:rsidRPr="004D1EA7" w:rsidTr="000A0DE4">
        <w:tc>
          <w:tcPr>
            <w:tcW w:w="2695" w:type="dxa"/>
            <w:vMerge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มีแผนพัฒนาตนเองที่สอดคล้องกับความรู้  คามสามารถ ทักษะและคุณลักษณะของตนเองและสภาพปัญหา หรือความต้องการจำเป็นในการปฏิบัติงานในสถานศึกษา</w:t>
            </w:r>
          </w:p>
        </w:tc>
        <w:tc>
          <w:tcPr>
            <w:tcW w:w="2520" w:type="dxa"/>
            <w:vMerge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F05377" w:rsidRDefault="00F05377" w:rsidP="00F0537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5377" w:rsidRDefault="00F05377" w:rsidP="00F0537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5377" w:rsidRDefault="00F05377" w:rsidP="00F0537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5377" w:rsidRDefault="00F05377" w:rsidP="00F0537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5377" w:rsidRDefault="00F05377" w:rsidP="00F0537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-7-</w:t>
      </w:r>
    </w:p>
    <w:tbl>
      <w:tblPr>
        <w:tblStyle w:val="a3"/>
        <w:tblW w:w="9355" w:type="dxa"/>
        <w:tblLook w:val="04A0" w:firstRow="1" w:lastRow="0" w:firstColumn="1" w:lastColumn="0" w:noHBand="0" w:noVBand="1"/>
      </w:tblPr>
      <w:tblGrid>
        <w:gridCol w:w="2693"/>
        <w:gridCol w:w="4130"/>
        <w:gridCol w:w="8"/>
        <w:gridCol w:w="2524"/>
      </w:tblGrid>
      <w:tr w:rsidR="00F05377" w:rsidRPr="004D1EA7" w:rsidTr="000A0DE4">
        <w:tc>
          <w:tcPr>
            <w:tcW w:w="2693" w:type="dxa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38" w:type="dxa"/>
            <w:gridSpan w:val="2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4" w:type="dxa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F05377" w:rsidRPr="004D1EA7" w:rsidTr="000A0DE4">
        <w:tc>
          <w:tcPr>
            <w:tcW w:w="2693" w:type="dxa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3.2 การพัฒนาวิชาชีพ</w:t>
            </w:r>
          </w:p>
        </w:tc>
        <w:tc>
          <w:tcPr>
            <w:tcW w:w="4138" w:type="dxa"/>
            <w:gridSpan w:val="2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มีการสร้างเครือข่ายชุมชนการเรียนรู้แบบยั่งยืน</w:t>
            </w:r>
          </w:p>
        </w:tc>
        <w:tc>
          <w:tcPr>
            <w:tcW w:w="2524" w:type="dxa"/>
            <w:vMerge w:val="restart"/>
          </w:tcPr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เอกสารหลักฐานแสดงการเข้าร่วมและแลกเปลี่ยนเรียนรู้เพื่อพัฒนาวิชาชีพครู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นวัตกรรมจากการเข้าร่วมในชุมชนการเรียนรู้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เอกสารหลักฐานการนำนวัตกรรมมาจัดการเรียนรู้</w:t>
            </w:r>
          </w:p>
          <w:p w:rsidR="00F05377" w:rsidRPr="00787EF1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เอกสารหลักฐานแสดงการสร้างเครือข่ายชุมชนการเรียนรู้5.หลักฐานและร่องรอยอื่นๆ เพิ่มเติมที่เกี่ยวข้</w:t>
            </w:r>
            <w:r>
              <w:rPr>
                <w:rFonts w:ascii="TH SarabunPSK" w:hAnsi="TH SarabunPSK" w:cs="TH SarabunPSK" w:hint="cs"/>
                <w:cs/>
              </w:rPr>
              <w:t>อง</w:t>
            </w:r>
          </w:p>
        </w:tc>
      </w:tr>
      <w:tr w:rsidR="00F05377" w:rsidRPr="004D1EA7" w:rsidTr="000A0DE4">
        <w:tc>
          <w:tcPr>
            <w:tcW w:w="2693" w:type="dxa"/>
            <w:vMerge w:val="restart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มีการนำนวัตกรรมจากการเข้าร่วม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ในชุมชนการเรียนรู้มาจัดการเรียนรู้เพื่อพัฒนาผู้เรียน</w:t>
            </w:r>
          </w:p>
        </w:tc>
        <w:tc>
          <w:tcPr>
            <w:tcW w:w="2524" w:type="dxa"/>
            <w:vMerge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05377" w:rsidRPr="004D1EA7" w:rsidTr="000A0DE4">
        <w:tc>
          <w:tcPr>
            <w:tcW w:w="2693" w:type="dxa"/>
            <w:vMerge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3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มีการสร้างและพัฒนานวัตกรรม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จากการเข้าร่วมในชุมชนการเรียนรู้</w:t>
            </w:r>
          </w:p>
        </w:tc>
        <w:tc>
          <w:tcPr>
            <w:tcW w:w="2524" w:type="dxa"/>
            <w:vMerge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05377" w:rsidRPr="004D1EA7" w:rsidTr="000A0DE4">
        <w:tc>
          <w:tcPr>
            <w:tcW w:w="2693" w:type="dxa"/>
            <w:vMerge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2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มีการร่วมแลกเปลี่ยนเรียนรู้ กิจกรรมทางวิชาการในชุมชนการเรียนรู้ทางวิชาชีพ</w:t>
            </w:r>
          </w:p>
        </w:tc>
        <w:tc>
          <w:tcPr>
            <w:tcW w:w="2524" w:type="dxa"/>
            <w:vMerge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05377" w:rsidRPr="004D1EA7" w:rsidTr="000A0DE4">
        <w:tc>
          <w:tcPr>
            <w:tcW w:w="2693" w:type="dxa"/>
            <w:vMerge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1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มีการเข้าร่วมกลุ่มพัฒนาวิชาชีพครู</w:t>
            </w:r>
          </w:p>
        </w:tc>
        <w:tc>
          <w:tcPr>
            <w:tcW w:w="2524" w:type="dxa"/>
            <w:vMerge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05377" w:rsidRPr="004D1EA7" w:rsidTr="000A0DE4">
        <w:tc>
          <w:tcPr>
            <w:tcW w:w="9355" w:type="dxa"/>
            <w:gridSpan w:val="4"/>
            <w:shd w:val="clear" w:color="auto" w:fill="D99594" w:themeFill="accent2" w:themeFillTint="99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4.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งานอื่นที่ได้รับมอบหมาย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5  คะแนน</w:t>
            </w:r>
          </w:p>
        </w:tc>
      </w:tr>
      <w:tr w:rsidR="00F05377" w:rsidRPr="004D1EA7" w:rsidTr="000A0DE4">
        <w:tc>
          <w:tcPr>
            <w:tcW w:w="2693" w:type="dxa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30" w:type="dxa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32" w:type="dxa"/>
            <w:gridSpan w:val="2"/>
          </w:tcPr>
          <w:p w:rsidR="00F05377" w:rsidRPr="004D1EA7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F05377" w:rsidRPr="004D1EA7" w:rsidTr="000A0DE4">
        <w:trPr>
          <w:trHeight w:val="910"/>
        </w:trPr>
        <w:tc>
          <w:tcPr>
            <w:tcW w:w="2693" w:type="dxa"/>
            <w:vMerge w:val="restart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5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มีการปฏิบัติงานตามที่ได้รับมอบหมาย สามารถใช้เป็นตัวอย่างที่ดีได้</w:t>
            </w:r>
          </w:p>
        </w:tc>
        <w:tc>
          <w:tcPr>
            <w:tcW w:w="2524" w:type="dxa"/>
            <w:vMerge w:val="restart"/>
          </w:tcPr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เอกสารหลักฐานการมอบหมายงาน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รายงานผลการดำเนินงาน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เอกสารหลักฐานแสดงเทคโนโลยีที่ใช้ปฏิบัติงาน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เอกสารหลักฐานการดำเนินงานที่ได้รับมอบหมาย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5. หลักฐานและร่องรอยอื่นๆ เพิ่มเติมที่เกี่ยวข้อง</w:t>
            </w:r>
          </w:p>
        </w:tc>
      </w:tr>
      <w:tr w:rsidR="00F05377" w:rsidRPr="004D1EA7" w:rsidTr="000A0DE4">
        <w:trPr>
          <w:trHeight w:val="625"/>
        </w:trPr>
        <w:tc>
          <w:tcPr>
            <w:tcW w:w="2693" w:type="dxa"/>
            <w:vMerge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F05377" w:rsidRPr="004D1EA7" w:rsidRDefault="00F05377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มีการปฏิบัติงานตามที่ได้รับมอบหมาย  มีกระบวนงานที่โปร่งใส </w:t>
            </w:r>
          </w:p>
          <w:p w:rsidR="00F05377" w:rsidRPr="004D1EA7" w:rsidRDefault="00F05377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และสามารถตรวจสอบได้</w:t>
            </w:r>
          </w:p>
        </w:tc>
        <w:tc>
          <w:tcPr>
            <w:tcW w:w="2524" w:type="dxa"/>
            <w:vMerge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05377" w:rsidRPr="004D1EA7" w:rsidTr="000A0DE4">
        <w:trPr>
          <w:trHeight w:val="951"/>
        </w:trPr>
        <w:tc>
          <w:tcPr>
            <w:tcW w:w="2693" w:type="dxa"/>
            <w:vMerge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มีผลปฏิบัติงานตามที่ได้รับมอบหมายได้ผลดี  รวดเร็ว  มีประสิทธิภาพ</w:t>
            </w:r>
          </w:p>
        </w:tc>
        <w:tc>
          <w:tcPr>
            <w:tcW w:w="2524" w:type="dxa"/>
            <w:vMerge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05377" w:rsidRPr="004D1EA7" w:rsidTr="000A0DE4">
        <w:trPr>
          <w:trHeight w:val="855"/>
        </w:trPr>
        <w:tc>
          <w:tcPr>
            <w:tcW w:w="2693" w:type="dxa"/>
            <w:vMerge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มีผลปฏิบัติงานตามที่ได้รับมอบหมาย มีความถูกต้องตามระเบียบแบบแผน</w:t>
            </w:r>
          </w:p>
        </w:tc>
        <w:tc>
          <w:tcPr>
            <w:tcW w:w="2524" w:type="dxa"/>
            <w:vMerge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05377" w:rsidRPr="004D1EA7" w:rsidTr="000A0DE4">
        <w:trPr>
          <w:trHeight w:val="1223"/>
        </w:trPr>
        <w:tc>
          <w:tcPr>
            <w:tcW w:w="2693" w:type="dxa"/>
            <w:vMerge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มีการปฏิบัติงานตามที่ได้รับมอบหมาย</w:t>
            </w:r>
          </w:p>
        </w:tc>
        <w:tc>
          <w:tcPr>
            <w:tcW w:w="2524" w:type="dxa"/>
            <w:vMerge/>
          </w:tcPr>
          <w:p w:rsidR="00F05377" w:rsidRPr="004D1EA7" w:rsidRDefault="00F05377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F05377" w:rsidRDefault="00F05377" w:rsidP="00F0537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5377" w:rsidRDefault="00F05377" w:rsidP="00F0537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5377" w:rsidRDefault="00F05377" w:rsidP="00F0537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5377" w:rsidRDefault="00F05377" w:rsidP="00F0537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5377" w:rsidRDefault="00F05377" w:rsidP="00F0537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5377" w:rsidRDefault="00F05377" w:rsidP="00F0537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5377" w:rsidRDefault="00F05377" w:rsidP="00F0537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5377" w:rsidRDefault="00F05377" w:rsidP="00F0537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5377" w:rsidRDefault="00F05377" w:rsidP="00F0537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-8-</w:t>
      </w:r>
    </w:p>
    <w:p w:rsidR="00F05377" w:rsidRPr="00014DB0" w:rsidRDefault="00F05377" w:rsidP="00F0537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แบบบันทึกการประเมิน</w:t>
      </w:r>
      <w:r w:rsidRPr="00014DB0">
        <w:rPr>
          <w:rFonts w:ascii="TH SarabunPSK" w:hAnsi="TH SarabunPSK" w:cs="TH SarabunPSK" w:hint="cs"/>
          <w:b/>
          <w:bCs/>
          <w:sz w:val="36"/>
          <w:szCs w:val="36"/>
          <w:cs/>
        </w:rPr>
        <w:t>ตอน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ที่ 2</w:t>
      </w:r>
    </w:p>
    <w:p w:rsidR="00F05377" w:rsidRPr="00014DB0" w:rsidRDefault="00F05377" w:rsidP="00F05377">
      <w:pPr>
        <w:jc w:val="center"/>
        <w:rPr>
          <w:rFonts w:ascii="TH SarabunPSK" w:hAnsi="TH SarabunPSK" w:cs="TH SarabunPSK"/>
          <w:b/>
          <w:bCs/>
        </w:rPr>
      </w:pPr>
      <w:r w:rsidRPr="00014DB0">
        <w:rPr>
          <w:rFonts w:ascii="TH SarabunPSK" w:hAnsi="TH SarabunPSK" w:cs="TH SarabunPSK" w:hint="cs"/>
          <w:b/>
          <w:bCs/>
          <w:cs/>
        </w:rPr>
        <w:t>การประเมิน</w:t>
      </w:r>
      <w:r>
        <w:rPr>
          <w:rFonts w:ascii="TH SarabunPSK" w:hAnsi="TH SarabunPSK" w:cs="TH SarabunPSK" w:hint="cs"/>
          <w:b/>
          <w:bCs/>
          <w:cs/>
        </w:rPr>
        <w:t>การปฏิบัติตนในการรักษาวินัย คุณธรรม จริยธรรม และจรรยาบรรณวิชาชีพ</w:t>
      </w:r>
    </w:p>
    <w:p w:rsidR="00F05377" w:rsidRPr="00014DB0" w:rsidRDefault="00F05377" w:rsidP="00F05377">
      <w:pPr>
        <w:jc w:val="center"/>
        <w:rPr>
          <w:rFonts w:ascii="TH SarabunPSK" w:hAnsi="TH SarabunPSK" w:cs="TH SarabunPSK"/>
          <w:b/>
          <w:bCs/>
          <w:cs/>
        </w:rPr>
      </w:pPr>
      <w:r w:rsidRPr="00014DB0">
        <w:rPr>
          <w:rFonts w:ascii="TH SarabunPSK" w:hAnsi="TH SarabunPSK" w:cs="TH SarabunPSK" w:hint="cs"/>
          <w:b/>
          <w:bCs/>
          <w:cs/>
        </w:rPr>
        <w:t>(</w:t>
      </w:r>
      <w:r>
        <w:rPr>
          <w:rFonts w:ascii="TH SarabunPSK" w:hAnsi="TH SarabunPSK" w:cs="TH SarabunPSK" w:hint="cs"/>
          <w:b/>
          <w:bCs/>
          <w:cs/>
        </w:rPr>
        <w:t>3</w:t>
      </w:r>
      <w:r w:rsidRPr="00014DB0">
        <w:rPr>
          <w:rFonts w:ascii="TH SarabunPSK" w:hAnsi="TH SarabunPSK" w:cs="TH SarabunPSK" w:hint="cs"/>
          <w:b/>
          <w:bCs/>
          <w:cs/>
        </w:rPr>
        <w:t>0 คะแนน)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387"/>
        <w:gridCol w:w="992"/>
        <w:gridCol w:w="1560"/>
        <w:gridCol w:w="1842"/>
      </w:tblGrid>
      <w:tr w:rsidR="00F05377" w:rsidRPr="00294799" w:rsidTr="000A0DE4">
        <w:trPr>
          <w:trHeight w:val="733"/>
        </w:trPr>
        <w:tc>
          <w:tcPr>
            <w:tcW w:w="425" w:type="dxa"/>
            <w:shd w:val="clear" w:color="auto" w:fill="auto"/>
          </w:tcPr>
          <w:p w:rsidR="00F05377" w:rsidRPr="00294799" w:rsidRDefault="00F05377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5387" w:type="dxa"/>
            <w:shd w:val="clear" w:color="auto" w:fill="auto"/>
          </w:tcPr>
          <w:p w:rsidR="00F05377" w:rsidRPr="00294799" w:rsidRDefault="00F05377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992" w:type="dxa"/>
            <w:shd w:val="clear" w:color="auto" w:fill="auto"/>
          </w:tcPr>
          <w:p w:rsidR="00F05377" w:rsidRPr="00294799" w:rsidRDefault="00F05377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560" w:type="dxa"/>
            <w:shd w:val="clear" w:color="auto" w:fill="auto"/>
          </w:tcPr>
          <w:p w:rsidR="00F05377" w:rsidRPr="00294799" w:rsidRDefault="00F05377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ผลการประเมินตนเอง</w:t>
            </w:r>
          </w:p>
        </w:tc>
        <w:tc>
          <w:tcPr>
            <w:tcW w:w="1842" w:type="dxa"/>
            <w:shd w:val="clear" w:color="auto" w:fill="auto"/>
          </w:tcPr>
          <w:p w:rsidR="00F05377" w:rsidRPr="00294799" w:rsidRDefault="00F05377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ผลการประเมินของผู้บังคับบัญชา</w:t>
            </w:r>
          </w:p>
        </w:tc>
      </w:tr>
      <w:tr w:rsidR="00F05377" w:rsidRPr="00294799" w:rsidTr="000A0DE4">
        <w:trPr>
          <w:trHeight w:val="4415"/>
        </w:trPr>
        <w:tc>
          <w:tcPr>
            <w:tcW w:w="425" w:type="dxa"/>
            <w:tcBorders>
              <w:bottom w:val="dotted" w:sz="4" w:space="0" w:color="auto"/>
            </w:tcBorders>
            <w:shd w:val="clear" w:color="auto" w:fill="auto"/>
          </w:tcPr>
          <w:p w:rsidR="00F05377" w:rsidRPr="00294799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1</w:t>
            </w:r>
          </w:p>
          <w:p w:rsidR="00F05377" w:rsidRPr="00294799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Pr="00294799" w:rsidRDefault="00F05377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bottom w:val="dotted" w:sz="4" w:space="0" w:color="auto"/>
            </w:tcBorders>
            <w:shd w:val="clear" w:color="auto" w:fill="auto"/>
          </w:tcPr>
          <w:p w:rsidR="00F05377" w:rsidRPr="003F2580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มีความซื่อสัตย์ สุจริต รักษาประโยชน์ส่วนรวม ไม่อาศัย</w:t>
            </w:r>
          </w:p>
          <w:p w:rsidR="00F05377" w:rsidRPr="003F2580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หรือยินยอมให้ผู้อื่นใช้อำนาจและน้าที่ของตน เพื่อแสวงหาผลประโยชน์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การปฏิบัติงานด้วยความซื่อสัตย์สุจริต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เที่ยงตรงและเที่ยงธรรมได้รับการยอมรับจากเพื่อนร่วมงาน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แล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ะผู้บังคับบัญชาในด้านความซื่อสัตย์สุจริตรักษา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ผลประโยชน์ของทางราชการ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ไม่มีผลประโยชน์ทับซ้อน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ใช้ทรัพย์สินของทางราชการอย่างคุ้มค่าไม่ใช้ช่องว่าง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ทางระเบียบและกฎหมายเพื่อประโยชน์ส่วนตนและผู้อื่น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</w:rPr>
              <w:t>(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การรับอามิสสินจ้างจากผู้อื่น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)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ไม่แสวงหาผลประโยชน์ที่เกิด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จากช่องว่างทางระเบียบกฎหมายจากผู้ปกครอง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และนักเรียน</w:t>
            </w:r>
          </w:p>
          <w:p w:rsidR="00F05377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ในงานที่เกี่ยวกับบทบาท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หน้าที่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และภารกิจที่ตนรับผิดชอบ</w:t>
            </w:r>
          </w:p>
          <w:p w:rsidR="00F05377" w:rsidRPr="00294799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</w:tcPr>
          <w:p w:rsidR="00F05377" w:rsidRPr="00294799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Pr="00294799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Pr="00294799" w:rsidRDefault="00F05377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bottom w:val="dotted" w:sz="4" w:space="0" w:color="auto"/>
            </w:tcBorders>
            <w:shd w:val="clear" w:color="auto" w:fill="auto"/>
          </w:tcPr>
          <w:p w:rsidR="00F05377" w:rsidRPr="00294799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05377" w:rsidRPr="00294799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05377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05377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05377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05377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05377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05377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05377" w:rsidRPr="00294799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F05377" w:rsidRPr="00294799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F05377" w:rsidRPr="00294799" w:rsidTr="000A0DE4">
        <w:trPr>
          <w:trHeight w:val="2527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05377" w:rsidRPr="00294799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2</w:t>
            </w: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Pr="00294799" w:rsidRDefault="00F05377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การปฏิบัติตามระเบียบ กฎหมาย นโยบาย และคำสั่งของผู้บังคับบัญชา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การมีความรู้และปฏิบัติตามระเบียบ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กฎหมายที่เกี่ยวข้องอย่างเคร่งครัด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ปฏิบัติตามคาสั่ง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หรือนโยบายที่ชอบด้วยกฎหมายอย่างเคร่งครัดของผู้บริหาร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สถานศึกษาหรือผู้บริหารการศึกษาหรือหน่วยงานต้นสังกัด</w:t>
            </w:r>
          </w:p>
          <w:p w:rsidR="00F05377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/>
                <w:cs/>
              </w:rPr>
              <w:t>และไม่ใช้ช่องว่างทางระเบียบ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และกฎหมายกลั่นแกล้งผู้อื่น</w:t>
            </w:r>
          </w:p>
          <w:p w:rsidR="00F05377" w:rsidRPr="003F2580" w:rsidRDefault="00F05377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05377" w:rsidRPr="00294799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Pr="00294799" w:rsidRDefault="00F05377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05377" w:rsidRPr="00294799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05377" w:rsidRPr="00294799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F05377" w:rsidRPr="00294799" w:rsidTr="000A0DE4">
        <w:trPr>
          <w:trHeight w:val="4304"/>
        </w:trPr>
        <w:tc>
          <w:tcPr>
            <w:tcW w:w="425" w:type="dxa"/>
            <w:tcBorders>
              <w:top w:val="dotted" w:sz="4" w:space="0" w:color="auto"/>
            </w:tcBorders>
            <w:shd w:val="clear" w:color="auto" w:fill="auto"/>
          </w:tcPr>
          <w:p w:rsidR="00F05377" w:rsidRPr="00294799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3</w:t>
            </w: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Pr="00294799" w:rsidRDefault="00F05377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</w:tcBorders>
            <w:shd w:val="clear" w:color="auto" w:fill="auto"/>
          </w:tcPr>
          <w:p w:rsidR="00F05377" w:rsidRPr="003F2580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มีความวิริยะ อุตสาหะ ตรงต่อเวลา และอุทิศเวลาให้แก่ทางราชการ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การพัฒนาตนเองและงานโดยให้หลักการ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พัฒนาแบบมุ่งผลสัมฤทธิ์มีทักษะการสอนงาน</w:t>
            </w:r>
            <w:r w:rsidRPr="003F2580">
              <w:rPr>
                <w:rFonts w:ascii="TH SarabunIT๙" w:hAnsi="TH SarabunIT๙" w:cs="TH SarabunIT๙"/>
              </w:rPr>
              <w:t xml:space="preserve"> (Coaching)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จนสามารถเป็นต้นแบบได้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เป็นผู้ตรงต่อเวลา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มีความ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รับผิดชอบต่องานตามบทบาท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หน้าที่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ภารกิจที่ได้รับ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มอบหมาย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รวมถึงผลที่เกิดจากการปฏิบัติงานของตน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มีความพร้อมในการปฏิบัติงานตามบทบาทหน้าที่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ภารกิจ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ที่ได้รับมอบหมาย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และอุทิศเวลาโดยมีจิตส</w:t>
            </w:r>
            <w:r>
              <w:rPr>
                <w:rFonts w:ascii="TH SarabunIT๙" w:hAnsi="TH SarabunIT๙" w:cs="TH SarabunIT๙" w:hint="cs"/>
                <w:cs/>
              </w:rPr>
              <w:t>ำ</w:t>
            </w:r>
            <w:r w:rsidRPr="003F2580">
              <w:rPr>
                <w:rFonts w:ascii="TH SarabunIT๙" w:hAnsi="TH SarabunIT๙" w:cs="TH SarabunIT๙"/>
                <w:cs/>
              </w:rPr>
              <w:t>นึก</w:t>
            </w:r>
          </w:p>
          <w:p w:rsidR="00F05377" w:rsidRPr="003C5C02" w:rsidRDefault="00F05377" w:rsidP="000A0DE4">
            <w:pPr>
              <w:rPr>
                <w:rFonts w:ascii="TH SarabunIT๙" w:hAnsi="TH SarabunIT๙" w:cs="TH SarabunIT๙"/>
                <w:cs/>
              </w:rPr>
            </w:pPr>
            <w:r w:rsidRPr="003F2580">
              <w:rPr>
                <w:rFonts w:ascii="TH SarabunIT๙" w:hAnsi="TH SarabunIT๙" w:cs="TH SarabunIT๙"/>
                <w:cs/>
              </w:rPr>
              <w:t>และความรับผิดชอบ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auto"/>
          </w:tcPr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Pr="00294799" w:rsidRDefault="00F05377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</w:tcBorders>
            <w:shd w:val="clear" w:color="auto" w:fill="auto"/>
          </w:tcPr>
          <w:p w:rsidR="00F05377" w:rsidRPr="00294799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auto"/>
          </w:tcPr>
          <w:p w:rsidR="00F05377" w:rsidRPr="00294799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</w:tbl>
    <w:p w:rsidR="00F05377" w:rsidRDefault="00F05377" w:rsidP="00F05377">
      <w:pPr>
        <w:rPr>
          <w:rFonts w:ascii="TH SarabunIT๙" w:hAnsi="TH SarabunIT๙" w:cs="TH SarabunIT๙"/>
          <w:b/>
          <w:bCs/>
        </w:rPr>
      </w:pPr>
    </w:p>
    <w:p w:rsidR="00F05377" w:rsidRDefault="00F05377" w:rsidP="00F05377">
      <w:pPr>
        <w:rPr>
          <w:rFonts w:ascii="TH SarabunIT๙" w:hAnsi="TH SarabunIT๙" w:cs="TH SarabunIT๙"/>
          <w:b/>
          <w:bCs/>
        </w:rPr>
      </w:pPr>
    </w:p>
    <w:p w:rsidR="00F05377" w:rsidRDefault="00F05377" w:rsidP="00F05377">
      <w:pPr>
        <w:rPr>
          <w:rFonts w:ascii="TH SarabunIT๙" w:hAnsi="TH SarabunIT๙" w:cs="TH SarabunIT๙"/>
          <w:b/>
          <w:bCs/>
        </w:rPr>
      </w:pPr>
    </w:p>
    <w:p w:rsidR="00F05377" w:rsidRPr="00161CFF" w:rsidRDefault="00F05377" w:rsidP="00F05377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lastRenderedPageBreak/>
        <w:t>-9-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387"/>
        <w:gridCol w:w="992"/>
        <w:gridCol w:w="1560"/>
        <w:gridCol w:w="1842"/>
      </w:tblGrid>
      <w:tr w:rsidR="00F05377" w:rsidRPr="00294799" w:rsidTr="000A0DE4">
        <w:trPr>
          <w:trHeight w:val="733"/>
        </w:trPr>
        <w:tc>
          <w:tcPr>
            <w:tcW w:w="425" w:type="dxa"/>
            <w:shd w:val="clear" w:color="auto" w:fill="auto"/>
          </w:tcPr>
          <w:p w:rsidR="00F05377" w:rsidRPr="00294799" w:rsidRDefault="00F05377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5387" w:type="dxa"/>
            <w:shd w:val="clear" w:color="auto" w:fill="auto"/>
          </w:tcPr>
          <w:p w:rsidR="00F05377" w:rsidRPr="00294799" w:rsidRDefault="00F05377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992" w:type="dxa"/>
            <w:shd w:val="clear" w:color="auto" w:fill="auto"/>
          </w:tcPr>
          <w:p w:rsidR="00F05377" w:rsidRPr="00294799" w:rsidRDefault="00F05377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560" w:type="dxa"/>
            <w:shd w:val="clear" w:color="auto" w:fill="auto"/>
          </w:tcPr>
          <w:p w:rsidR="00F05377" w:rsidRPr="00294799" w:rsidRDefault="00F05377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ผลการประเมินตนเอง</w:t>
            </w:r>
          </w:p>
        </w:tc>
        <w:tc>
          <w:tcPr>
            <w:tcW w:w="1842" w:type="dxa"/>
            <w:shd w:val="clear" w:color="auto" w:fill="auto"/>
          </w:tcPr>
          <w:p w:rsidR="00F05377" w:rsidRPr="00294799" w:rsidRDefault="00F05377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ผลการประเมินของผู้บังคับบัญชา</w:t>
            </w:r>
          </w:p>
        </w:tc>
      </w:tr>
      <w:tr w:rsidR="00F05377" w:rsidRPr="00294799" w:rsidTr="000A0DE4">
        <w:trPr>
          <w:trHeight w:val="3994"/>
        </w:trPr>
        <w:tc>
          <w:tcPr>
            <w:tcW w:w="425" w:type="dxa"/>
            <w:tcBorders>
              <w:bottom w:val="dotted" w:sz="4" w:space="0" w:color="auto"/>
            </w:tcBorders>
            <w:shd w:val="clear" w:color="auto" w:fill="auto"/>
          </w:tcPr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4</w:t>
            </w: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Pr="00294799" w:rsidRDefault="00F05377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bottom w:val="dotted" w:sz="4" w:space="0" w:color="auto"/>
            </w:tcBorders>
            <w:shd w:val="clear" w:color="auto" w:fill="auto"/>
          </w:tcPr>
          <w:p w:rsidR="00F05377" w:rsidRPr="003F2580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การมีจิตสำนึกที่ดี มุ่งบริการต่อกลุ่มเป้าหมายผู้รับบริการ</w:t>
            </w:r>
          </w:p>
          <w:p w:rsidR="00F05377" w:rsidRPr="003F2580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โดยไม่เลือกปฏิบัติ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การมีพฤติกรรมเชิงบวกในการให้บริการ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กับกลุ่มเป้าหมายผู้รับบริการมุ่งมั่นในการให้ความรู้และวิธี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ปฏิบัติที่ถูกต้องกับกลุ่มเป้าหมายที่รับบริการให้บริการกับ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กลุ่มเป้าหมายผู้รับบริการในประเด็นที่เกี่ยวข้องกับการเรียน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การสอนโดยไม่เลือกปฏิบัติให้บริการกับผู้ปกครองทุกคน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ในประเด็นที่เกี่ยวข้องกับการเรียนการสอนของผู้เรียน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ในความปกครองโดยไม่เลือกปฏิบัติ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ให้ความร่วมมือกับ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ประชาชน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ชุมชนในประเด็นที่เกี่ยวข้องกับการพัฒนาผู้เรียน</w:t>
            </w:r>
          </w:p>
          <w:p w:rsidR="00F05377" w:rsidRPr="00297779" w:rsidRDefault="00F05377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โดยไม่เลือกปฏิบัติ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</w:tcPr>
          <w:p w:rsidR="00F05377" w:rsidRPr="00294799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Pr="00294799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Pr="00294799" w:rsidRDefault="00F05377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bottom w:val="dotted" w:sz="4" w:space="0" w:color="auto"/>
            </w:tcBorders>
            <w:shd w:val="clear" w:color="auto" w:fill="auto"/>
          </w:tcPr>
          <w:p w:rsidR="00F05377" w:rsidRPr="00294799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05377" w:rsidRPr="00294799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05377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05377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05377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05377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05377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05377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F05377" w:rsidRPr="00294799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F05377" w:rsidRPr="00294799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F05377" w:rsidRPr="00294799" w:rsidTr="000A0DE4">
        <w:trPr>
          <w:trHeight w:val="5067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5</w:t>
            </w: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05377" w:rsidRPr="003F2580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การรักษาคุณภาพตามมาตรฐานวิชาชีพและจรรยาบรรณวิชาชีพ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การปฏิบัติงานโดยเข้าร่วมกิจกรรม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ของวิชาชีพหรือองค์กรวิชาชีพเพื่อพัฒนาความเชี่ยวชาญ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ทางวิชาชีพของตนเองอย่างสม่</w:t>
            </w:r>
            <w:r>
              <w:rPr>
                <w:rFonts w:ascii="TH SarabunIT๙" w:hAnsi="TH SarabunIT๙" w:cs="TH SarabunIT๙" w:hint="cs"/>
                <w:cs/>
              </w:rPr>
              <w:t>ำ</w:t>
            </w:r>
            <w:r w:rsidRPr="003F2580">
              <w:rPr>
                <w:rFonts w:ascii="TH SarabunIT๙" w:hAnsi="TH SarabunIT๙" w:cs="TH SarabunIT๙"/>
                <w:cs/>
              </w:rPr>
              <w:t>เสมอ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ปฏิบัติงานโดยให้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คาปรึกษาหรือช่วยเหลือกลุ่มเป้าหมายผู้รับบริการ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ด้วย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ความเมตตากรุณ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าอย่างเต็มกาลังความสามารถ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และเสมอภาคปฏิบัติตนด้วยการดารงชีวิตตามหลักปรัชญา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ของเศรษฐกิจพอเพียงป้องกันความเสี่ยงในการดาเนินชีวิต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ภายใต้ความรู้และคุณธรรมอันดี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ประพฤติตนเป็นผู้นา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ใน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การอนุรักษ์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ศิลปวัฒนธรรม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ภูมิปัญญาท้องถิ่น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และสิ่งแวดล้อม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ไม่กระทาตนเป็นปฏิปักษ์ต่อความเจริญ</w:t>
            </w:r>
          </w:p>
          <w:p w:rsidR="00F05377" w:rsidRPr="003F2580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ทางกาย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สติปัญญา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จิตใจอารมณ์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และสังคม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ของกลุ่มเป้าหมาย</w:t>
            </w:r>
          </w:p>
          <w:p w:rsidR="00F05377" w:rsidRPr="003F2580" w:rsidRDefault="00F05377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3F2580">
              <w:rPr>
                <w:rFonts w:ascii="TH SarabunIT๙" w:hAnsi="TH SarabunIT๙" w:cs="TH SarabunIT๙"/>
                <w:cs/>
              </w:rPr>
              <w:t>ผู้รับบริการบุคลากรทางการศึกษา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และผู้ร่วมงาน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05377" w:rsidRPr="00294799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Pr="00294799" w:rsidRDefault="00F05377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05377" w:rsidRPr="00294799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05377" w:rsidRPr="00294799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F05377" w:rsidRPr="00294799" w:rsidTr="000A0DE4">
        <w:trPr>
          <w:trHeight w:val="4321"/>
        </w:trPr>
        <w:tc>
          <w:tcPr>
            <w:tcW w:w="425" w:type="dxa"/>
            <w:tcBorders>
              <w:top w:val="dotted" w:sz="4" w:space="0" w:color="auto"/>
            </w:tcBorders>
            <w:shd w:val="clear" w:color="auto" w:fill="auto"/>
          </w:tcPr>
          <w:p w:rsidR="00F05377" w:rsidRPr="003C671B" w:rsidRDefault="00F05377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6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shd w:val="clear" w:color="auto" w:fill="auto"/>
          </w:tcPr>
          <w:p w:rsidR="00F05377" w:rsidRDefault="00F05377" w:rsidP="000A0DE4">
            <w:pPr>
              <w:autoSpaceDE w:val="0"/>
              <w:autoSpaceDN w:val="0"/>
              <w:adjustRightInd w:val="0"/>
              <w:rPr>
                <w:rFonts w:ascii="THSarabunITเน" w:hAnsi="Times New Roman" w:cs="THSarabunITเน"/>
              </w:rPr>
            </w:pPr>
            <w:r w:rsidRPr="00297779">
              <w:rPr>
                <w:rFonts w:ascii="TH SarabunIT๙" w:hAnsi="TH SarabunIT๙" w:cs="TH SarabunIT๙" w:hint="cs"/>
                <w:b/>
                <w:bCs/>
                <w:cs/>
              </w:rPr>
              <w:t>การรักษาภาพลักษณ์และความสามัคคีในองค์กร ชุมชน และสังคม</w:t>
            </w:r>
          </w:p>
          <w:p w:rsidR="00F05377" w:rsidRPr="00297779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การมีภาพลักษณ์ที่ดีทางด้านศีลธรรม</w:t>
            </w:r>
          </w:p>
          <w:p w:rsidR="00F05377" w:rsidRPr="00297779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จริยธรรม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คุณธรรมและวัฒนธรรมที่ดีเป็นแบบอย่าง</w:t>
            </w:r>
          </w:p>
          <w:p w:rsidR="00F05377" w:rsidRPr="00297779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ทางสังคม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เข้าร่วม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กิจ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ก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ร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รม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ที่ส่งเสริมวัฒนธ</w:t>
            </w:r>
            <w:r>
              <w:rPr>
                <w:rFonts w:ascii="TH SarabunIT๙" w:hAnsi="TH SarabunIT๙" w:cs="TH SarabunIT๙" w:hint="cs"/>
                <w:cs/>
              </w:rPr>
              <w:t>รร</w:t>
            </w:r>
            <w:r w:rsidRPr="00297779">
              <w:rPr>
                <w:rFonts w:ascii="TH SarabunIT๙" w:hAnsi="TH SarabunIT๙" w:cs="TH SarabunIT๙"/>
                <w:cs/>
              </w:rPr>
              <w:t>ม</w:t>
            </w:r>
          </w:p>
          <w:p w:rsidR="00F05377" w:rsidRPr="00297779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ขนบธรรมเนียมประเพณีอันดีงาน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ขององค์กรสังคม</w:t>
            </w:r>
          </w:p>
          <w:p w:rsidR="00F05377" w:rsidRPr="00297779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และสถานศึกษาอย่างส</w:t>
            </w:r>
            <w:r>
              <w:rPr>
                <w:rFonts w:ascii="TH SarabunIT๙" w:hAnsi="TH SarabunIT๙" w:cs="TH SarabunIT๙" w:hint="cs"/>
                <w:cs/>
              </w:rPr>
              <w:t>ม่ำ</w:t>
            </w:r>
            <w:r w:rsidRPr="00297779">
              <w:rPr>
                <w:rFonts w:ascii="TH SarabunIT๙" w:hAnsi="TH SarabunIT๙" w:cs="TH SarabunIT๙"/>
                <w:cs/>
              </w:rPr>
              <w:t>เสมอ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รวมถึงกิจกรรมด้าน</w:t>
            </w:r>
          </w:p>
          <w:p w:rsidR="00F05377" w:rsidRPr="00297779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สิ่งแวดล้อมและประโยชน์สาธารณะปฏิบัติต่อกลุ่มเป้าหมาย</w:t>
            </w:r>
          </w:p>
          <w:p w:rsidR="00F05377" w:rsidRPr="00297779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ผู้รับบริการ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เพื่อนร่วมงาน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และประชาชน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อย่างเสมอภาค</w:t>
            </w:r>
          </w:p>
          <w:p w:rsidR="00F05377" w:rsidRPr="00297779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เท่าเทียมกัน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ปฏิบัติตนเพื่อเป็นการเสริมสร้างความสามัคคี</w:t>
            </w:r>
          </w:p>
          <w:p w:rsidR="00F05377" w:rsidRPr="00297779" w:rsidRDefault="00F05377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ช่วยเหลือเกื้อกูลในการทางานหรืออยู่ร่วมกับผู้อื่น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รวมทั้ง</w:t>
            </w:r>
          </w:p>
          <w:p w:rsidR="00F05377" w:rsidRPr="003F2580" w:rsidRDefault="00F05377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297779">
              <w:rPr>
                <w:rFonts w:ascii="TH SarabunIT๙" w:hAnsi="TH SarabunIT๙" w:cs="TH SarabunIT๙"/>
                <w:cs/>
              </w:rPr>
              <w:t>ปลูกฝังแก่กลุ่มเป้าหมายผู้รับบริการ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auto"/>
          </w:tcPr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Default="00F05377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F05377" w:rsidRPr="00294799" w:rsidRDefault="00F05377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60" w:type="dxa"/>
            <w:tcBorders>
              <w:top w:val="dotted" w:sz="4" w:space="0" w:color="auto"/>
            </w:tcBorders>
            <w:shd w:val="clear" w:color="auto" w:fill="auto"/>
          </w:tcPr>
          <w:p w:rsidR="00F05377" w:rsidRPr="00294799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auto"/>
          </w:tcPr>
          <w:p w:rsidR="00F05377" w:rsidRPr="00294799" w:rsidRDefault="00F05377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F05377" w:rsidRPr="007C08B2" w:rsidTr="000A0DE4">
        <w:tc>
          <w:tcPr>
            <w:tcW w:w="581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05377" w:rsidRPr="007C08B2" w:rsidRDefault="00F05377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C08B2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F05377" w:rsidRPr="00EA3AE2" w:rsidRDefault="00F05377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F05377" w:rsidRPr="007C08B2" w:rsidRDefault="00F05377" w:rsidP="000A0DE4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F05377" w:rsidRPr="007C08B2" w:rsidRDefault="00F05377" w:rsidP="000A0DE4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086335" w:rsidRDefault="00086335" w:rsidP="00086335">
      <w:pPr>
        <w:pStyle w:val="a6"/>
        <w:kinsoku w:val="0"/>
        <w:overflowPunct w:val="0"/>
        <w:spacing w:line="367" w:lineRule="exact"/>
        <w:ind w:right="1150"/>
        <w:jc w:val="right"/>
        <w:rPr>
          <w:rFonts w:cs="Angsana New"/>
        </w:rPr>
      </w:pPr>
    </w:p>
    <w:sectPr w:rsidR="00086335" w:rsidSect="00A14471">
      <w:pgSz w:w="11910" w:h="16840"/>
      <w:pgMar w:top="851" w:right="0" w:bottom="0" w:left="14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ITù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SarabunITเน"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"/>
      <w:lvlJc w:val="left"/>
      <w:pPr>
        <w:ind w:left="462" w:hanging="356"/>
      </w:pPr>
      <w:rPr>
        <w:rFonts w:ascii="Wingdings" w:hAnsi="Wingdings" w:cs="Wingdings"/>
        <w:b w:val="0"/>
        <w:bCs w:val="0"/>
        <w:w w:val="99"/>
        <w:sz w:val="32"/>
        <w:szCs w:val="32"/>
      </w:rPr>
    </w:lvl>
    <w:lvl w:ilvl="1">
      <w:numFmt w:val="bullet"/>
      <w:lvlText w:val="•"/>
      <w:lvlJc w:val="left"/>
      <w:pPr>
        <w:ind w:left="877" w:hanging="356"/>
      </w:pPr>
    </w:lvl>
    <w:lvl w:ilvl="2">
      <w:numFmt w:val="bullet"/>
      <w:lvlText w:val="•"/>
      <w:lvlJc w:val="left"/>
      <w:pPr>
        <w:ind w:left="1295" w:hanging="356"/>
      </w:pPr>
    </w:lvl>
    <w:lvl w:ilvl="3">
      <w:numFmt w:val="bullet"/>
      <w:lvlText w:val="•"/>
      <w:lvlJc w:val="left"/>
      <w:pPr>
        <w:ind w:left="1712" w:hanging="356"/>
      </w:pPr>
    </w:lvl>
    <w:lvl w:ilvl="4">
      <w:numFmt w:val="bullet"/>
      <w:lvlText w:val="•"/>
      <w:lvlJc w:val="left"/>
      <w:pPr>
        <w:ind w:left="2130" w:hanging="356"/>
      </w:pPr>
    </w:lvl>
    <w:lvl w:ilvl="5">
      <w:numFmt w:val="bullet"/>
      <w:lvlText w:val="•"/>
      <w:lvlJc w:val="left"/>
      <w:pPr>
        <w:ind w:left="2547" w:hanging="356"/>
      </w:pPr>
    </w:lvl>
    <w:lvl w:ilvl="6">
      <w:numFmt w:val="bullet"/>
      <w:lvlText w:val="•"/>
      <w:lvlJc w:val="left"/>
      <w:pPr>
        <w:ind w:left="2965" w:hanging="356"/>
      </w:pPr>
    </w:lvl>
    <w:lvl w:ilvl="7">
      <w:numFmt w:val="bullet"/>
      <w:lvlText w:val="•"/>
      <w:lvlJc w:val="left"/>
      <w:pPr>
        <w:ind w:left="3382" w:hanging="356"/>
      </w:pPr>
    </w:lvl>
    <w:lvl w:ilvl="8">
      <w:numFmt w:val="bullet"/>
      <w:lvlText w:val="•"/>
      <w:lvlJc w:val="left"/>
      <w:pPr>
        <w:ind w:left="3800" w:hanging="356"/>
      </w:pPr>
    </w:lvl>
  </w:abstractNum>
  <w:abstractNum w:abstractNumId="1">
    <w:nsid w:val="00000403"/>
    <w:multiLevelType w:val="multilevel"/>
    <w:tmpl w:val="00000886"/>
    <w:lvl w:ilvl="0">
      <w:numFmt w:val="bullet"/>
      <w:lvlText w:val=""/>
      <w:lvlJc w:val="left"/>
      <w:pPr>
        <w:ind w:left="462" w:hanging="356"/>
      </w:pPr>
      <w:rPr>
        <w:rFonts w:ascii="Wingdings" w:hAnsi="Wingdings" w:cs="Wingdings"/>
        <w:b w:val="0"/>
        <w:bCs w:val="0"/>
        <w:w w:val="99"/>
        <w:sz w:val="32"/>
        <w:szCs w:val="32"/>
      </w:rPr>
    </w:lvl>
    <w:lvl w:ilvl="1">
      <w:numFmt w:val="bullet"/>
      <w:lvlText w:val="•"/>
      <w:lvlJc w:val="left"/>
      <w:pPr>
        <w:ind w:left="877" w:hanging="356"/>
      </w:pPr>
    </w:lvl>
    <w:lvl w:ilvl="2">
      <w:numFmt w:val="bullet"/>
      <w:lvlText w:val="•"/>
      <w:lvlJc w:val="left"/>
      <w:pPr>
        <w:ind w:left="1295" w:hanging="356"/>
      </w:pPr>
    </w:lvl>
    <w:lvl w:ilvl="3">
      <w:numFmt w:val="bullet"/>
      <w:lvlText w:val="•"/>
      <w:lvlJc w:val="left"/>
      <w:pPr>
        <w:ind w:left="1712" w:hanging="356"/>
      </w:pPr>
    </w:lvl>
    <w:lvl w:ilvl="4">
      <w:numFmt w:val="bullet"/>
      <w:lvlText w:val="•"/>
      <w:lvlJc w:val="left"/>
      <w:pPr>
        <w:ind w:left="2130" w:hanging="356"/>
      </w:pPr>
    </w:lvl>
    <w:lvl w:ilvl="5">
      <w:numFmt w:val="bullet"/>
      <w:lvlText w:val="•"/>
      <w:lvlJc w:val="left"/>
      <w:pPr>
        <w:ind w:left="2547" w:hanging="356"/>
      </w:pPr>
    </w:lvl>
    <w:lvl w:ilvl="6">
      <w:numFmt w:val="bullet"/>
      <w:lvlText w:val="•"/>
      <w:lvlJc w:val="left"/>
      <w:pPr>
        <w:ind w:left="2965" w:hanging="356"/>
      </w:pPr>
    </w:lvl>
    <w:lvl w:ilvl="7">
      <w:numFmt w:val="bullet"/>
      <w:lvlText w:val="•"/>
      <w:lvlJc w:val="left"/>
      <w:pPr>
        <w:ind w:left="3382" w:hanging="356"/>
      </w:pPr>
    </w:lvl>
    <w:lvl w:ilvl="8">
      <w:numFmt w:val="bullet"/>
      <w:lvlText w:val="•"/>
      <w:lvlJc w:val="left"/>
      <w:pPr>
        <w:ind w:left="3800" w:hanging="356"/>
      </w:pPr>
    </w:lvl>
  </w:abstractNum>
  <w:abstractNum w:abstractNumId="2">
    <w:nsid w:val="00000404"/>
    <w:multiLevelType w:val="multilevel"/>
    <w:tmpl w:val="00000887"/>
    <w:lvl w:ilvl="0">
      <w:numFmt w:val="bullet"/>
      <w:lvlText w:val=""/>
      <w:lvlJc w:val="left"/>
      <w:pPr>
        <w:ind w:left="462" w:hanging="356"/>
      </w:pPr>
      <w:rPr>
        <w:rFonts w:ascii="Wingdings" w:hAnsi="Wingdings" w:cs="Wingdings"/>
        <w:b w:val="0"/>
        <w:bCs w:val="0"/>
        <w:w w:val="99"/>
        <w:sz w:val="32"/>
        <w:szCs w:val="32"/>
      </w:rPr>
    </w:lvl>
    <w:lvl w:ilvl="1">
      <w:numFmt w:val="bullet"/>
      <w:lvlText w:val="•"/>
      <w:lvlJc w:val="left"/>
      <w:pPr>
        <w:ind w:left="877" w:hanging="356"/>
      </w:pPr>
    </w:lvl>
    <w:lvl w:ilvl="2">
      <w:numFmt w:val="bullet"/>
      <w:lvlText w:val="•"/>
      <w:lvlJc w:val="left"/>
      <w:pPr>
        <w:ind w:left="1295" w:hanging="356"/>
      </w:pPr>
    </w:lvl>
    <w:lvl w:ilvl="3">
      <w:numFmt w:val="bullet"/>
      <w:lvlText w:val="•"/>
      <w:lvlJc w:val="left"/>
      <w:pPr>
        <w:ind w:left="1712" w:hanging="356"/>
      </w:pPr>
    </w:lvl>
    <w:lvl w:ilvl="4">
      <w:numFmt w:val="bullet"/>
      <w:lvlText w:val="•"/>
      <w:lvlJc w:val="left"/>
      <w:pPr>
        <w:ind w:left="2130" w:hanging="356"/>
      </w:pPr>
    </w:lvl>
    <w:lvl w:ilvl="5">
      <w:numFmt w:val="bullet"/>
      <w:lvlText w:val="•"/>
      <w:lvlJc w:val="left"/>
      <w:pPr>
        <w:ind w:left="2547" w:hanging="356"/>
      </w:pPr>
    </w:lvl>
    <w:lvl w:ilvl="6">
      <w:numFmt w:val="bullet"/>
      <w:lvlText w:val="•"/>
      <w:lvlJc w:val="left"/>
      <w:pPr>
        <w:ind w:left="2965" w:hanging="356"/>
      </w:pPr>
    </w:lvl>
    <w:lvl w:ilvl="7">
      <w:numFmt w:val="bullet"/>
      <w:lvlText w:val="•"/>
      <w:lvlJc w:val="left"/>
      <w:pPr>
        <w:ind w:left="3382" w:hanging="356"/>
      </w:pPr>
    </w:lvl>
    <w:lvl w:ilvl="8">
      <w:numFmt w:val="bullet"/>
      <w:lvlText w:val="•"/>
      <w:lvlJc w:val="left"/>
      <w:pPr>
        <w:ind w:left="3800" w:hanging="356"/>
      </w:pPr>
    </w:lvl>
  </w:abstractNum>
  <w:abstractNum w:abstractNumId="3">
    <w:nsid w:val="00000405"/>
    <w:multiLevelType w:val="multilevel"/>
    <w:tmpl w:val="00000888"/>
    <w:lvl w:ilvl="0">
      <w:numFmt w:val="bullet"/>
      <w:lvlText w:val=""/>
      <w:lvlJc w:val="left"/>
      <w:pPr>
        <w:ind w:left="462" w:hanging="356"/>
      </w:pPr>
      <w:rPr>
        <w:rFonts w:ascii="Wingdings" w:hAnsi="Wingdings" w:cs="Wingdings"/>
        <w:b w:val="0"/>
        <w:bCs w:val="0"/>
        <w:w w:val="99"/>
        <w:sz w:val="32"/>
        <w:szCs w:val="32"/>
      </w:rPr>
    </w:lvl>
    <w:lvl w:ilvl="1">
      <w:numFmt w:val="bullet"/>
      <w:lvlText w:val="•"/>
      <w:lvlJc w:val="left"/>
      <w:pPr>
        <w:ind w:left="877" w:hanging="356"/>
      </w:pPr>
    </w:lvl>
    <w:lvl w:ilvl="2">
      <w:numFmt w:val="bullet"/>
      <w:lvlText w:val="•"/>
      <w:lvlJc w:val="left"/>
      <w:pPr>
        <w:ind w:left="1295" w:hanging="356"/>
      </w:pPr>
    </w:lvl>
    <w:lvl w:ilvl="3">
      <w:numFmt w:val="bullet"/>
      <w:lvlText w:val="•"/>
      <w:lvlJc w:val="left"/>
      <w:pPr>
        <w:ind w:left="1712" w:hanging="356"/>
      </w:pPr>
    </w:lvl>
    <w:lvl w:ilvl="4">
      <w:numFmt w:val="bullet"/>
      <w:lvlText w:val="•"/>
      <w:lvlJc w:val="left"/>
      <w:pPr>
        <w:ind w:left="2130" w:hanging="356"/>
      </w:pPr>
    </w:lvl>
    <w:lvl w:ilvl="5">
      <w:numFmt w:val="bullet"/>
      <w:lvlText w:val="•"/>
      <w:lvlJc w:val="left"/>
      <w:pPr>
        <w:ind w:left="2547" w:hanging="356"/>
      </w:pPr>
    </w:lvl>
    <w:lvl w:ilvl="6">
      <w:numFmt w:val="bullet"/>
      <w:lvlText w:val="•"/>
      <w:lvlJc w:val="left"/>
      <w:pPr>
        <w:ind w:left="2965" w:hanging="356"/>
      </w:pPr>
    </w:lvl>
    <w:lvl w:ilvl="7">
      <w:numFmt w:val="bullet"/>
      <w:lvlText w:val="•"/>
      <w:lvlJc w:val="left"/>
      <w:pPr>
        <w:ind w:left="3382" w:hanging="356"/>
      </w:pPr>
    </w:lvl>
    <w:lvl w:ilvl="8">
      <w:numFmt w:val="bullet"/>
      <w:lvlText w:val="•"/>
      <w:lvlJc w:val="left"/>
      <w:pPr>
        <w:ind w:left="3800" w:hanging="356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6C6"/>
    <w:rsid w:val="000642AB"/>
    <w:rsid w:val="00074C4A"/>
    <w:rsid w:val="00074F65"/>
    <w:rsid w:val="00086335"/>
    <w:rsid w:val="000F490B"/>
    <w:rsid w:val="001109D3"/>
    <w:rsid w:val="00126650"/>
    <w:rsid w:val="0015451C"/>
    <w:rsid w:val="001B114D"/>
    <w:rsid w:val="0021689B"/>
    <w:rsid w:val="002272C5"/>
    <w:rsid w:val="00233651"/>
    <w:rsid w:val="00263944"/>
    <w:rsid w:val="0027652C"/>
    <w:rsid w:val="003338FE"/>
    <w:rsid w:val="00337C11"/>
    <w:rsid w:val="00357D6E"/>
    <w:rsid w:val="003916A8"/>
    <w:rsid w:val="004255D5"/>
    <w:rsid w:val="00484ACC"/>
    <w:rsid w:val="004A05C0"/>
    <w:rsid w:val="004F2820"/>
    <w:rsid w:val="00536585"/>
    <w:rsid w:val="00536B84"/>
    <w:rsid w:val="005627E8"/>
    <w:rsid w:val="005C50DF"/>
    <w:rsid w:val="00643139"/>
    <w:rsid w:val="00684FF8"/>
    <w:rsid w:val="006C1216"/>
    <w:rsid w:val="006F2399"/>
    <w:rsid w:val="0070348D"/>
    <w:rsid w:val="0076135D"/>
    <w:rsid w:val="007970BD"/>
    <w:rsid w:val="00826B6F"/>
    <w:rsid w:val="0085499B"/>
    <w:rsid w:val="008934BA"/>
    <w:rsid w:val="00895554"/>
    <w:rsid w:val="008C190B"/>
    <w:rsid w:val="009019F7"/>
    <w:rsid w:val="009460B9"/>
    <w:rsid w:val="00973633"/>
    <w:rsid w:val="009A6DF0"/>
    <w:rsid w:val="009E02BF"/>
    <w:rsid w:val="00A14471"/>
    <w:rsid w:val="00A17159"/>
    <w:rsid w:val="00A41F46"/>
    <w:rsid w:val="00A47DD5"/>
    <w:rsid w:val="00A556E6"/>
    <w:rsid w:val="00A958A9"/>
    <w:rsid w:val="00B12527"/>
    <w:rsid w:val="00B16B07"/>
    <w:rsid w:val="00B206C6"/>
    <w:rsid w:val="00BA1FAE"/>
    <w:rsid w:val="00C64125"/>
    <w:rsid w:val="00C67BE8"/>
    <w:rsid w:val="00C719FB"/>
    <w:rsid w:val="00C77802"/>
    <w:rsid w:val="00C934B0"/>
    <w:rsid w:val="00CF0060"/>
    <w:rsid w:val="00D32B42"/>
    <w:rsid w:val="00D718C6"/>
    <w:rsid w:val="00DB0067"/>
    <w:rsid w:val="00DD0CEB"/>
    <w:rsid w:val="00E178B6"/>
    <w:rsid w:val="00E32733"/>
    <w:rsid w:val="00E40E64"/>
    <w:rsid w:val="00E44A71"/>
    <w:rsid w:val="00EA5BC0"/>
    <w:rsid w:val="00ED7A2E"/>
    <w:rsid w:val="00EF1C69"/>
    <w:rsid w:val="00F05377"/>
    <w:rsid w:val="00F254EA"/>
    <w:rsid w:val="00F30D21"/>
    <w:rsid w:val="00F9286B"/>
    <w:rsid w:val="00FC3C2A"/>
    <w:rsid w:val="00FC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335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paragraph" w:styleId="1">
    <w:name w:val="heading 1"/>
    <w:basedOn w:val="a"/>
    <w:next w:val="a"/>
    <w:link w:val="10"/>
    <w:uiPriority w:val="1"/>
    <w:qFormat/>
    <w:rsid w:val="00086335"/>
    <w:pPr>
      <w:autoSpaceDE w:val="0"/>
      <w:autoSpaceDN w:val="0"/>
      <w:adjustRightInd w:val="0"/>
      <w:ind w:left="222"/>
      <w:outlineLvl w:val="0"/>
    </w:pPr>
    <w:rPr>
      <w:rFonts w:ascii="TH SarabunITù" w:hAnsi="TH SarabunITù" w:cs="TH SarabunITù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1"/>
    <w:rsid w:val="00086335"/>
    <w:rPr>
      <w:rFonts w:ascii="TH SarabunITù" w:eastAsia="Times New Roman" w:hAnsi="TH SarabunITù" w:cs="TH SarabunITù"/>
      <w:b/>
      <w:bCs/>
      <w:sz w:val="32"/>
      <w:szCs w:val="32"/>
    </w:rPr>
  </w:style>
  <w:style w:type="table" w:styleId="a3">
    <w:name w:val="Table Grid"/>
    <w:basedOn w:val="a1"/>
    <w:uiPriority w:val="39"/>
    <w:rsid w:val="00086335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86335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rsid w:val="00086335"/>
    <w:rPr>
      <w:rFonts w:ascii="Tahoma" w:eastAsia="Times New Roman" w:hAnsi="Tahoma" w:cs="Angsana New"/>
      <w:sz w:val="16"/>
      <w:szCs w:val="20"/>
    </w:rPr>
  </w:style>
  <w:style w:type="paragraph" w:styleId="a6">
    <w:name w:val="Body Text"/>
    <w:basedOn w:val="a"/>
    <w:link w:val="a7"/>
    <w:uiPriority w:val="1"/>
    <w:qFormat/>
    <w:rsid w:val="00086335"/>
    <w:pPr>
      <w:autoSpaceDE w:val="0"/>
      <w:autoSpaceDN w:val="0"/>
      <w:adjustRightInd w:val="0"/>
      <w:ind w:left="222"/>
    </w:pPr>
    <w:rPr>
      <w:rFonts w:ascii="TH SarabunITù" w:hAnsi="TH SarabunITù" w:cs="TH SarabunITù"/>
      <w:b/>
      <w:bCs/>
    </w:rPr>
  </w:style>
  <w:style w:type="character" w:customStyle="1" w:styleId="a7">
    <w:name w:val="เนื้อความ อักขระ"/>
    <w:basedOn w:val="a0"/>
    <w:link w:val="a6"/>
    <w:uiPriority w:val="1"/>
    <w:rsid w:val="00086335"/>
    <w:rPr>
      <w:rFonts w:ascii="TH SarabunITù" w:eastAsia="Times New Roman" w:hAnsi="TH SarabunITù" w:cs="TH SarabunITù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086335"/>
    <w:pPr>
      <w:autoSpaceDE w:val="0"/>
      <w:autoSpaceDN w:val="0"/>
      <w:adjustRightInd w:val="0"/>
      <w:ind w:left="107"/>
    </w:pPr>
    <w:rPr>
      <w:rFonts w:ascii="TH SarabunITù" w:hAnsi="TH SarabunITù" w:cs="TH SarabunITù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335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paragraph" w:styleId="1">
    <w:name w:val="heading 1"/>
    <w:basedOn w:val="a"/>
    <w:next w:val="a"/>
    <w:link w:val="10"/>
    <w:uiPriority w:val="1"/>
    <w:qFormat/>
    <w:rsid w:val="00086335"/>
    <w:pPr>
      <w:autoSpaceDE w:val="0"/>
      <w:autoSpaceDN w:val="0"/>
      <w:adjustRightInd w:val="0"/>
      <w:ind w:left="222"/>
      <w:outlineLvl w:val="0"/>
    </w:pPr>
    <w:rPr>
      <w:rFonts w:ascii="TH SarabunITù" w:hAnsi="TH SarabunITù" w:cs="TH SarabunITù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1"/>
    <w:rsid w:val="00086335"/>
    <w:rPr>
      <w:rFonts w:ascii="TH SarabunITù" w:eastAsia="Times New Roman" w:hAnsi="TH SarabunITù" w:cs="TH SarabunITù"/>
      <w:b/>
      <w:bCs/>
      <w:sz w:val="32"/>
      <w:szCs w:val="32"/>
    </w:rPr>
  </w:style>
  <w:style w:type="table" w:styleId="a3">
    <w:name w:val="Table Grid"/>
    <w:basedOn w:val="a1"/>
    <w:uiPriority w:val="39"/>
    <w:rsid w:val="00086335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86335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rsid w:val="00086335"/>
    <w:rPr>
      <w:rFonts w:ascii="Tahoma" w:eastAsia="Times New Roman" w:hAnsi="Tahoma" w:cs="Angsana New"/>
      <w:sz w:val="16"/>
      <w:szCs w:val="20"/>
    </w:rPr>
  </w:style>
  <w:style w:type="paragraph" w:styleId="a6">
    <w:name w:val="Body Text"/>
    <w:basedOn w:val="a"/>
    <w:link w:val="a7"/>
    <w:uiPriority w:val="1"/>
    <w:qFormat/>
    <w:rsid w:val="00086335"/>
    <w:pPr>
      <w:autoSpaceDE w:val="0"/>
      <w:autoSpaceDN w:val="0"/>
      <w:adjustRightInd w:val="0"/>
      <w:ind w:left="222"/>
    </w:pPr>
    <w:rPr>
      <w:rFonts w:ascii="TH SarabunITù" w:hAnsi="TH SarabunITù" w:cs="TH SarabunITù"/>
      <w:b/>
      <w:bCs/>
    </w:rPr>
  </w:style>
  <w:style w:type="character" w:customStyle="1" w:styleId="a7">
    <w:name w:val="เนื้อความ อักขระ"/>
    <w:basedOn w:val="a0"/>
    <w:link w:val="a6"/>
    <w:uiPriority w:val="1"/>
    <w:rsid w:val="00086335"/>
    <w:rPr>
      <w:rFonts w:ascii="TH SarabunITù" w:eastAsia="Times New Roman" w:hAnsi="TH SarabunITù" w:cs="TH SarabunITù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086335"/>
    <w:pPr>
      <w:autoSpaceDE w:val="0"/>
      <w:autoSpaceDN w:val="0"/>
      <w:adjustRightInd w:val="0"/>
      <w:ind w:left="107"/>
    </w:pPr>
    <w:rPr>
      <w:rFonts w:ascii="TH SarabunITù" w:hAnsi="TH SarabunITù" w:cs="TH SarabunITù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14</Pages>
  <Words>3430</Words>
  <Characters>19555</Characters>
  <Application>Microsoft Office Word</Application>
  <DocSecurity>0</DocSecurity>
  <Lines>162</Lines>
  <Paragraphs>45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ADVICE NONGBUADAENG</dc:creator>
  <cp:keywords/>
  <dc:description/>
  <cp:lastModifiedBy>ADVICE NONGBUADAENG</cp:lastModifiedBy>
  <cp:revision>160</cp:revision>
  <cp:lastPrinted>2022-09-12T04:15:00Z</cp:lastPrinted>
  <dcterms:created xsi:type="dcterms:W3CDTF">2021-10-15T07:37:00Z</dcterms:created>
  <dcterms:modified xsi:type="dcterms:W3CDTF">2022-09-12T04:16:00Z</dcterms:modified>
</cp:coreProperties>
</file>