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F3809" w14:textId="77777777" w:rsidR="006718F0" w:rsidRPr="00922AF9" w:rsidRDefault="006718F0">
      <w:pPr>
        <w:pStyle w:val="a3"/>
        <w:kinsoku w:val="0"/>
        <w:overflowPunct w:val="0"/>
        <w:spacing w:before="4"/>
        <w:rPr>
          <w:rFonts w:ascii="TH SarabunPSK" w:hAnsi="TH SarabunPSK" w:cs="TH SarabunPSK"/>
          <w:sz w:val="11"/>
          <w:szCs w:val="11"/>
          <w:cs/>
        </w:rPr>
      </w:pPr>
      <w:bookmarkStart w:id="0" w:name="_Hlk51420276"/>
    </w:p>
    <w:p w14:paraId="1B2573F5" w14:textId="6FB019C9" w:rsidR="006718F0" w:rsidRPr="00922AF9" w:rsidRDefault="00616D4B" w:rsidP="00616D4B">
      <w:pPr>
        <w:tabs>
          <w:tab w:val="left" w:pos="6040"/>
        </w:tabs>
        <w:jc w:val="right"/>
        <w:rPr>
          <w:rFonts w:ascii="TH SarabunPSK" w:hAnsi="TH SarabunPSK" w:cs="TH SarabunPSK"/>
          <w:sz w:val="27"/>
          <w:szCs w:val="27"/>
        </w:rPr>
      </w:pPr>
      <w:r w:rsidRPr="00922AF9">
        <w:rPr>
          <w:rFonts w:ascii="TH SarabunPSK" w:hAnsi="TH SarabunPSK" w:cs="TH SarabunPSK" w:hint="cs"/>
        </w:rPr>
        <w:t>1</w:t>
      </w:r>
    </w:p>
    <w:p w14:paraId="06DE4ACF" w14:textId="77777777" w:rsidR="00491BCB" w:rsidRPr="00922AF9" w:rsidRDefault="006718F0" w:rsidP="00491BCB">
      <w:pPr>
        <w:pStyle w:val="1"/>
        <w:kinsoku w:val="0"/>
        <w:overflowPunct w:val="0"/>
        <w:spacing w:line="278" w:lineRule="auto"/>
        <w:ind w:left="0" w:right="-41" w:firstLine="0"/>
        <w:jc w:val="center"/>
      </w:pPr>
      <w:r w:rsidRPr="00922AF9">
        <w:rPr>
          <w:rFonts w:hint="cs"/>
          <w:cs/>
        </w:rPr>
        <w:t>แบบประเมินผลการปฏิบัติงานของ</w:t>
      </w:r>
      <w:r w:rsidR="00855D77" w:rsidRPr="00922AF9">
        <w:rPr>
          <w:rFonts w:hint="cs"/>
          <w:cs/>
        </w:rPr>
        <w:t>ข้าราชการหรือพนักงานส่วนท้องถิ่น</w:t>
      </w:r>
    </w:p>
    <w:p w14:paraId="18E8A1A5" w14:textId="77777777" w:rsidR="006718F0" w:rsidRPr="00922AF9" w:rsidRDefault="006718F0" w:rsidP="00491BCB">
      <w:pPr>
        <w:pStyle w:val="1"/>
        <w:kinsoku w:val="0"/>
        <w:overflowPunct w:val="0"/>
        <w:spacing w:before="0" w:line="278" w:lineRule="auto"/>
        <w:ind w:left="0" w:right="-41" w:firstLine="0"/>
        <w:jc w:val="center"/>
      </w:pPr>
      <w:r w:rsidRPr="00922AF9">
        <w:rPr>
          <w:rFonts w:hint="cs"/>
          <w:cs/>
        </w:rPr>
        <w:t>(สำหรับตำแหน่งประเภทวิชาการ และทั่วไป)</w:t>
      </w:r>
    </w:p>
    <w:p w14:paraId="2F8E047E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764F2F89" w14:textId="77777777" w:rsidR="006718F0" w:rsidRPr="00922AF9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b/>
          <w:bCs/>
          <w:sz w:val="25"/>
          <w:szCs w:val="25"/>
        </w:rPr>
      </w:pPr>
    </w:p>
    <w:p w14:paraId="56DF8BD6" w14:textId="1E39B8DE" w:rsidR="006718F0" w:rsidRPr="00922AF9" w:rsidRDefault="00882B07">
      <w:pPr>
        <w:pStyle w:val="2"/>
        <w:kinsoku w:val="0"/>
        <w:overflowPunct w:val="0"/>
        <w:spacing w:before="105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0" allowOverlap="1" wp14:anchorId="30E666FC" wp14:editId="7621C814">
                <wp:simplePos x="0" y="0"/>
                <wp:positionH relativeFrom="page">
                  <wp:posOffset>2027208</wp:posOffset>
                </wp:positionH>
                <wp:positionV relativeFrom="paragraph">
                  <wp:posOffset>66112</wp:posOffset>
                </wp:positionV>
                <wp:extent cx="4183811" cy="466090"/>
                <wp:effectExtent l="0" t="0" r="7620" b="10160"/>
                <wp:wrapNone/>
                <wp:docPr id="232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3811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623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92"/>
                              <w:gridCol w:w="2436"/>
                              <w:gridCol w:w="2409"/>
                            </w:tblGrid>
                            <w:tr w:rsidR="007C1CA4" w:rsidRPr="00FE09EC" w14:paraId="0E2359EC" w14:textId="77777777" w:rsidTr="00F91A26">
                              <w:trPr>
                                <w:trHeight w:val="360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12E1A24B" w14:textId="77777777" w:rsidR="007C1CA4" w:rsidRPr="00DA62BC" w:rsidRDefault="007C1CA4">
                                  <w:pPr>
                                    <w:pStyle w:val="TableParagraph"/>
                                    <w:numPr>
                                      <w:ilvl w:val="0"/>
                                      <w:numId w:val="23"/>
                                    </w:numPr>
                                    <w:tabs>
                                      <w:tab w:val="left" w:pos="482"/>
                                    </w:tabs>
                                    <w:kinsoku w:val="0"/>
                                    <w:overflowPunct w:val="0"/>
                                    <w:spacing w:line="347" w:lineRule="exact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DA62BC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ครั้งที่1</w:t>
                                  </w:r>
                                </w:p>
                              </w:tc>
                              <w:tc>
                                <w:tcPr>
                                  <w:tcW w:w="2436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751BE445" w14:textId="7F4FA49E" w:rsidR="007C1CA4" w:rsidRPr="00DA62BC" w:rsidRDefault="00C1585D" w:rsidP="00C8625F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2" w:lineRule="exact"/>
                                    <w:ind w:left="216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DA62BC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วันที่  1  ตุลาคม 256</w:t>
                                  </w:r>
                                  <w:r w:rsidR="008A0CCB" w:rsidRPr="00DA62BC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409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4A1120C7" w14:textId="08728F3E" w:rsidR="007C1CA4" w:rsidRPr="00DA62BC" w:rsidRDefault="00C1585D" w:rsidP="00C8625F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2" w:lineRule="exact"/>
                                    <w:ind w:left="136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DA62BC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ถึง  31  มีนาคม 256</w:t>
                                  </w:r>
                                  <w:r w:rsidR="008A0CCB" w:rsidRPr="00DA62BC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7C1CA4" w:rsidRPr="00FE09EC" w14:paraId="67A4D038" w14:textId="77777777" w:rsidTr="00F91A26">
                              <w:trPr>
                                <w:trHeight w:val="360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7D3D6E39" w14:textId="4D321113" w:rsidR="007C1CA4" w:rsidRPr="00DA62BC" w:rsidRDefault="00DA62BC" w:rsidP="00DA62BC">
                                  <w:pPr>
                                    <w:pStyle w:val="TableParagraph"/>
                                    <w:tabs>
                                      <w:tab w:val="left" w:pos="482"/>
                                    </w:tabs>
                                    <w:kinsoku w:val="0"/>
                                    <w:overflowPunct w:val="0"/>
                                    <w:spacing w:line="347" w:lineRule="exact"/>
                                    <w:ind w:left="50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sym w:font="Wingdings" w:char="F0FE"/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  <w:r w:rsidR="007C1CA4" w:rsidRPr="00DA62BC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ครั้งที่2</w:t>
                                  </w:r>
                                </w:p>
                              </w:tc>
                              <w:tc>
                                <w:tcPr>
                                  <w:tcW w:w="2436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38BA8974" w14:textId="1D03F602" w:rsidR="007C1CA4" w:rsidRPr="00DA62BC" w:rsidRDefault="007C1CA4" w:rsidP="008A0CC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1" w:lineRule="exact"/>
                                    <w:ind w:left="216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DA62BC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วันที่  1  เมษายน</w:t>
                                  </w:r>
                                  <w:r w:rsidR="00F91A26" w:rsidRPr="00DA62BC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 xml:space="preserve"> 256</w:t>
                                  </w:r>
                                  <w:r w:rsidR="008A0CCB" w:rsidRPr="00DA62BC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5</w:t>
                                  </w:r>
                                  <w:r w:rsidR="00C1585D" w:rsidRPr="00DA62BC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 xml:space="preserve"> 2563</w:t>
                                  </w:r>
                                  <w:r w:rsidRPr="00DA62BC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2563</w:t>
                                  </w:r>
                                </w:p>
                              </w:tc>
                              <w:tc>
                                <w:tcPr>
                                  <w:tcW w:w="2409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6737EDA5" w14:textId="2013EE30" w:rsidR="007C1CA4" w:rsidRPr="00DA62BC" w:rsidRDefault="007C1CA4" w:rsidP="008A0CCB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1" w:lineRule="exact"/>
                                    <w:ind w:left="152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DA62BC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ถึง  30  กันยายน 256</w:t>
                                  </w:r>
                                  <w:r w:rsidR="008A0CCB" w:rsidRPr="00DA62BC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</w:tr>
                          </w:tbl>
                          <w:p w14:paraId="38D4E928" w14:textId="77777777" w:rsidR="007C1CA4" w:rsidRDefault="007C1CA4">
                            <w:pPr>
                              <w:pStyle w:val="a3"/>
                              <w:kinsoku w:val="0"/>
                              <w:overflowPunct w:val="0"/>
                              <w:rPr>
                                <w:rFonts w:ascii="Times New Roman" w:hAnsi="Times New Roman" w:cs="Angsana New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159.6pt;margin-top:5.2pt;width:329.45pt;height:36.7pt;z-index:25162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" o:allowincell="f" filled="f" stroked="f">
                <v:textbox inset="0,0,0,0">
                  <w:txbxContent>
                    <w:tbl>
                      <w:tblPr>
                        <w:tblW w:w="623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92"/>
                        <w:gridCol w:w="2436"/>
                        <w:gridCol w:w="2409"/>
                      </w:tblGrid>
                      <w:tr w:rsidR="007C1CA4" w:rsidRPr="00FE09EC" w14:paraId="0E2359EC" w14:textId="77777777" w:rsidTr="00F91A26">
                        <w:trPr>
                          <w:trHeight w:val="360"/>
                        </w:trPr>
                        <w:tc>
                          <w:tcPr>
                            <w:tcW w:w="1392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12E1A24B" w14:textId="77777777" w:rsidR="007C1CA4" w:rsidRPr="00DA62BC" w:rsidRDefault="007C1CA4">
                            <w:pPr>
                              <w:pStyle w:val="TableParagraph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482"/>
                              </w:tabs>
                              <w:kinsoku w:val="0"/>
                              <w:overflowPunct w:val="0"/>
                              <w:spacing w:line="347" w:lineRule="exact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A62B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ครั้งที่1</w:t>
                            </w:r>
                          </w:p>
                        </w:tc>
                        <w:tc>
                          <w:tcPr>
                            <w:tcW w:w="2436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751BE445" w14:textId="7F4FA49E" w:rsidR="007C1CA4" w:rsidRPr="00DA62BC" w:rsidRDefault="00C1585D" w:rsidP="00C8625F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2" w:lineRule="exact"/>
                              <w:ind w:left="216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A62B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วันที่  1  ตุลาคม 256</w:t>
                            </w:r>
                            <w:r w:rsidR="008A0CCB" w:rsidRPr="00DA62B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409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4A1120C7" w14:textId="08728F3E" w:rsidR="007C1CA4" w:rsidRPr="00DA62BC" w:rsidRDefault="00C1585D" w:rsidP="00C8625F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2" w:lineRule="exact"/>
                              <w:ind w:left="136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A62B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ถึง  31  มีนาคม 256</w:t>
                            </w:r>
                            <w:r w:rsidR="008A0CCB" w:rsidRPr="00DA62B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</w:p>
                        </w:tc>
                      </w:tr>
                      <w:tr w:rsidR="007C1CA4" w:rsidRPr="00FE09EC" w14:paraId="67A4D038" w14:textId="77777777" w:rsidTr="00F91A26">
                        <w:trPr>
                          <w:trHeight w:val="360"/>
                        </w:trPr>
                        <w:tc>
                          <w:tcPr>
                            <w:tcW w:w="1392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7D3D6E39" w14:textId="4D321113" w:rsidR="007C1CA4" w:rsidRPr="00DA62BC" w:rsidRDefault="00DA62BC" w:rsidP="00DA62BC">
                            <w:pPr>
                              <w:pStyle w:val="TableParagraph"/>
                              <w:tabs>
                                <w:tab w:val="left" w:pos="482"/>
                              </w:tabs>
                              <w:kinsoku w:val="0"/>
                              <w:overflowPunct w:val="0"/>
                              <w:spacing w:line="347" w:lineRule="exact"/>
                              <w:ind w:left="5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sym w:font="Wingdings" w:char="F0FE"/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7C1CA4" w:rsidRPr="00DA62B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ครั้งที่2</w:t>
                            </w:r>
                          </w:p>
                        </w:tc>
                        <w:tc>
                          <w:tcPr>
                            <w:tcW w:w="2436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38BA8974" w14:textId="1D03F602" w:rsidR="007C1CA4" w:rsidRPr="00DA62BC" w:rsidRDefault="007C1CA4" w:rsidP="008A0CCB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1" w:lineRule="exact"/>
                              <w:ind w:left="216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A62B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วันที่  1  เมษายน</w:t>
                            </w:r>
                            <w:r w:rsidR="00F91A26" w:rsidRPr="00DA62B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256</w:t>
                            </w:r>
                            <w:r w:rsidR="008A0CCB" w:rsidRPr="00DA62B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  <w:r w:rsidR="00C1585D" w:rsidRPr="00DA62B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2563</w:t>
                            </w:r>
                            <w:r w:rsidRPr="00DA62B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2563</w:t>
                            </w:r>
                          </w:p>
                        </w:tc>
                        <w:tc>
                          <w:tcPr>
                            <w:tcW w:w="2409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6737EDA5" w14:textId="2013EE30" w:rsidR="007C1CA4" w:rsidRPr="00DA62BC" w:rsidRDefault="007C1CA4" w:rsidP="008A0CCB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1" w:lineRule="exact"/>
                              <w:ind w:left="152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A62B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ถึง  30  กันยายน 256</w:t>
                            </w:r>
                            <w:r w:rsidR="008A0CCB" w:rsidRPr="00DA62B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</w:p>
                        </w:tc>
                      </w:tr>
                    </w:tbl>
                    <w:p w14:paraId="38D4E928" w14:textId="77777777" w:rsidR="007C1CA4" w:rsidRDefault="007C1CA4">
                      <w:pPr>
                        <w:pStyle w:val="a3"/>
                        <w:kinsoku w:val="0"/>
                        <w:overflowPunct w:val="0"/>
                        <w:rPr>
                          <w:rFonts w:ascii="Times New Roman" w:hAnsi="Times New Roman" w:cs="Angsana New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718F0" w:rsidRPr="00922AF9">
        <w:rPr>
          <w:rFonts w:ascii="TH SarabunPSK" w:hAnsi="TH SarabunPSK" w:cs="TH SarabunPSK" w:hint="cs"/>
          <w:cs/>
        </w:rPr>
        <w:t>รอบการประเมิน</w:t>
      </w:r>
    </w:p>
    <w:p w14:paraId="59046E54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1A096156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003E62A7" w14:textId="77777777" w:rsidR="006718F0" w:rsidRPr="00922AF9" w:rsidRDefault="006718F0">
      <w:pPr>
        <w:pStyle w:val="a3"/>
        <w:kinsoku w:val="0"/>
        <w:overflowPunct w:val="0"/>
        <w:spacing w:before="11"/>
        <w:rPr>
          <w:rFonts w:ascii="TH SarabunPSK" w:hAnsi="TH SarabunPSK" w:cs="TH SarabunPSK"/>
          <w:b/>
          <w:bCs/>
          <w:sz w:val="19"/>
          <w:szCs w:val="19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6"/>
        <w:gridCol w:w="4798"/>
        <w:gridCol w:w="5577"/>
      </w:tblGrid>
      <w:tr w:rsidR="006718F0" w:rsidRPr="00922AF9" w14:paraId="6EFCDE02" w14:textId="77777777">
        <w:trPr>
          <w:trHeight w:val="800"/>
        </w:trPr>
        <w:tc>
          <w:tcPr>
            <w:tcW w:w="15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745B55F0" w14:textId="77777777" w:rsidR="006718F0" w:rsidRPr="00922AF9" w:rsidRDefault="006718F0" w:rsidP="00702A48">
            <w:pPr>
              <w:pStyle w:val="TableParagraph"/>
              <w:kinsoku w:val="0"/>
              <w:overflowPunct w:val="0"/>
              <w:spacing w:before="184"/>
              <w:ind w:left="6851" w:right="663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ผู้รับการประเมิน</w:t>
            </w:r>
          </w:p>
        </w:tc>
      </w:tr>
      <w:tr w:rsidR="006718F0" w:rsidRPr="00922AF9" w14:paraId="6EF5BDB4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DEAAF" w14:textId="51C89E1F" w:rsidR="006718F0" w:rsidRPr="00922AF9" w:rsidRDefault="006718F0" w:rsidP="00684300">
            <w:pPr>
              <w:pStyle w:val="TableParagraph"/>
              <w:kinsoku w:val="0"/>
              <w:overflowPunct w:val="0"/>
              <w:spacing w:before="18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เลขประจำตัวประชาชน</w:t>
            </w:r>
            <w:r w:rsidR="006856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020DA7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  <w:r w:rsidR="00684300">
              <w:rPr>
                <w:rFonts w:ascii="TH SarabunPSK" w:hAnsi="TH SarabunPSK" w:cs="TH SarabunPSK" w:hint="cs"/>
                <w:sz w:val="32"/>
                <w:szCs w:val="32"/>
                <w:cs/>
              </w:rPr>
              <w:t>3 5506 00019 21 7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  <w:r w:rsidR="000900D0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1346F" w14:textId="5721EDBA" w:rsidR="006718F0" w:rsidRPr="00922AF9" w:rsidRDefault="006718F0" w:rsidP="0019641D">
            <w:pPr>
              <w:pStyle w:val="TableParagraph"/>
              <w:kinsoku w:val="0"/>
              <w:overflowPunct w:val="0"/>
              <w:spacing w:before="184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ชื่อ-นามสกุล......</w:t>
            </w:r>
            <w:r w:rsidR="00020D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จ่าเอก </w:t>
            </w:r>
            <w:r w:rsidR="0019641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เสน่ห์  </w:t>
            </w:r>
            <w:proofErr w:type="spellStart"/>
            <w:r w:rsidR="0019641D">
              <w:rPr>
                <w:rFonts w:ascii="TH SarabunPSK" w:hAnsi="TH SarabunPSK" w:cs="TH SarabunPSK" w:hint="cs"/>
                <w:sz w:val="32"/>
                <w:szCs w:val="32"/>
                <w:cs/>
              </w:rPr>
              <w:t>ธนะ</w:t>
            </w:r>
            <w:proofErr w:type="spellEnd"/>
            <w:r w:rsidR="0019641D">
              <w:rPr>
                <w:rFonts w:ascii="TH SarabunPSK" w:hAnsi="TH SarabunPSK" w:cs="TH SarabunPSK" w:hint="cs"/>
                <w:sz w:val="32"/>
                <w:szCs w:val="32"/>
                <w:cs/>
              </w:rPr>
              <w:t>ขว้าง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55FB7" w14:textId="169ADAC8" w:rsidR="006718F0" w:rsidRPr="00922AF9" w:rsidRDefault="006718F0" w:rsidP="0019641D">
            <w:pPr>
              <w:pStyle w:val="TableParagraph"/>
              <w:kinsoku w:val="0"/>
              <w:overflowPunct w:val="0"/>
              <w:spacing w:before="18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ตำแหน่ง.......</w:t>
            </w:r>
            <w:r w:rsidR="0019641D">
              <w:rPr>
                <w:rFonts w:ascii="TH SarabunPSK" w:hAnsi="TH SarabunPSK" w:cs="TH SarabunPSK" w:hint="cs"/>
                <w:sz w:val="32"/>
                <w:szCs w:val="32"/>
                <w:cs/>
              </w:rPr>
              <w:t>เจ้าพนักงานธุรการ</w:t>
            </w:r>
            <w:r w:rsidR="00DA03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="00DA032F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</w:p>
        </w:tc>
      </w:tr>
      <w:tr w:rsidR="006718F0" w:rsidRPr="00922AF9" w14:paraId="0921AC7E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B9481" w14:textId="30A4468D" w:rsidR="006718F0" w:rsidRPr="00922AF9" w:rsidRDefault="006718F0" w:rsidP="0019641D">
            <w:pPr>
              <w:pStyle w:val="TableParagraph"/>
              <w:kinsoku w:val="0"/>
              <w:overflowPunct w:val="0"/>
              <w:spacing w:before="181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ตำแหน่งประเภท...</w:t>
            </w:r>
            <w:r w:rsidR="0019641D">
              <w:rPr>
                <w:rFonts w:ascii="TH SarabunPSK" w:hAnsi="TH SarabunPSK" w:cs="TH SarabunPSK" w:hint="cs"/>
                <w:sz w:val="32"/>
                <w:szCs w:val="32"/>
                <w:cs/>
              </w:rPr>
              <w:t>ทั่วไป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D0B47" w14:textId="12B839D9" w:rsidR="006718F0" w:rsidRPr="00922AF9" w:rsidRDefault="006718F0" w:rsidP="0019641D">
            <w:pPr>
              <w:pStyle w:val="TableParagraph"/>
              <w:kinsoku w:val="0"/>
              <w:overflowPunct w:val="0"/>
              <w:spacing w:before="181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ระดับ...</w:t>
            </w:r>
            <w:r w:rsidR="0019641D">
              <w:rPr>
                <w:rFonts w:ascii="TH SarabunPSK" w:hAnsi="TH SarabunPSK" w:cs="TH SarabunPSK" w:hint="cs"/>
                <w:sz w:val="32"/>
                <w:szCs w:val="32"/>
                <w:cs/>
              </w:rPr>
              <w:t>ชำนาญงาน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</w:t>
            </w:r>
            <w:r w:rsidR="00ED7C47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68AA5" w14:textId="2F1749B5" w:rsidR="006718F0" w:rsidRPr="00922AF9" w:rsidRDefault="006718F0" w:rsidP="0019641D">
            <w:pPr>
              <w:pStyle w:val="TableParagraph"/>
              <w:kinsoku w:val="0"/>
              <w:overflowPunct w:val="0"/>
              <w:spacing w:before="181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เลขที่ตำแหน่ง....</w:t>
            </w:r>
            <w:r w:rsidR="0019641D">
              <w:rPr>
                <w:rFonts w:ascii="TH SarabunPSK" w:hAnsi="TH SarabunPSK" w:cs="TH SarabunPSK" w:hint="cs"/>
                <w:sz w:val="32"/>
                <w:szCs w:val="32"/>
                <w:cs/>
              </w:rPr>
              <w:t>103082107001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</w:t>
            </w:r>
          </w:p>
        </w:tc>
      </w:tr>
      <w:tr w:rsidR="006718F0" w:rsidRPr="00922AF9" w14:paraId="4C17BD19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31B5D" w14:textId="5E94C794" w:rsidR="006718F0" w:rsidRPr="00922AF9" w:rsidRDefault="006718F0" w:rsidP="001A0014">
            <w:pPr>
              <w:pStyle w:val="TableParagraph"/>
              <w:kinsoku w:val="0"/>
              <w:overflowPunct w:val="0"/>
              <w:spacing w:before="183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งาน...</w:t>
            </w:r>
            <w:r w:rsidR="001A0014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ส่งเสริมการศึกษา ศาสนาและวัฒนธรรม..............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DA478" w14:textId="6FBD3CC5" w:rsidR="006718F0" w:rsidRPr="00922AF9" w:rsidRDefault="006718F0">
            <w:pPr>
              <w:pStyle w:val="TableParagraph"/>
              <w:kinsoku w:val="0"/>
              <w:overflowPunct w:val="0"/>
              <w:spacing w:before="183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ส่วน/ฝ่าย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</w:t>
            </w:r>
            <w:r w:rsidR="007B5693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</w:t>
            </w:r>
            <w:r w:rsidR="00ED7C47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B2F6F" w14:textId="2F2C617F" w:rsidR="006718F0" w:rsidRPr="00922AF9" w:rsidRDefault="006718F0" w:rsidP="001A0014">
            <w:pPr>
              <w:pStyle w:val="TableParagraph"/>
              <w:kinsoku w:val="0"/>
              <w:overflowPunct w:val="0"/>
              <w:spacing w:before="183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สำนัก/กอง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="001A0014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การศึกษา ศาสนาและวัฒนธรรม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="004E50D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</w:t>
            </w:r>
          </w:p>
        </w:tc>
      </w:tr>
      <w:tr w:rsidR="006718F0" w:rsidRPr="00922AF9" w14:paraId="2D6CDDFF" w14:textId="77777777">
        <w:trPr>
          <w:trHeight w:val="800"/>
        </w:trPr>
        <w:tc>
          <w:tcPr>
            <w:tcW w:w="15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45BE37BB" w14:textId="77777777" w:rsidR="006718F0" w:rsidRPr="00922AF9" w:rsidRDefault="006718F0">
            <w:pPr>
              <w:pStyle w:val="TableParagraph"/>
              <w:kinsoku w:val="0"/>
              <w:overflowPunct w:val="0"/>
              <w:spacing w:before="184"/>
              <w:ind w:left="6851" w:right="685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ผู้ประเมิน</w:t>
            </w:r>
          </w:p>
        </w:tc>
      </w:tr>
      <w:tr w:rsidR="006718F0" w:rsidRPr="00922AF9" w14:paraId="6AFCC149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D4A0A" w14:textId="0CD10D0B" w:rsidR="006718F0" w:rsidRPr="00922AF9" w:rsidRDefault="006718F0" w:rsidP="00F37734">
            <w:pPr>
              <w:pStyle w:val="TableParagraph"/>
              <w:kinsoku w:val="0"/>
              <w:overflowPunct w:val="0"/>
              <w:spacing w:before="181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เลขประจำตัวประชาชน</w:t>
            </w:r>
            <w:r w:rsidR="0067178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</w:t>
            </w:r>
            <w:r w:rsidR="00F37734">
              <w:rPr>
                <w:rFonts w:ascii="TH SarabunPSK" w:hAnsi="TH SarabunPSK" w:cs="TH SarabunPSK" w:hint="cs"/>
                <w:sz w:val="32"/>
                <w:szCs w:val="32"/>
                <w:cs/>
              </w:rPr>
              <w:t>3 3605 00861 40 6</w:t>
            </w:r>
            <w:r w:rsidR="00671788">
              <w:rPr>
                <w:rFonts w:ascii="TH SarabunPSK" w:hAnsi="TH SarabunPSK" w:cs="TH SarabunPSK"/>
                <w:sz w:val="32"/>
                <w:szCs w:val="32"/>
              </w:rPr>
              <w:t xml:space="preserve"> ….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E49A1" w14:textId="59C56E06" w:rsidR="006718F0" w:rsidRPr="00922AF9" w:rsidRDefault="006718F0" w:rsidP="000F1BCE">
            <w:pPr>
              <w:pStyle w:val="TableParagraph"/>
              <w:kinsoku w:val="0"/>
              <w:overflowPunct w:val="0"/>
              <w:spacing w:before="181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ชื่อ-นามสกุล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="000F1BC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</w:t>
            </w:r>
            <w:proofErr w:type="spellStart"/>
            <w:r w:rsidR="000F1BCE">
              <w:rPr>
                <w:rFonts w:ascii="TH SarabunPSK" w:hAnsi="TH SarabunPSK" w:cs="TH SarabunPSK" w:hint="cs"/>
                <w:sz w:val="32"/>
                <w:szCs w:val="32"/>
                <w:cs/>
              </w:rPr>
              <w:t>ชนาธิป</w:t>
            </w:r>
            <w:proofErr w:type="spellEnd"/>
            <w:r w:rsidR="000F1BC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F3773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0F1BCE">
              <w:rPr>
                <w:rFonts w:ascii="TH SarabunPSK" w:hAnsi="TH SarabunPSK" w:cs="TH SarabunPSK" w:hint="cs"/>
                <w:sz w:val="32"/>
                <w:szCs w:val="32"/>
                <w:cs/>
              </w:rPr>
              <w:t>ขวัญมา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="00ED7C47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F916D" w14:textId="6D16583A" w:rsidR="006718F0" w:rsidRDefault="006718F0" w:rsidP="000F1BCE">
            <w:pPr>
              <w:pStyle w:val="TableParagraph"/>
              <w:kinsoku w:val="0"/>
              <w:overflowPunct w:val="0"/>
              <w:spacing w:before="181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0F1BCE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  <w:r w:rsidR="000F1BCE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ผู้อำนวยการกองส่งเสริมการเกษตร รักษาราชการแทน</w:t>
            </w:r>
          </w:p>
          <w:p w14:paraId="6B3BAA2F" w14:textId="22298292" w:rsidR="000F1BCE" w:rsidRPr="00922AF9" w:rsidRDefault="004E50D2" w:rsidP="000F1BCE">
            <w:pPr>
              <w:pStyle w:val="TableParagraph"/>
              <w:kinsoku w:val="0"/>
              <w:overflowPunct w:val="0"/>
              <w:spacing w:before="181"/>
              <w:ind w:left="10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ผู้อำนวยการกองการศึกษา ศาสนา</w:t>
            </w:r>
            <w:r w:rsidR="000F1BCE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และวัฒนธรรม 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</w:t>
            </w:r>
          </w:p>
        </w:tc>
      </w:tr>
      <w:tr w:rsidR="006718F0" w:rsidRPr="00922AF9" w14:paraId="70BE7596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033A" w14:textId="3CFF37DD" w:rsidR="006718F0" w:rsidRPr="00922AF9" w:rsidRDefault="006718F0">
            <w:pPr>
              <w:pStyle w:val="TableParagraph"/>
              <w:kinsoku w:val="0"/>
              <w:overflowPunct w:val="0"/>
              <w:spacing w:before="18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ตำแหน่งประเภท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...อำนวยการท้องถิ่น..</w:t>
            </w:r>
            <w:r w:rsidR="00ED7C47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8D610" w14:textId="3C67F80A" w:rsidR="006718F0" w:rsidRPr="00922AF9" w:rsidRDefault="006718F0">
            <w:pPr>
              <w:pStyle w:val="TableParagraph"/>
              <w:kinsoku w:val="0"/>
              <w:overflowPunct w:val="0"/>
              <w:spacing w:before="184"/>
              <w:ind w:left="10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  <w:r w:rsidR="00F37F49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...ต้น...........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</w:t>
            </w:r>
            <w:r w:rsidR="00ED7C47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8DF61" w14:textId="459ECAA1" w:rsidR="006718F0" w:rsidRPr="00922AF9" w:rsidRDefault="006718F0" w:rsidP="00782DC7">
            <w:pPr>
              <w:pStyle w:val="TableParagraph"/>
              <w:kinsoku w:val="0"/>
              <w:overflowPunct w:val="0"/>
              <w:spacing w:before="18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สำนัก/กอง...</w:t>
            </w:r>
            <w:r w:rsidR="00D4316C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การศึกษา ศาสนา</w:t>
            </w:r>
            <w:r w:rsidR="00782DC7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และวัฒนธรรม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</w:t>
            </w:r>
            <w:r w:rsidR="004E50D2"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  <w:r w:rsidR="00D4316C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4E50D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</w:p>
        </w:tc>
      </w:tr>
    </w:tbl>
    <w:p w14:paraId="55B1E42B" w14:textId="77777777" w:rsidR="006718F0" w:rsidRPr="00922AF9" w:rsidRDefault="006718F0">
      <w:pPr>
        <w:rPr>
          <w:rFonts w:ascii="TH SarabunPSK" w:hAnsi="TH SarabunPSK" w:cs="TH SarabunPSK"/>
          <w:b/>
          <w:bCs/>
          <w:sz w:val="19"/>
          <w:szCs w:val="19"/>
        </w:rPr>
        <w:sectPr w:rsidR="006718F0" w:rsidRPr="00922AF9" w:rsidSect="00A60339">
          <w:headerReference w:type="default" r:id="rId9"/>
          <w:pgSz w:w="16850" w:h="11910" w:orient="landscape"/>
          <w:pgMar w:top="459" w:right="697" w:bottom="278" w:left="743" w:header="125" w:footer="0" w:gutter="0"/>
          <w:pgNumType w:fmt="thaiNumbers" w:start="1"/>
          <w:cols w:space="720" w:equalWidth="0">
            <w:col w:w="15413"/>
          </w:cols>
          <w:noEndnote/>
        </w:sectPr>
      </w:pPr>
    </w:p>
    <w:p w14:paraId="248B1605" w14:textId="77777777" w:rsidR="006718F0" w:rsidRPr="00922AF9" w:rsidRDefault="00616D4B" w:rsidP="00616D4B">
      <w:pPr>
        <w:pStyle w:val="a3"/>
        <w:kinsoku w:val="0"/>
        <w:overflowPunct w:val="0"/>
        <w:jc w:val="right"/>
        <w:rPr>
          <w:rFonts w:ascii="TH SarabunPSK" w:hAnsi="TH SarabunPSK" w:cs="TH SarabunPSK"/>
          <w:sz w:val="24"/>
          <w:szCs w:val="24"/>
        </w:rPr>
      </w:pPr>
      <w:r w:rsidRPr="00922AF9">
        <w:rPr>
          <w:rFonts w:ascii="TH SarabunPSK" w:hAnsi="TH SarabunPSK" w:cs="TH SarabunPSK" w:hint="cs"/>
          <w:sz w:val="24"/>
          <w:szCs w:val="24"/>
        </w:rPr>
        <w:lastRenderedPageBreak/>
        <w:t>2</w:t>
      </w:r>
    </w:p>
    <w:p w14:paraId="06D893D7" w14:textId="77777777" w:rsidR="006718F0" w:rsidRPr="00922AF9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b/>
          <w:bCs/>
          <w:sz w:val="16"/>
          <w:szCs w:val="16"/>
        </w:rPr>
      </w:pPr>
    </w:p>
    <w:p w14:paraId="3DAC404D" w14:textId="38E01AC2" w:rsidR="006718F0" w:rsidRPr="00922AF9" w:rsidRDefault="00882B07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922AF9">
        <w:rPr>
          <w:rFonts w:ascii="TH SarabunPSK" w:hAnsi="TH SarabunPSK" w:cs="TH SarabunPSK" w:hint="cs"/>
          <w:noProof/>
          <w:sz w:val="20"/>
          <w:szCs w:val="20"/>
        </w:rPr>
        <mc:AlternateContent>
          <mc:Choice Requires="wpg">
            <w:drawing>
              <wp:inline distT="0" distB="0" distL="0" distR="0" wp14:anchorId="1209A4A5" wp14:editId="7016E1C4">
                <wp:extent cx="7683500" cy="415925"/>
                <wp:effectExtent l="3810" t="635" r="8890" b="2540"/>
                <wp:docPr id="13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83500" cy="415925"/>
                          <a:chOff x="0" y="0"/>
                          <a:chExt cx="12100" cy="655"/>
                        </a:xfrm>
                      </wpg:grpSpPr>
                      <wps:wsp>
                        <wps:cNvPr id="14" name="Freeform 37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60" cy="615"/>
                          </a:xfrm>
                          <a:custGeom>
                            <a:avLst/>
                            <a:gdLst>
                              <a:gd name="T0" fmla="*/ 0 w 12060"/>
                              <a:gd name="T1" fmla="*/ 102 h 615"/>
                              <a:gd name="T2" fmla="*/ 8 w 12060"/>
                              <a:gd name="T3" fmla="*/ 62 h 615"/>
                              <a:gd name="T4" fmla="*/ 30 w 12060"/>
                              <a:gd name="T5" fmla="*/ 30 h 615"/>
                              <a:gd name="T6" fmla="*/ 62 w 12060"/>
                              <a:gd name="T7" fmla="*/ 8 h 615"/>
                              <a:gd name="T8" fmla="*/ 102 w 12060"/>
                              <a:gd name="T9" fmla="*/ 0 h 615"/>
                              <a:gd name="T10" fmla="*/ 11957 w 12060"/>
                              <a:gd name="T11" fmla="*/ 0 h 615"/>
                              <a:gd name="T12" fmla="*/ 11997 w 12060"/>
                              <a:gd name="T13" fmla="*/ 8 h 615"/>
                              <a:gd name="T14" fmla="*/ 12030 w 12060"/>
                              <a:gd name="T15" fmla="*/ 30 h 615"/>
                              <a:gd name="T16" fmla="*/ 12051 w 12060"/>
                              <a:gd name="T17" fmla="*/ 62 h 615"/>
                              <a:gd name="T18" fmla="*/ 12060 w 12060"/>
                              <a:gd name="T19" fmla="*/ 102 h 615"/>
                              <a:gd name="T20" fmla="*/ 12060 w 12060"/>
                              <a:gd name="T21" fmla="*/ 512 h 615"/>
                              <a:gd name="T22" fmla="*/ 12051 w 12060"/>
                              <a:gd name="T23" fmla="*/ 552 h 615"/>
                              <a:gd name="T24" fmla="*/ 12030 w 12060"/>
                              <a:gd name="T25" fmla="*/ 585 h 615"/>
                              <a:gd name="T26" fmla="*/ 11997 w 12060"/>
                              <a:gd name="T27" fmla="*/ 606 h 615"/>
                              <a:gd name="T28" fmla="*/ 11957 w 12060"/>
                              <a:gd name="T29" fmla="*/ 615 h 615"/>
                              <a:gd name="T30" fmla="*/ 102 w 12060"/>
                              <a:gd name="T31" fmla="*/ 615 h 615"/>
                              <a:gd name="T32" fmla="*/ 62 w 12060"/>
                              <a:gd name="T33" fmla="*/ 606 h 615"/>
                              <a:gd name="T34" fmla="*/ 30 w 12060"/>
                              <a:gd name="T35" fmla="*/ 585 h 615"/>
                              <a:gd name="T36" fmla="*/ 8 w 12060"/>
                              <a:gd name="T37" fmla="*/ 552 h 615"/>
                              <a:gd name="T38" fmla="*/ 0 w 12060"/>
                              <a:gd name="T39" fmla="*/ 512 h 615"/>
                              <a:gd name="T40" fmla="*/ 0 w 12060"/>
                              <a:gd name="T41" fmla="*/ 102 h 615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60" h="615">
                                <a:moveTo>
                                  <a:pt x="0" y="102"/>
                                </a:moveTo>
                                <a:lnTo>
                                  <a:pt x="8" y="62"/>
                                </a:lnTo>
                                <a:lnTo>
                                  <a:pt x="30" y="30"/>
                                </a:lnTo>
                                <a:lnTo>
                                  <a:pt x="62" y="8"/>
                                </a:lnTo>
                                <a:lnTo>
                                  <a:pt x="102" y="0"/>
                                </a:lnTo>
                                <a:lnTo>
                                  <a:pt x="11957" y="0"/>
                                </a:lnTo>
                                <a:lnTo>
                                  <a:pt x="11997" y="8"/>
                                </a:lnTo>
                                <a:lnTo>
                                  <a:pt x="12030" y="30"/>
                                </a:lnTo>
                                <a:lnTo>
                                  <a:pt x="12051" y="62"/>
                                </a:lnTo>
                                <a:lnTo>
                                  <a:pt x="12060" y="102"/>
                                </a:lnTo>
                                <a:lnTo>
                                  <a:pt x="12060" y="512"/>
                                </a:lnTo>
                                <a:lnTo>
                                  <a:pt x="12051" y="552"/>
                                </a:lnTo>
                                <a:lnTo>
                                  <a:pt x="12030" y="585"/>
                                </a:lnTo>
                                <a:lnTo>
                                  <a:pt x="11997" y="606"/>
                                </a:lnTo>
                                <a:lnTo>
                                  <a:pt x="11957" y="615"/>
                                </a:lnTo>
                                <a:lnTo>
                                  <a:pt x="102" y="615"/>
                                </a:lnTo>
                                <a:lnTo>
                                  <a:pt x="62" y="606"/>
                                </a:lnTo>
                                <a:lnTo>
                                  <a:pt x="30" y="585"/>
                                </a:lnTo>
                                <a:lnTo>
                                  <a:pt x="8" y="552"/>
                                </a:lnTo>
                                <a:lnTo>
                                  <a:pt x="0" y="512"/>
                                </a:lnTo>
                                <a:lnTo>
                                  <a:pt x="0" y="10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00" cy="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390B6A" w14:textId="28EDB181" w:rsidR="007C1CA4" w:rsidRPr="00DA62BC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49"/>
                                <w:ind w:left="213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  <w:r w:rsidRPr="00DA62B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s/>
                                </w:rPr>
                                <w:t>ส่วนที่ 1 การป</w:t>
                              </w:r>
                              <w:r w:rsidR="00DA62B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s/>
                                </w:rPr>
                                <w:t xml:space="preserve">ระเมินผลสัมฤทธิ์ของงาน (ร้อยละ </w:t>
                              </w:r>
                              <w:r w:rsidR="00DA62BC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s/>
                                </w:rPr>
                                <w:t>70</w:t>
                              </w:r>
                              <w:r w:rsidRPr="00DA62B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s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6" o:spid="_x0000_s1027" style="width:605pt;height:32.75pt;mso-position-horizontal-relative:char;mso-position-vertical-relative:line" coordsize="12100,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">
                <v:shape id="Freeform 37" o:spid="_x0000_s1028" style="position:absolute;left:20;top:20;width:12060;height:615;visibility:visible;mso-wrap-style:square;v-text-anchor:top" coordsize="12060,6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tp48IA&#10;AADbAAAADwAAAGRycy9kb3ducmV2LnhtbERPTWvCQBC9F/wPywi91U1LkBJdxWoKOQnaBvE2ZMck&#10;mJ1dstsk/ffdQqG3ebzPWW8n04mBet9aVvC8SEAQV1a3XCv4/Hh/egXhA7LGzjIp+CYP283sYY2Z&#10;tiOfaDiHWsQQ9hkqaEJwmZS+asigX1hHHLmb7Q2GCPta6h7HGG46+ZIkS2mw5djQoKN9Q9X9/GUU&#10;UO6Olzy/tu7tku6KsjwdPE1KPc6n3QpEoCn8i//chY7zU/j9JR4gN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C2njwgAAANsAAAAPAAAAAAAAAAAAAAAAAJgCAABkcnMvZG93&#10;bnJldi54bWxQSwUGAAAAAAQABAD1AAAAhwMAAAAA&#10;" path="m,102l8,62,30,30,62,8,102,,11957,r40,8l12030,30r21,32l12060,102r,410l12051,552r-21,33l11997,606r-40,9l102,615,62,606,30,585,8,552,,512,,102xe" filled="f" strokeweight="2pt">
                  <v:path arrowok="t" o:connecttype="custom" o:connectlocs="0,102;8,62;30,30;62,8;102,0;11957,0;11997,8;12030,30;12051,62;12060,102;12060,512;12051,552;12030,585;11997,606;11957,615;102,615;62,606;30,585;8,552;0,512;0,102" o:connectangles="0,0,0,0,0,0,0,0,0,0,0,0,0,0,0,0,0,0,0,0,0"/>
                </v:shape>
                <v:shape id="Text Box 38" o:spid="_x0000_s1029" type="#_x0000_t202" style="position:absolute;width:12100;height:6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      <v:textbox inset="0,0,0,0">
                    <w:txbxContent>
                      <w:p w14:paraId="64390B6A" w14:textId="28EDB181" w:rsidR="007C1CA4" w:rsidRPr="00DA62BC" w:rsidRDefault="007C1CA4">
                        <w:pPr>
                          <w:pStyle w:val="a3"/>
                          <w:kinsoku w:val="0"/>
                          <w:overflowPunct w:val="0"/>
                          <w:spacing w:before="149"/>
                          <w:ind w:left="213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  <w:r w:rsidRPr="00DA62BC">
                          <w:rPr>
                            <w:rFonts w:ascii="TH SarabunPSK" w:hAnsi="TH SarabunPSK" w:cs="TH SarabunPSK"/>
                            <w:b/>
                            <w:bCs/>
                            <w:cs/>
                          </w:rPr>
                          <w:t>ส่วนที่ 1 การป</w:t>
                        </w:r>
                        <w:r w:rsidR="00DA62BC">
                          <w:rPr>
                            <w:rFonts w:ascii="TH SarabunPSK" w:hAnsi="TH SarabunPSK" w:cs="TH SarabunPSK"/>
                            <w:b/>
                            <w:bCs/>
                            <w:cs/>
                          </w:rPr>
                          <w:t xml:space="preserve">ระเมินผลสัมฤทธิ์ของงาน (ร้อยละ </w:t>
                        </w:r>
                        <w:r w:rsidR="00DA62BC">
                          <w:rPr>
                            <w:rFonts w:ascii="TH SarabunPSK" w:hAnsi="TH SarabunPSK" w:cs="TH SarabunPSK" w:hint="cs"/>
                            <w:b/>
                            <w:bCs/>
                            <w:cs/>
                          </w:rPr>
                          <w:t>70</w:t>
                        </w:r>
                        <w:r w:rsidRPr="00DA62BC">
                          <w:rPr>
                            <w:rFonts w:ascii="TH SarabunPSK" w:hAnsi="TH SarabunPSK" w:cs="TH SarabunPSK"/>
                            <w:b/>
                            <w:bCs/>
                            <w:cs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42B8F5C" w14:textId="77777777" w:rsidR="006718F0" w:rsidRPr="00922AF9" w:rsidRDefault="006718F0">
      <w:pPr>
        <w:pStyle w:val="a3"/>
        <w:kinsoku w:val="0"/>
        <w:overflowPunct w:val="0"/>
        <w:spacing w:before="10"/>
        <w:rPr>
          <w:rFonts w:ascii="TH SarabunPSK" w:hAnsi="TH SarabunPSK" w:cs="TH SarabunPSK"/>
          <w:b/>
          <w:bCs/>
          <w:sz w:val="6"/>
          <w:szCs w:val="6"/>
        </w:rPr>
      </w:pPr>
    </w:p>
    <w:p w14:paraId="6627778A" w14:textId="77777777" w:rsidR="006718F0" w:rsidRPr="00922AF9" w:rsidRDefault="006718F0">
      <w:pPr>
        <w:pStyle w:val="a3"/>
        <w:kinsoku w:val="0"/>
        <w:overflowPunct w:val="0"/>
        <w:spacing w:before="90"/>
        <w:ind w:left="275"/>
        <w:rPr>
          <w:rFonts w:ascii="TH SarabunPSK" w:hAnsi="TH SarabunPSK" w:cs="TH SarabunPSK"/>
          <w:b/>
          <w:bCs/>
        </w:rPr>
      </w:pPr>
      <w:r w:rsidRPr="00922AF9">
        <w:rPr>
          <w:rFonts w:ascii="TH SarabunPSK" w:hAnsi="TH SarabunPSK" w:cs="TH SarabunPSK" w:hint="cs"/>
          <w:b/>
          <w:bCs/>
        </w:rPr>
        <w:t>1.1</w:t>
      </w:r>
      <w:r w:rsidRPr="00922AF9">
        <w:rPr>
          <w:rFonts w:ascii="TH SarabunPSK" w:hAnsi="TH SarabunPSK" w:cs="TH SarabunPSK" w:hint="cs"/>
          <w:b/>
          <w:bCs/>
          <w:cs/>
        </w:rPr>
        <w:t xml:space="preserve"> ก่อนเริ่มรอบการประเมิน</w:t>
      </w:r>
    </w:p>
    <w:p w14:paraId="1321CF0A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1310674F" w14:textId="77777777" w:rsidR="006718F0" w:rsidRPr="00922AF9" w:rsidRDefault="006718F0">
      <w:pPr>
        <w:pStyle w:val="a3"/>
        <w:kinsoku w:val="0"/>
        <w:overflowPunct w:val="0"/>
        <w:spacing w:before="1"/>
        <w:rPr>
          <w:rFonts w:ascii="TH SarabunPSK" w:hAnsi="TH SarabunPSK" w:cs="TH SarabunPSK"/>
          <w:b/>
          <w:bCs/>
          <w:sz w:val="17"/>
          <w:szCs w:val="17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3701"/>
        <w:gridCol w:w="4101"/>
        <w:gridCol w:w="1132"/>
        <w:gridCol w:w="1076"/>
        <w:gridCol w:w="1078"/>
        <w:gridCol w:w="1077"/>
        <w:gridCol w:w="1078"/>
        <w:gridCol w:w="1078"/>
      </w:tblGrid>
      <w:tr w:rsidR="006718F0" w:rsidRPr="00922AF9" w14:paraId="6C8813A7" w14:textId="77777777" w:rsidTr="00E24004">
        <w:trPr>
          <w:trHeight w:val="3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7580FC5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05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ลำดับ</w:t>
            </w:r>
          </w:p>
        </w:tc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862031D" w14:textId="77777777" w:rsidR="006718F0" w:rsidRPr="00922AF9" w:rsidRDefault="006718F0" w:rsidP="00116905">
            <w:pPr>
              <w:pStyle w:val="TableParagraph"/>
              <w:kinsoku w:val="0"/>
              <w:overflowPunct w:val="0"/>
              <w:spacing w:before="1" w:line="347" w:lineRule="exact"/>
              <w:ind w:left="1194" w:right="56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ผลสัมฤทธิ์ของงาน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31E1D78" w14:textId="77777777" w:rsidR="006718F0" w:rsidRPr="00922AF9" w:rsidRDefault="006718F0" w:rsidP="00F37F49">
            <w:pPr>
              <w:pStyle w:val="TableParagraph"/>
              <w:kinsoku w:val="0"/>
              <w:overflowPunct w:val="0"/>
              <w:spacing w:before="1" w:line="347" w:lineRule="exact"/>
              <w:ind w:left="1555" w:right="141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55D4555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55" w:right="1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น้ำหนัก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639A553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279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ระดับคะแนนและค่าเป้าหมาย 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D)</w:t>
            </w:r>
          </w:p>
        </w:tc>
      </w:tr>
      <w:tr w:rsidR="006718F0" w:rsidRPr="00922AF9" w14:paraId="2017F155" w14:textId="77777777" w:rsidTr="00E24004">
        <w:trPr>
          <w:trHeight w:val="300"/>
        </w:trPr>
        <w:tc>
          <w:tcPr>
            <w:tcW w:w="708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B66D7D8" w14:textId="77777777" w:rsidR="006718F0" w:rsidRPr="00922AF9" w:rsidRDefault="006718F0">
            <w:pPr>
              <w:pStyle w:val="TableParagraph"/>
              <w:kinsoku w:val="0"/>
              <w:overflowPunct w:val="0"/>
              <w:spacing w:line="357" w:lineRule="exact"/>
              <w:ind w:left="260" w:right="26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3701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3733BC7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101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6C937FB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2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075673C" w14:textId="77777777" w:rsidR="006718F0" w:rsidRPr="00922AF9" w:rsidRDefault="006718F0">
            <w:pPr>
              <w:pStyle w:val="TableParagraph"/>
              <w:kinsoku w:val="0"/>
              <w:overflowPunct w:val="0"/>
              <w:spacing w:line="357" w:lineRule="exact"/>
              <w:ind w:left="136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ร้อยละ)</w:t>
            </w:r>
          </w:p>
        </w:tc>
        <w:tc>
          <w:tcPr>
            <w:tcW w:w="5387" w:type="dxa"/>
            <w:gridSpan w:val="5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6347A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</w:rPr>
            </w:pPr>
          </w:p>
        </w:tc>
      </w:tr>
      <w:tr w:rsidR="006718F0" w:rsidRPr="00922AF9" w14:paraId="5F9A12C5" w14:textId="77777777" w:rsidTr="00E24004">
        <w:trPr>
          <w:trHeight w:val="240"/>
        </w:trPr>
        <w:tc>
          <w:tcPr>
            <w:tcW w:w="708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1920885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3701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A5DC176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4101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9D3C255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132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BD2F106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54B39" w14:textId="77777777" w:rsidR="006718F0" w:rsidRPr="00922AF9" w:rsidRDefault="006718F0">
            <w:pPr>
              <w:pStyle w:val="TableParagraph"/>
              <w:kinsoku w:val="0"/>
              <w:overflowPunct w:val="0"/>
              <w:spacing w:before="1"/>
              <w:ind w:right="4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1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38D97" w14:textId="77777777" w:rsidR="006718F0" w:rsidRPr="00922AF9" w:rsidRDefault="006718F0">
            <w:pPr>
              <w:pStyle w:val="TableParagraph"/>
              <w:kinsoku w:val="0"/>
              <w:overflowPunct w:val="0"/>
              <w:spacing w:before="1"/>
              <w:ind w:right="1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2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BC96C" w14:textId="77777777" w:rsidR="006718F0" w:rsidRPr="00922AF9" w:rsidRDefault="006718F0">
            <w:pPr>
              <w:pStyle w:val="TableParagraph"/>
              <w:kinsoku w:val="0"/>
              <w:overflowPunct w:val="0"/>
              <w:spacing w:before="1"/>
              <w:ind w:right="1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3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B1FE9" w14:textId="77777777" w:rsidR="006718F0" w:rsidRPr="00922AF9" w:rsidRDefault="006718F0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4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3E1CC" w14:textId="77777777" w:rsidR="006718F0" w:rsidRPr="00922AF9" w:rsidRDefault="006718F0">
            <w:pPr>
              <w:pStyle w:val="TableParagraph"/>
              <w:kinsoku w:val="0"/>
              <w:overflowPunct w:val="0"/>
              <w:spacing w:before="1"/>
              <w:ind w:right="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5</w:t>
            </w:r>
          </w:p>
        </w:tc>
      </w:tr>
      <w:tr w:rsidR="006718F0" w:rsidRPr="00922AF9" w14:paraId="6F90582F" w14:textId="77777777" w:rsidTr="00E24004">
        <w:trPr>
          <w:trHeight w:val="520"/>
        </w:trPr>
        <w:tc>
          <w:tcPr>
            <w:tcW w:w="70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EEA3B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701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CAB09" w14:textId="77777777" w:rsidR="006718F0" w:rsidRPr="00922AF9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194" w:right="119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(A)</w:t>
            </w:r>
          </w:p>
        </w:tc>
        <w:tc>
          <w:tcPr>
            <w:tcW w:w="4101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A2453" w14:textId="77777777" w:rsidR="006718F0" w:rsidRPr="00922AF9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664" w:right="166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(B)</w:t>
            </w:r>
          </w:p>
        </w:tc>
        <w:tc>
          <w:tcPr>
            <w:tcW w:w="113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07CDC" w14:textId="77777777" w:rsidR="006718F0" w:rsidRPr="00922AF9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55" w:right="1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(C)</w:t>
            </w:r>
          </w:p>
        </w:tc>
        <w:tc>
          <w:tcPr>
            <w:tcW w:w="1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30146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4D636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AB228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6886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394CE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b/>
                <w:bCs/>
                <w:sz w:val="17"/>
                <w:szCs w:val="17"/>
              </w:rPr>
            </w:pPr>
          </w:p>
        </w:tc>
      </w:tr>
      <w:tr w:rsidR="001675E2" w:rsidRPr="00922AF9" w14:paraId="3351E58C" w14:textId="77777777" w:rsidTr="00BE295C">
        <w:trPr>
          <w:trHeight w:val="99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3E981" w14:textId="31DB29AB" w:rsidR="001675E2" w:rsidRPr="00E552CF" w:rsidRDefault="001675E2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</w:rPr>
              <w:t>1</w:t>
            </w:r>
          </w:p>
        </w:tc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1B907" w14:textId="07261C5F" w:rsidR="001675E2" w:rsidRPr="004301FE" w:rsidRDefault="001675E2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301F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งานธุรการ งานสารบรรณ การบันทึกข้อมูลต่างๆ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42019" w14:textId="36A5B73A" w:rsidR="001675E2" w:rsidRPr="004301FE" w:rsidRDefault="004301FE" w:rsidP="00BE295C">
            <w:pPr>
              <w:pStyle w:val="TableParagraph"/>
              <w:kinsoku w:val="0"/>
              <w:overflowPunct w:val="0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 w:rsidRPr="004301F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ประสิทธิภาพ</w:t>
            </w:r>
            <w:r w:rsidR="001675E2" w:rsidRPr="004301F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การจัดทำและหนังสือธุรการ งานสารบรรณ การบันทึกข้อมูลต่างๆ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06820" w14:textId="70124A22" w:rsidR="001675E2" w:rsidRPr="00E552CF" w:rsidRDefault="001675E2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77602" w14:textId="51E4685A" w:rsidR="001675E2" w:rsidRPr="00E552CF" w:rsidRDefault="001675E2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80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6F128" w14:textId="652EF5ED" w:rsidR="001675E2" w:rsidRPr="00E552CF" w:rsidRDefault="001675E2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85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E81D9" w14:textId="14386D5E" w:rsidR="001675E2" w:rsidRPr="00E552CF" w:rsidRDefault="001675E2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90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80E1D" w14:textId="4A70BACE" w:rsidR="001675E2" w:rsidRPr="00E552CF" w:rsidRDefault="001675E2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95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255C9" w14:textId="7E02B5AF" w:rsidR="001675E2" w:rsidRPr="00922AF9" w:rsidRDefault="001675E2" w:rsidP="00116905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100</w:t>
            </w:r>
          </w:p>
        </w:tc>
      </w:tr>
      <w:tr w:rsidR="001675E2" w:rsidRPr="00922AF9" w14:paraId="2F0DED65" w14:textId="77777777" w:rsidTr="00E24004">
        <w:trPr>
          <w:trHeight w:val="14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00A7E" w14:textId="2C330FE7" w:rsidR="001675E2" w:rsidRPr="00E552CF" w:rsidRDefault="001675E2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F6D6D" w14:textId="24B1CF01" w:rsidR="001675E2" w:rsidRPr="005E2707" w:rsidRDefault="008D5BD2" w:rsidP="005E2707">
            <w:pPr>
              <w:rPr>
                <w:rFonts w:ascii="TH SarabunIT๙" w:eastAsiaTheme="minorHAnsi" w:hAnsi="TH SarabunIT๙" w:cs="TH SarabunIT๙"/>
                <w:sz w:val="32"/>
                <w:szCs w:val="32"/>
              </w:rPr>
            </w:pPr>
            <w:r w:rsidRPr="008D5BD2">
              <w:rPr>
                <w:rFonts w:ascii="TH SarabunIT๙" w:eastAsiaTheme="minorHAnsi" w:hAnsi="TH SarabunIT๙" w:cs="TH SarabunIT๙" w:hint="cs"/>
                <w:sz w:val="32"/>
                <w:szCs w:val="32"/>
                <w:cs/>
              </w:rPr>
              <w:t>การจัดทำเอกสารประกอบการซื้อจ้างถูกต้องครบถ้วน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864AD" w14:textId="77777777" w:rsidR="00897B49" w:rsidRDefault="001675E2" w:rsidP="005E2707">
            <w:pPr>
              <w:widowControl/>
              <w:autoSpaceDE/>
              <w:autoSpaceDN/>
              <w:adjustRightInd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675E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การ</w:t>
            </w:r>
            <w:r w:rsidR="00C0452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จัดทำเอกสาร</w:t>
            </w:r>
            <w:r w:rsidRPr="001675E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จัดซื้อจัดจ้าง</w:t>
            </w:r>
            <w:r w:rsidR="00C0452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พัสดุ</w:t>
            </w:r>
            <w:r w:rsidR="00897B49" w:rsidRPr="001675E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ในระบบ </w:t>
            </w:r>
          </w:p>
          <w:p w14:paraId="1A15A66C" w14:textId="2360DFD2" w:rsidR="001675E2" w:rsidRPr="00BE295C" w:rsidRDefault="00897B49" w:rsidP="00BE295C">
            <w:pPr>
              <w:widowControl/>
              <w:autoSpaceDE/>
              <w:autoSpaceDN/>
              <w:adjustRightInd/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</w:pPr>
            <w:r w:rsidRPr="001675E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E-</w:t>
            </w:r>
            <w:proofErr w:type="spellStart"/>
            <w:r w:rsidRPr="001675E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Laas</w:t>
            </w:r>
            <w:proofErr w:type="spellEnd"/>
            <w:r w:rsidR="001675E2" w:rsidRPr="004301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C0452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1675E2" w:rsidRPr="004301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ของกองการศึกษาฯ ที่ได้รับการอนุมัติงบประมาณประจำปี </w:t>
            </w:r>
            <w:r w:rsidR="00C04527">
              <w:rPr>
                <w:rFonts w:ascii="TH SarabunPSK" w:eastAsia="Calibri" w:hAnsi="TH SarabunPSK" w:cs="TH SarabunPSK"/>
                <w:sz w:val="32"/>
                <w:szCs w:val="32"/>
              </w:rPr>
              <w:t>25</w:t>
            </w:r>
            <w:r w:rsidR="001675E2" w:rsidRPr="004301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65</w:t>
            </w:r>
            <w:r w:rsidR="00C0452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1675E2" w:rsidRPr="004301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E3D13" w14:textId="5CA2B98D" w:rsidR="001675E2" w:rsidRPr="00E552CF" w:rsidRDefault="001675E2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9D274" w14:textId="12FF93B4" w:rsidR="001675E2" w:rsidRPr="00E552CF" w:rsidRDefault="001675E2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80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B69BB" w14:textId="3644B893" w:rsidR="001675E2" w:rsidRPr="00E552CF" w:rsidRDefault="001675E2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85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4109D" w14:textId="3C2EBC6A" w:rsidR="001675E2" w:rsidRPr="00E552CF" w:rsidRDefault="001675E2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90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E1D3E" w14:textId="5B9F89FE" w:rsidR="001675E2" w:rsidRPr="00E552CF" w:rsidRDefault="001675E2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95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4B4EF" w14:textId="694C0404" w:rsidR="001675E2" w:rsidRPr="00922AF9" w:rsidRDefault="001675E2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100</w:t>
            </w:r>
          </w:p>
        </w:tc>
      </w:tr>
      <w:tr w:rsidR="001675E2" w:rsidRPr="00922AF9" w14:paraId="3F372DB5" w14:textId="77777777" w:rsidTr="00E24004">
        <w:trPr>
          <w:trHeight w:val="14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91ADA" w14:textId="3F1CE900" w:rsidR="001675E2" w:rsidRPr="00E552CF" w:rsidRDefault="001675E2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7EAE6" w14:textId="5FAB599E" w:rsidR="001675E2" w:rsidRPr="005E2707" w:rsidRDefault="005E2707" w:rsidP="00922AF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E2707">
              <w:rPr>
                <w:rFonts w:ascii="TH SarabunPSK" w:hAnsi="TH SarabunPSK" w:cs="TH SarabunPSK"/>
                <w:sz w:val="32"/>
                <w:szCs w:val="32"/>
                <w:cs/>
              </w:rPr>
              <w:t>สามารถดำเ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นินการแล้วเสร็จบรรลุตาม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  <w:r w:rsidRPr="005E2707">
              <w:rPr>
                <w:rFonts w:ascii="TH SarabunPSK" w:hAnsi="TH SarabunPSK" w:cs="TH SarabunPSK"/>
                <w:sz w:val="32"/>
                <w:szCs w:val="32"/>
                <w:cs/>
              </w:rPr>
              <w:t>ของโครงการ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9B213" w14:textId="543DF4CE" w:rsidR="001675E2" w:rsidRDefault="004301FE" w:rsidP="00BE295C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 w:rsidRPr="004301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การดำเนินโครงการที่อยู่ในความรับผิดชอบ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4301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กองการศึกษา</w:t>
            </w:r>
            <w:r w:rsidRPr="004301F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ฯ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4301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ที่ได้รับการอนุมัติงบประมาณประจำปี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25</w:t>
            </w:r>
            <w:r w:rsidRPr="004301F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65</w:t>
            </w:r>
            <w:r w:rsidR="00BE295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="003750E0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r w:rsidR="003750E0" w:rsidRPr="003750E0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</w:t>
            </w:r>
            <w:r w:rsidR="00BE295C"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แผนงาการศาสนา วัฒนธรรม</w:t>
            </w:r>
            <w:r w:rsidR="003750E0">
              <w:rPr>
                <w:rFonts w:ascii="TH SarabunPSK" w:hAnsi="TH SarabunPSK" w:cs="TH SarabunPSK" w:hint="cs"/>
                <w:sz w:val="32"/>
                <w:szCs w:val="32"/>
                <w:cs/>
              </w:rPr>
              <w:t>แ</w:t>
            </w:r>
            <w:r w:rsidR="00BE295C">
              <w:rPr>
                <w:rFonts w:ascii="TH SarabunPSK" w:hAnsi="TH SarabunPSK" w:cs="TH SarabunPSK" w:hint="cs"/>
                <w:sz w:val="32"/>
                <w:szCs w:val="32"/>
                <w:cs/>
              </w:rPr>
              <w:t>ละนันทนาการ</w:t>
            </w:r>
            <w:bookmarkStart w:id="1" w:name="_GoBack"/>
            <w:bookmarkEnd w:id="1"/>
          </w:p>
          <w:p w14:paraId="1D116AAE" w14:textId="77777777" w:rsidR="00BE295C" w:rsidRDefault="00BE295C" w:rsidP="00BE295C">
            <w:pPr>
              <w:pStyle w:val="TableParagraph"/>
              <w:kinsoku w:val="0"/>
              <w:overflowPunct w:val="0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-งานกีฬาและนันทนาการ</w:t>
            </w:r>
          </w:p>
          <w:p w14:paraId="12AB3AE5" w14:textId="67FB00F7" w:rsidR="00BE295C" w:rsidRPr="00BE295C" w:rsidRDefault="00BE295C" w:rsidP="00BE295C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-งานศาสนาวัฒนธรรมท้องถิ่น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F25A7" w14:textId="3B523C82" w:rsidR="001675E2" w:rsidRPr="00E552CF" w:rsidRDefault="001675E2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455ED" w14:textId="3AB62E71" w:rsidR="001675E2" w:rsidRPr="00E552CF" w:rsidRDefault="001675E2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60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15245" w14:textId="77062057" w:rsidR="001675E2" w:rsidRPr="00E552CF" w:rsidRDefault="001675E2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70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DED7E" w14:textId="42B9ED51" w:rsidR="001675E2" w:rsidRPr="00E552CF" w:rsidRDefault="001675E2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80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CDF1A" w14:textId="7A33021A" w:rsidR="001675E2" w:rsidRPr="00E552CF" w:rsidRDefault="001675E2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sz w:val="32"/>
                <w:szCs w:val="32"/>
                <w:cs/>
              </w:rPr>
              <w:t>90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CAAD" w14:textId="5403BAC4" w:rsidR="001675E2" w:rsidRPr="00922AF9" w:rsidRDefault="001675E2" w:rsidP="00922AF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100</w:t>
            </w:r>
          </w:p>
        </w:tc>
      </w:tr>
      <w:tr w:rsidR="001675E2" w:rsidRPr="00922AF9" w14:paraId="224C3678" w14:textId="77777777" w:rsidTr="00F37F49">
        <w:trPr>
          <w:trHeight w:val="6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150F2" w14:textId="40365EA4" w:rsidR="001675E2" w:rsidRPr="00E552CF" w:rsidRDefault="001675E2" w:rsidP="00922AF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B25BC" w14:textId="77777777" w:rsidR="001675E2" w:rsidRPr="00E552CF" w:rsidRDefault="001675E2" w:rsidP="00922AF9">
            <w:pPr>
              <w:pStyle w:val="TableParagraph"/>
              <w:kinsoku w:val="0"/>
              <w:overflowPunct w:val="0"/>
              <w:spacing w:before="155"/>
              <w:ind w:left="3765" w:right="35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3849F" w14:textId="77777777" w:rsidR="001675E2" w:rsidRPr="00E552CF" w:rsidRDefault="001675E2" w:rsidP="00922AF9">
            <w:pPr>
              <w:pStyle w:val="TableParagraph"/>
              <w:kinsoku w:val="0"/>
              <w:overflowPunct w:val="0"/>
              <w:spacing w:before="155"/>
              <w:ind w:left="155" w:right="1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70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17D3B41C" w14:textId="77777777" w:rsidR="001675E2" w:rsidRPr="00E552CF" w:rsidRDefault="001675E2" w:rsidP="00922AF9">
            <w:pPr>
              <w:pStyle w:val="TableParagraph"/>
              <w:kinsoku w:val="0"/>
              <w:overflowPunct w:val="0"/>
              <w:spacing w:before="155"/>
              <w:ind w:right="1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FB162AD" w14:textId="77777777" w:rsidR="001675E2" w:rsidRPr="00E552CF" w:rsidRDefault="001675E2" w:rsidP="00922AF9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3234BC8" w14:textId="77777777" w:rsidR="001675E2" w:rsidRPr="00E552CF" w:rsidRDefault="001675E2" w:rsidP="00922AF9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C1F15B1" w14:textId="77777777" w:rsidR="001675E2" w:rsidRPr="00E552CF" w:rsidRDefault="001675E2" w:rsidP="00922AF9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E552CF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F8FFF92" w14:textId="77777777" w:rsidR="001675E2" w:rsidRPr="00922AF9" w:rsidRDefault="001675E2" w:rsidP="00922AF9">
            <w:pPr>
              <w:pStyle w:val="TableParagraph"/>
              <w:kinsoku w:val="0"/>
              <w:overflowPunct w:val="0"/>
              <w:spacing w:before="155"/>
              <w:ind w:right="3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-</w:t>
            </w:r>
          </w:p>
        </w:tc>
      </w:tr>
    </w:tbl>
    <w:p w14:paraId="6BD5AFDF" w14:textId="77777777" w:rsidR="00C83158" w:rsidRDefault="006718F0" w:rsidP="00C83158">
      <w:pPr>
        <w:pStyle w:val="a3"/>
        <w:kinsoku w:val="0"/>
        <w:overflowPunct w:val="0"/>
        <w:spacing w:before="90" w:line="278" w:lineRule="auto"/>
        <w:ind w:left="1858" w:hanging="1302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b/>
          <w:bCs/>
          <w:cs/>
        </w:rPr>
        <w:t xml:space="preserve">หมายเหตุ </w:t>
      </w:r>
      <w:r w:rsidRPr="00922AF9">
        <w:rPr>
          <w:rFonts w:ascii="TH SarabunPSK" w:hAnsi="TH SarabunPSK" w:cs="TH SarabunPSK" w:hint="cs"/>
          <w:cs/>
        </w:rPr>
        <w:t>1. ในกรณีมีข้าราชการหรือพนักงานส่วนท้องถิ่นได้รับการแต่งตั้งให้ดำรงตำแหน่ง หรือระดับสูงขึ้น ให้นำวิสัยทัศน์หรือข้อเสนอในการพัฒนางานมากำหนดเป็นการ ประเมินผลสัมฤทธิ์ของงานในรอบการประเมินครั้งนั้น และครั้งถัดไปจนกว่าจะได้ผลสำเร็จตามตัวชี้วัดที่เสนอในวิสัยทัศน์หรือข้อเสนอ</w:t>
      </w:r>
    </w:p>
    <w:p w14:paraId="50A90E57" w14:textId="5BA2632D" w:rsidR="006718F0" w:rsidRPr="00922AF9" w:rsidRDefault="00C83158" w:rsidP="00C83158">
      <w:pPr>
        <w:pStyle w:val="a3"/>
        <w:kinsoku w:val="0"/>
        <w:overflowPunct w:val="0"/>
        <w:spacing w:before="90" w:line="278" w:lineRule="auto"/>
        <w:ind w:left="1858" w:hanging="1302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</w:rPr>
        <w:t xml:space="preserve">             </w:t>
      </w:r>
      <w:r w:rsidR="006718F0" w:rsidRPr="00922AF9">
        <w:rPr>
          <w:rFonts w:ascii="TH SarabunPSK" w:hAnsi="TH SarabunPSK" w:cs="TH SarabunPSK" w:hint="cs"/>
        </w:rPr>
        <w:t xml:space="preserve">2. </w:t>
      </w:r>
      <w:r w:rsidR="006718F0" w:rsidRPr="00922AF9">
        <w:rPr>
          <w:rFonts w:ascii="TH SarabunPSK" w:hAnsi="TH SarabunPSK" w:cs="TH SarabunPSK" w:hint="cs"/>
          <w:cs/>
        </w:rPr>
        <w:t xml:space="preserve">กรณีช่อง </w:t>
      </w:r>
      <w:r w:rsidR="006718F0" w:rsidRPr="00922AF9">
        <w:rPr>
          <w:rFonts w:ascii="TH SarabunPSK" w:hAnsi="TH SarabunPSK" w:cs="TH SarabunPSK" w:hint="cs"/>
        </w:rPr>
        <w:t>“</w:t>
      </w:r>
      <w:r w:rsidR="006718F0" w:rsidRPr="00922AF9">
        <w:rPr>
          <w:rFonts w:ascii="TH SarabunPSK" w:hAnsi="TH SarabunPSK" w:cs="TH SarabunPSK" w:hint="cs"/>
          <w:cs/>
        </w:rPr>
        <w:t>ผลสัมฤทธิ์ของงาน</w:t>
      </w:r>
      <w:r w:rsidR="006718F0" w:rsidRPr="00922AF9">
        <w:rPr>
          <w:rFonts w:ascii="TH SarabunPSK" w:hAnsi="TH SarabunPSK" w:cs="TH SarabunPSK" w:hint="cs"/>
        </w:rPr>
        <w:t xml:space="preserve">” </w:t>
      </w:r>
      <w:r w:rsidR="006718F0" w:rsidRPr="00922AF9">
        <w:rPr>
          <w:rFonts w:ascii="TH SarabunPSK" w:hAnsi="TH SarabunPSK" w:cs="TH SarabunPSK" w:hint="cs"/>
          <w:cs/>
        </w:rPr>
        <w:t xml:space="preserve">หรือช่อง </w:t>
      </w:r>
      <w:r w:rsidR="006718F0" w:rsidRPr="00922AF9">
        <w:rPr>
          <w:rFonts w:ascii="TH SarabunPSK" w:hAnsi="TH SarabunPSK" w:cs="TH SarabunPSK" w:hint="cs"/>
        </w:rPr>
        <w:t>“</w:t>
      </w:r>
      <w:r w:rsidR="006718F0" w:rsidRPr="00922AF9">
        <w:rPr>
          <w:rFonts w:ascii="TH SarabunPSK" w:hAnsi="TH SarabunPSK" w:cs="TH SarabunPSK" w:hint="cs"/>
          <w:cs/>
        </w:rPr>
        <w:t>ตัวชี้วัด</w:t>
      </w:r>
      <w:r w:rsidR="006718F0" w:rsidRPr="00922AF9">
        <w:rPr>
          <w:rFonts w:ascii="TH SarabunPSK" w:hAnsi="TH SarabunPSK" w:cs="TH SarabunPSK" w:hint="cs"/>
        </w:rPr>
        <w:t xml:space="preserve">” </w:t>
      </w:r>
      <w:r w:rsidR="006718F0" w:rsidRPr="00922AF9">
        <w:rPr>
          <w:rFonts w:ascii="TH SarabunPSK" w:hAnsi="TH SarabunPSK" w:cs="TH SarabunPSK" w:hint="cs"/>
          <w:cs/>
        </w:rPr>
        <w:t>หากไม่สามารถกรอกรายละเอียดได้พอ อาจทำเป็นหลักฐานแนบท้ายแบบประเมินได้</w:t>
      </w:r>
    </w:p>
    <w:p w14:paraId="0097F64E" w14:textId="77777777" w:rsidR="006718F0" w:rsidRPr="00922AF9" w:rsidRDefault="006718F0">
      <w:pPr>
        <w:pStyle w:val="a3"/>
        <w:kinsoku w:val="0"/>
        <w:overflowPunct w:val="0"/>
        <w:spacing w:before="8"/>
        <w:ind w:left="1550"/>
        <w:rPr>
          <w:rFonts w:ascii="TH SarabunPSK" w:hAnsi="TH SarabunPSK" w:cs="TH SarabunPSK"/>
        </w:rPr>
        <w:sectPr w:rsidR="006718F0" w:rsidRPr="00922AF9" w:rsidSect="00D456E6">
          <w:headerReference w:type="default" r:id="rId10"/>
          <w:pgSz w:w="16850" w:h="11910" w:orient="landscape"/>
          <w:pgMar w:top="460" w:right="740" w:bottom="280" w:left="720" w:header="125" w:footer="0" w:gutter="0"/>
          <w:pgNumType w:fmt="thaiNumbers" w:chapStyle="1"/>
          <w:cols w:space="720" w:equalWidth="0">
            <w:col w:w="15390"/>
          </w:cols>
          <w:noEndnote/>
        </w:sectPr>
      </w:pPr>
    </w:p>
    <w:p w14:paraId="36331F19" w14:textId="77777777" w:rsidR="008D5BD2" w:rsidRDefault="008D5BD2" w:rsidP="00616D4B">
      <w:pPr>
        <w:pStyle w:val="a3"/>
        <w:kinsoku w:val="0"/>
        <w:overflowPunct w:val="0"/>
        <w:spacing w:before="1"/>
        <w:jc w:val="right"/>
        <w:rPr>
          <w:rFonts w:ascii="TH SarabunPSK" w:hAnsi="TH SarabunPSK" w:cs="TH SarabunPSK"/>
          <w:sz w:val="24"/>
          <w:szCs w:val="24"/>
        </w:rPr>
      </w:pPr>
    </w:p>
    <w:p w14:paraId="60D0AFE7" w14:textId="77777777" w:rsidR="006718F0" w:rsidRPr="00922AF9" w:rsidRDefault="00616D4B" w:rsidP="00616D4B">
      <w:pPr>
        <w:pStyle w:val="a3"/>
        <w:kinsoku w:val="0"/>
        <w:overflowPunct w:val="0"/>
        <w:spacing w:before="1"/>
        <w:jc w:val="right"/>
        <w:rPr>
          <w:rFonts w:ascii="TH SarabunPSK" w:hAnsi="TH SarabunPSK" w:cs="TH SarabunPSK"/>
          <w:sz w:val="24"/>
          <w:szCs w:val="24"/>
        </w:rPr>
      </w:pPr>
      <w:r w:rsidRPr="00922AF9">
        <w:rPr>
          <w:rFonts w:ascii="TH SarabunPSK" w:hAnsi="TH SarabunPSK" w:cs="TH SarabunPSK" w:hint="cs"/>
          <w:sz w:val="24"/>
          <w:szCs w:val="24"/>
        </w:rPr>
        <w:t>3</w:t>
      </w:r>
    </w:p>
    <w:p w14:paraId="40F91925" w14:textId="39F1F718" w:rsidR="006718F0" w:rsidRPr="00922AF9" w:rsidRDefault="006718F0">
      <w:pPr>
        <w:pStyle w:val="2"/>
        <w:kinsoku w:val="0"/>
        <w:overflowPunct w:val="0"/>
        <w:ind w:left="255"/>
        <w:rPr>
          <w:rFonts w:ascii="TH SarabunPSK" w:hAnsi="TH SarabunPSK" w:cs="TH SarabunPSK"/>
          <w:w w:val="99"/>
        </w:rPr>
      </w:pPr>
      <w:r w:rsidRPr="00922AF9">
        <w:rPr>
          <w:rFonts w:ascii="TH SarabunPSK" w:hAnsi="TH SarabunPSK" w:cs="TH SarabunPSK" w:hint="cs"/>
          <w:w w:val="99"/>
        </w:rPr>
        <w:t>1.2</w:t>
      </w:r>
      <w:r w:rsidR="00116905" w:rsidRPr="00922AF9">
        <w:rPr>
          <w:rFonts w:ascii="TH SarabunPSK" w:hAnsi="TH SarabunPSK" w:cs="TH SarabunPSK" w:hint="cs"/>
          <w:w w:val="99"/>
        </w:rPr>
        <w:t xml:space="preserve"> </w:t>
      </w:r>
      <w:r w:rsidRPr="00922AF9">
        <w:rPr>
          <w:rFonts w:ascii="TH SarabunPSK" w:hAnsi="TH SarabunPSK" w:cs="TH SarabunPSK" w:hint="cs"/>
          <w:w w:val="99"/>
          <w:cs/>
        </w:rPr>
        <w:t>หลั</w:t>
      </w:r>
      <w:r w:rsidRPr="00922AF9">
        <w:rPr>
          <w:rFonts w:ascii="TH SarabunPSK" w:hAnsi="TH SarabunPSK" w:cs="TH SarabunPSK" w:hint="cs"/>
          <w:spacing w:val="-1"/>
          <w:w w:val="99"/>
          <w:cs/>
        </w:rPr>
        <w:t>งสิ้</w:t>
      </w:r>
      <w:r w:rsidRPr="00922AF9">
        <w:rPr>
          <w:rFonts w:ascii="TH SarabunPSK" w:hAnsi="TH SarabunPSK" w:cs="TH SarabunPSK" w:hint="cs"/>
          <w:w w:val="99"/>
          <w:cs/>
        </w:rPr>
        <w:t>นรอบการประ</w:t>
      </w:r>
      <w:r w:rsidRPr="00922AF9">
        <w:rPr>
          <w:rFonts w:ascii="TH SarabunPSK" w:hAnsi="TH SarabunPSK" w:cs="TH SarabunPSK" w:hint="cs"/>
          <w:spacing w:val="1"/>
          <w:w w:val="99"/>
          <w:cs/>
        </w:rPr>
        <w:t>เ</w:t>
      </w:r>
      <w:r w:rsidR="00116905" w:rsidRPr="00922AF9">
        <w:rPr>
          <w:rFonts w:ascii="TH SarabunPSK" w:hAnsi="TH SarabunPSK" w:cs="TH SarabunPSK" w:hint="cs"/>
          <w:spacing w:val="-1"/>
          <w:w w:val="99"/>
          <w:cs/>
        </w:rPr>
        <w:t>มิ</w:t>
      </w:r>
      <w:r w:rsidRPr="00922AF9">
        <w:rPr>
          <w:rFonts w:ascii="TH SarabunPSK" w:hAnsi="TH SarabunPSK" w:cs="TH SarabunPSK" w:hint="cs"/>
          <w:w w:val="99"/>
          <w:cs/>
        </w:rPr>
        <w:t>น</w:t>
      </w:r>
    </w:p>
    <w:p w14:paraId="2F4678C9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3D94706A" w14:textId="77777777" w:rsidR="006718F0" w:rsidRPr="00922AF9" w:rsidRDefault="006718F0">
      <w:pPr>
        <w:pStyle w:val="a3"/>
        <w:kinsoku w:val="0"/>
        <w:overflowPunct w:val="0"/>
        <w:spacing w:before="1"/>
        <w:rPr>
          <w:rFonts w:ascii="TH SarabunPSK" w:hAnsi="TH SarabunPSK" w:cs="TH SarabunPSK"/>
          <w:b/>
          <w:bCs/>
          <w:sz w:val="17"/>
          <w:szCs w:val="17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2976"/>
        <w:gridCol w:w="5528"/>
        <w:gridCol w:w="1985"/>
        <w:gridCol w:w="1843"/>
        <w:gridCol w:w="1844"/>
      </w:tblGrid>
      <w:tr w:rsidR="006718F0" w:rsidRPr="00922AF9" w14:paraId="5A4AEE7C" w14:textId="77777777">
        <w:trPr>
          <w:trHeight w:val="44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2A97199" w14:textId="77777777" w:rsidR="006718F0" w:rsidRPr="00922AF9" w:rsidRDefault="006718F0" w:rsidP="00116905">
            <w:pPr>
              <w:pStyle w:val="TableParagraph"/>
              <w:kinsoku w:val="0"/>
              <w:overflowPunct w:val="0"/>
              <w:spacing w:before="1"/>
              <w:ind w:left="107" w:right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ลำดับ</w:t>
            </w:r>
          </w:p>
        </w:tc>
        <w:tc>
          <w:tcPr>
            <w:tcW w:w="10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79AF4" w14:textId="31F0419E" w:rsidR="006718F0" w:rsidRPr="00922AF9" w:rsidRDefault="00116905" w:rsidP="00116905">
            <w:pPr>
              <w:pStyle w:val="TableParagraph"/>
              <w:kinsoku w:val="0"/>
              <w:overflowPunct w:val="0"/>
              <w:spacing w:before="1"/>
              <w:ind w:right="407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                                   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การประเมินตนเอง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C80481A" w14:textId="77777777" w:rsidR="006718F0" w:rsidRPr="00922AF9" w:rsidRDefault="006718F0" w:rsidP="00A74758">
            <w:pPr>
              <w:pStyle w:val="TableParagraph"/>
              <w:kinsoku w:val="0"/>
              <w:overflowPunct w:val="0"/>
              <w:spacing w:before="1"/>
              <w:ind w:right="11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05AE68A" w14:textId="77777777" w:rsidR="006718F0" w:rsidRPr="00922AF9" w:rsidRDefault="006718F0">
            <w:pPr>
              <w:pStyle w:val="TableParagraph"/>
              <w:kinsoku w:val="0"/>
              <w:overflowPunct w:val="0"/>
              <w:spacing w:before="1"/>
              <w:ind w:left="429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คะแนนที่ได้</w:t>
            </w:r>
          </w:p>
        </w:tc>
      </w:tr>
      <w:tr w:rsidR="006718F0" w:rsidRPr="00922AF9" w14:paraId="461EB73A" w14:textId="77777777">
        <w:trPr>
          <w:trHeight w:val="36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7ABE74A" w14:textId="77777777" w:rsidR="006718F0" w:rsidRPr="00922AF9" w:rsidRDefault="006718F0" w:rsidP="00116905">
            <w:pPr>
              <w:pStyle w:val="TableParagraph"/>
              <w:kinsoku w:val="0"/>
              <w:overflowPunct w:val="0"/>
              <w:spacing w:line="346" w:lineRule="exact"/>
              <w:ind w:right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8D4A5FF" w14:textId="77777777" w:rsidR="006718F0" w:rsidRPr="00922AF9" w:rsidRDefault="006718F0">
            <w:pPr>
              <w:pStyle w:val="TableParagraph"/>
              <w:kinsoku w:val="0"/>
              <w:overflowPunct w:val="0"/>
              <w:spacing w:line="346" w:lineRule="exact"/>
              <w:ind w:left="665" w:right="67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0F1169B" w14:textId="77777777" w:rsidR="006718F0" w:rsidRPr="00922AF9" w:rsidRDefault="006718F0" w:rsidP="00A74758">
            <w:pPr>
              <w:pStyle w:val="TableParagraph"/>
              <w:kinsoku w:val="0"/>
              <w:overflowPunct w:val="0"/>
              <w:spacing w:line="346" w:lineRule="exact"/>
              <w:ind w:left="1583" w:right="152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หลักฐาน/ตัวบ่งชี้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BFD1285" w14:textId="1D90FF03" w:rsidR="006718F0" w:rsidRPr="00922AF9" w:rsidRDefault="00116905" w:rsidP="00A74758">
            <w:pPr>
              <w:pStyle w:val="TableParagraph"/>
              <w:kinsoku w:val="0"/>
              <w:overflowPunct w:val="0"/>
              <w:spacing w:line="346" w:lineRule="exact"/>
              <w:ind w:right="24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6BC6CD5" w14:textId="77777777" w:rsidR="006718F0" w:rsidRPr="00922AF9" w:rsidRDefault="006718F0">
            <w:pPr>
              <w:pStyle w:val="TableParagraph"/>
              <w:kinsoku w:val="0"/>
              <w:overflowPunct w:val="0"/>
              <w:spacing w:line="346" w:lineRule="exact"/>
              <w:ind w:left="270" w:right="27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ของผู้ประเมิน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5A7EC3C" w14:textId="77777777" w:rsidR="006718F0" w:rsidRPr="00922AF9" w:rsidRDefault="006718F0">
            <w:pPr>
              <w:pStyle w:val="TableParagraph"/>
              <w:kinsoku w:val="0"/>
              <w:overflowPunct w:val="0"/>
              <w:spacing w:line="346" w:lineRule="exact"/>
              <w:ind w:left="386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(I)=(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u w:val="thick"/>
              </w:rPr>
              <w:t>C) x (H)</w:t>
            </w:r>
          </w:p>
        </w:tc>
      </w:tr>
      <w:tr w:rsidR="006718F0" w:rsidRPr="00922AF9" w14:paraId="32C0F190" w14:textId="77777777">
        <w:trPr>
          <w:trHeight w:val="36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368089C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91F08A9" w14:textId="000BA3E6" w:rsidR="006718F0" w:rsidRPr="00922AF9" w:rsidRDefault="00A74758" w:rsidP="00A74758">
            <w:pPr>
              <w:pStyle w:val="TableParagraph"/>
              <w:kinsoku w:val="0"/>
              <w:overflowPunct w:val="0"/>
              <w:spacing w:line="342" w:lineRule="exact"/>
              <w:ind w:right="544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  <w:cs/>
              </w:rPr>
              <w:t xml:space="preserve">        </w:t>
            </w:r>
            <w:r w:rsidR="006718F0" w:rsidRPr="00922AF9">
              <w:rPr>
                <w:rFonts w:ascii="TH SarabunPSK" w:hAnsi="TH SarabunPSK" w:cs="TH SarabunPSK" w:hint="cs"/>
                <w:w w:val="99"/>
                <w:sz w:val="32"/>
                <w:szCs w:val="32"/>
                <w:cs/>
              </w:rPr>
              <w:t>ที่สำเร็จตามตัวชี้วัด</w:t>
            </w:r>
          </w:p>
        </w:tc>
        <w:tc>
          <w:tcPr>
            <w:tcW w:w="552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69C19E1" w14:textId="77777777" w:rsidR="006718F0" w:rsidRPr="00922AF9" w:rsidRDefault="006718F0">
            <w:pPr>
              <w:pStyle w:val="TableParagraph"/>
              <w:kinsoku w:val="0"/>
              <w:overflowPunct w:val="0"/>
              <w:spacing w:line="342" w:lineRule="exact"/>
              <w:ind w:left="2038" w:right="203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ความสำเร็จ</w:t>
            </w:r>
          </w:p>
        </w:tc>
        <w:tc>
          <w:tcPr>
            <w:tcW w:w="198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D99A874" w14:textId="77777777" w:rsidR="006718F0" w:rsidRPr="00922AF9" w:rsidRDefault="006718F0" w:rsidP="00116905">
            <w:pPr>
              <w:pStyle w:val="TableParagraph"/>
              <w:kinsoku w:val="0"/>
              <w:overflowPunct w:val="0"/>
              <w:spacing w:line="342" w:lineRule="exact"/>
              <w:ind w:left="339" w:right="33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ระดับคะแนน)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AE02A34" w14:textId="77777777" w:rsidR="006718F0" w:rsidRPr="00922AF9" w:rsidRDefault="006718F0">
            <w:pPr>
              <w:pStyle w:val="TableParagraph"/>
              <w:kinsoku w:val="0"/>
              <w:overflowPunct w:val="0"/>
              <w:spacing w:line="342" w:lineRule="exact"/>
              <w:ind w:left="268" w:right="27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ระดับคะแนน)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4BFF257" w14:textId="77777777" w:rsidR="006718F0" w:rsidRPr="00922AF9" w:rsidRDefault="006718F0">
            <w:pPr>
              <w:pStyle w:val="TableParagraph"/>
              <w:kinsoku w:val="0"/>
              <w:overflowPunct w:val="0"/>
              <w:spacing w:line="342" w:lineRule="exact"/>
              <w:ind w:left="345"/>
              <w:jc w:val="center"/>
              <w:rPr>
                <w:rFonts w:ascii="TH SarabunPSK" w:hAnsi="TH SarabunPSK" w:cs="TH SarabunPSK"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9"/>
                <w:sz w:val="32"/>
                <w:szCs w:val="32"/>
              </w:rPr>
              <w:t>5</w:t>
            </w:r>
          </w:p>
        </w:tc>
      </w:tr>
      <w:tr w:rsidR="006718F0" w:rsidRPr="00922AF9" w14:paraId="51AACAB1" w14:textId="77777777">
        <w:trPr>
          <w:trHeight w:val="34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FE1C1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464AF" w14:textId="77777777" w:rsidR="006718F0" w:rsidRPr="00922AF9" w:rsidRDefault="006718F0">
            <w:pPr>
              <w:pStyle w:val="TableParagraph"/>
              <w:kinsoku w:val="0"/>
              <w:overflowPunct w:val="0"/>
              <w:spacing w:line="336" w:lineRule="exact"/>
              <w:ind w:left="667" w:right="67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(E)</w:t>
            </w:r>
          </w:p>
        </w:tc>
        <w:tc>
          <w:tcPr>
            <w:tcW w:w="552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7508F" w14:textId="77777777" w:rsidR="006718F0" w:rsidRPr="00922AF9" w:rsidRDefault="006718F0">
            <w:pPr>
              <w:pStyle w:val="TableParagraph"/>
              <w:kinsoku w:val="0"/>
              <w:overflowPunct w:val="0"/>
              <w:spacing w:line="336" w:lineRule="exact"/>
              <w:ind w:left="2039" w:right="203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(F)</w:t>
            </w:r>
          </w:p>
        </w:tc>
        <w:tc>
          <w:tcPr>
            <w:tcW w:w="198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A66A0" w14:textId="77777777" w:rsidR="006718F0" w:rsidRPr="00922AF9" w:rsidRDefault="006718F0">
            <w:pPr>
              <w:pStyle w:val="TableParagraph"/>
              <w:kinsoku w:val="0"/>
              <w:overflowPunct w:val="0"/>
              <w:spacing w:line="336" w:lineRule="exact"/>
              <w:ind w:left="339" w:right="33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(G)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FD872" w14:textId="77777777" w:rsidR="006718F0" w:rsidRPr="00922AF9" w:rsidRDefault="006718F0">
            <w:pPr>
              <w:pStyle w:val="TableParagraph"/>
              <w:kinsoku w:val="0"/>
              <w:overflowPunct w:val="0"/>
              <w:spacing w:line="336" w:lineRule="exact"/>
              <w:ind w:left="269" w:right="27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(H)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F82D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6718F0" w:rsidRPr="00922AF9" w14:paraId="3859B5D6" w14:textId="77777777">
        <w:trPr>
          <w:trHeight w:val="180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ED3AD" w14:textId="520E8F27" w:rsidR="006718F0" w:rsidRPr="00922AF9" w:rsidRDefault="00A74758" w:rsidP="00A74758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B527D" w14:textId="0E52DF5A" w:rsidR="006718F0" w:rsidRPr="00922AF9" w:rsidRDefault="00C83158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34BF6" w14:textId="77777777" w:rsidR="001675E2" w:rsidRPr="003338C5" w:rsidRDefault="001675E2" w:rsidP="001675E2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 w:rsidRPr="003338C5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3338C5">
              <w:rPr>
                <w:rFonts w:ascii="TH SarabunPSK" w:hAnsi="TH SarabunPSK" w:cs="TH SarabunPSK"/>
                <w:sz w:val="32"/>
                <w:szCs w:val="32"/>
                <w:cs/>
              </w:rPr>
              <w:t>จัดล</w:t>
            </w:r>
            <w:r w:rsidRPr="003338C5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3338C5">
              <w:rPr>
                <w:rFonts w:ascii="TH SarabunPSK" w:hAnsi="TH SarabunPSK" w:cs="TH SarabunPSK"/>
                <w:sz w:val="32"/>
                <w:szCs w:val="32"/>
                <w:cs/>
              </w:rPr>
              <w:t>ดับความส</w:t>
            </w:r>
            <w:r w:rsidRPr="003338C5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3338C5">
              <w:rPr>
                <w:rFonts w:ascii="TH SarabunPSK" w:hAnsi="TH SarabunPSK" w:cs="TH SarabunPSK"/>
                <w:sz w:val="32"/>
                <w:szCs w:val="32"/>
                <w:cs/>
              </w:rPr>
              <w:t>คัญ ความเร่งด่วนของหนังสือ</w:t>
            </w:r>
            <w:r w:rsidRPr="003338C5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3338C5">
              <w:rPr>
                <w:rFonts w:ascii="TH SarabunPSK" w:hAnsi="TH SarabunPSK" w:cs="TH SarabunPSK"/>
                <w:sz w:val="32"/>
                <w:szCs w:val="32"/>
                <w:cs/>
              </w:rPr>
              <w:t>จ</w:t>
            </w:r>
            <w:r w:rsidRPr="003338C5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3338C5">
              <w:rPr>
                <w:rFonts w:ascii="TH SarabunPSK" w:hAnsi="TH SarabunPSK" w:cs="TH SarabunPSK"/>
                <w:sz w:val="32"/>
                <w:szCs w:val="32"/>
                <w:cs/>
              </w:rPr>
              <w:t>แนกประเภทหนังสือ</w:t>
            </w:r>
          </w:p>
          <w:p w14:paraId="04861AED" w14:textId="77777777" w:rsidR="001675E2" w:rsidRPr="003338C5" w:rsidRDefault="001675E2" w:rsidP="001675E2">
            <w:pPr>
              <w:pStyle w:val="TableParagraph"/>
              <w:rPr>
                <w:rFonts w:ascii="TH SarabunPSK" w:hAnsi="TH SarabunPSK" w:cs="TH SarabunPSK"/>
                <w:sz w:val="32"/>
                <w:szCs w:val="32"/>
              </w:rPr>
            </w:pPr>
            <w:r w:rsidRPr="003338C5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3338C5">
              <w:rPr>
                <w:rFonts w:ascii="TH SarabunPSK" w:hAnsi="TH SarabunPSK" w:cs="TH SarabunPSK"/>
                <w:sz w:val="32"/>
                <w:szCs w:val="32"/>
                <w:cs/>
              </w:rPr>
              <w:t>ลงทะเบียนออกเลขรับหนังสือภายนอก ภายใน</w:t>
            </w:r>
          </w:p>
          <w:p w14:paraId="7918598D" w14:textId="1719ABEA" w:rsidR="00E552CF" w:rsidRPr="001675E2" w:rsidRDefault="001675E2" w:rsidP="001675E2">
            <w:pPr>
              <w:pStyle w:val="TableParagrap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338C5">
              <w:rPr>
                <w:rFonts w:ascii="TH SarabunPSK" w:hAnsi="TH SarabunPSK" w:cs="TH SarabunPSK" w:hint="cs"/>
                <w:sz w:val="32"/>
                <w:szCs w:val="32"/>
                <w:cs/>
              </w:rPr>
              <w:t>-เสนอหนังสือให้ผู้บังคับบัญชาตามลำดับชั้น เพื่อพิจารณา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075C0" w14:textId="41BF59E9" w:rsidR="006718F0" w:rsidRPr="00DA62BC" w:rsidRDefault="006718F0" w:rsidP="0074685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2269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F082E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718F0" w:rsidRPr="00922AF9" w14:paraId="3DF4902D" w14:textId="77777777" w:rsidTr="008D5BD2">
        <w:trPr>
          <w:trHeight w:val="1234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1A683" w14:textId="13969A4C" w:rsidR="006718F0" w:rsidRPr="00922AF9" w:rsidRDefault="00A74758" w:rsidP="00A74758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DCC47" w14:textId="25E96AF8" w:rsidR="006718F0" w:rsidRPr="00922AF9" w:rsidRDefault="00C83158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28DB7" w14:textId="17879369" w:rsidR="005E2707" w:rsidRPr="001675E2" w:rsidRDefault="008D5BD2" w:rsidP="005E2707">
            <w:pPr>
              <w:widowControl/>
              <w:autoSpaceDE/>
              <w:autoSpaceDN/>
              <w:adjustRightInd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 w:rsidRPr="001675E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ดำเนินการแล้วเสร็จและเป็นไปตามระยะเวลาที่กำหนดไว้ในแผนดำเนินงาน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และ</w:t>
            </w:r>
            <w:r w:rsidRPr="001675E2">
              <w:rPr>
                <w:rFonts w:ascii="TH SarabunIT๙" w:eastAsiaTheme="minorHAnsi" w:hAnsi="TH SarabunIT๙" w:cs="TH SarabunIT๙" w:hint="cs"/>
                <w:sz w:val="32"/>
                <w:szCs w:val="32"/>
                <w:cs/>
              </w:rPr>
              <w:t>เป็นไปตามระเบียบพัสดุและกฎหมายที่เกี่ยวข้อง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3A216" w14:textId="64E91463" w:rsidR="006718F0" w:rsidRPr="00DA62BC" w:rsidRDefault="006718F0" w:rsidP="0074685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E0288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3DB6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718F0" w:rsidRPr="00922AF9" w14:paraId="1E3B8927" w14:textId="77777777">
        <w:trPr>
          <w:trHeight w:val="180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BEA22" w14:textId="6721C564" w:rsidR="006718F0" w:rsidRPr="00922AF9" w:rsidRDefault="002241E2" w:rsidP="00A74758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207BE" w14:textId="12156462" w:rsidR="006718F0" w:rsidRPr="00BE295C" w:rsidRDefault="00C83158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E295C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E3B2D" w14:textId="77777777" w:rsidR="00BE295C" w:rsidRPr="00BE295C" w:rsidRDefault="00BE295C" w:rsidP="00BE295C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 w:rsidRPr="00BE295C">
              <w:rPr>
                <w:rFonts w:ascii="TH SarabunPSK" w:hAnsi="TH SarabunPSK" w:cs="TH SarabunPSK" w:hint="cs"/>
                <w:sz w:val="32"/>
                <w:szCs w:val="32"/>
                <w:cs/>
              </w:rPr>
              <w:t>-โครงการแข่งขันกีฬาเทิดไท้องค์ราชัน</w:t>
            </w:r>
          </w:p>
          <w:p w14:paraId="1C18AC14" w14:textId="60812B3A" w:rsidR="00BE295C" w:rsidRPr="00BE295C" w:rsidRDefault="00BE295C" w:rsidP="00BE295C">
            <w:pPr>
              <w:pStyle w:val="TableParagraph"/>
              <w:kinsoku w:val="0"/>
              <w:overflowPunct w:val="0"/>
              <w:rPr>
                <w:rFonts w:ascii="TH SarabunPSK" w:hAnsi="TH SarabunPSK" w:cs="TH SarabunPSK" w:hint="cs"/>
                <w:sz w:val="30"/>
                <w:szCs w:val="30"/>
              </w:rPr>
            </w:pPr>
            <w:r w:rsidRPr="00BE295C">
              <w:rPr>
                <w:rFonts w:ascii="TH SarabunPSK" w:hAnsi="TH SarabunPSK" w:cs="TH SarabunPSK" w:hint="cs"/>
                <w:sz w:val="32"/>
                <w:szCs w:val="32"/>
                <w:cs/>
              </w:rPr>
              <w:t>-โครงการแข่งขันกีฬาต้านยาเสพติด</w:t>
            </w:r>
          </w:p>
          <w:p w14:paraId="04EF4688" w14:textId="4AA90BA4" w:rsidR="006718F0" w:rsidRPr="00BE295C" w:rsidRDefault="004301FE" w:rsidP="00E6053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 w:rsidRPr="00BE295C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  <w:r w:rsidRPr="00BE295C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</w:t>
            </w:r>
            <w:r w:rsidR="00C04527" w:rsidRPr="00BE295C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งานประเพณีและวัฒนธรรมท้องถิ่น</w:t>
            </w:r>
          </w:p>
          <w:p w14:paraId="20A29F2C" w14:textId="77777777" w:rsidR="00C04527" w:rsidRPr="00BE295C" w:rsidRDefault="00C04527" w:rsidP="00E6053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 w:rsidRPr="00BE295C">
              <w:rPr>
                <w:rFonts w:ascii="TH SarabunPSK" w:hAnsi="TH SarabunPSK" w:cs="TH SarabunPSK" w:hint="cs"/>
                <w:sz w:val="32"/>
                <w:szCs w:val="32"/>
                <w:cs/>
              </w:rPr>
              <w:t>-โครงการงานประเพณีแห่กระธูปบุญออกพรรษา</w:t>
            </w:r>
          </w:p>
          <w:p w14:paraId="34D00BB8" w14:textId="3597D023" w:rsidR="00C04527" w:rsidRPr="00BE295C" w:rsidRDefault="00C04527" w:rsidP="00E6053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E69E3" w14:textId="5CC00483" w:rsidR="006718F0" w:rsidRPr="00DA62BC" w:rsidRDefault="006718F0" w:rsidP="00746857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0ED5A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E5EE6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718F0" w:rsidRPr="00922AF9" w14:paraId="6CEB4631" w14:textId="77777777">
        <w:trPr>
          <w:trHeight w:val="66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970B6" w14:textId="4CED868F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5E444" w14:textId="77777777" w:rsidR="006718F0" w:rsidRPr="00922AF9" w:rsidRDefault="006718F0" w:rsidP="00A74758">
            <w:pPr>
              <w:pStyle w:val="TableParagraph"/>
              <w:kinsoku w:val="0"/>
              <w:overflowPunct w:val="0"/>
              <w:spacing w:before="155"/>
              <w:ind w:left="4046" w:right="379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82B8C8" w14:textId="77777777" w:rsidR="006718F0" w:rsidRPr="00922AF9" w:rsidRDefault="006718F0">
            <w:pPr>
              <w:pStyle w:val="TableParagraph"/>
              <w:kinsoku w:val="0"/>
              <w:overflowPunct w:val="0"/>
              <w:spacing w:before="155"/>
              <w:ind w:right="1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5F78D58" w14:textId="77777777" w:rsidR="006718F0" w:rsidRPr="00922AF9" w:rsidRDefault="006718F0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PSK" w:hAnsi="TH SarabunPSK" w:cs="TH SarabunPSK"/>
                <w:b/>
                <w:bCs/>
                <w:w w:val="99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66E1E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18F0C914" w14:textId="77777777" w:rsidR="006718F0" w:rsidRPr="00922AF9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b/>
          <w:bCs/>
          <w:sz w:val="28"/>
          <w:szCs w:val="28"/>
        </w:rPr>
      </w:pPr>
    </w:p>
    <w:p w14:paraId="685EC0BB" w14:textId="77777777" w:rsidR="006718F0" w:rsidRDefault="006718F0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>หมายเหตุ  หลักฐาน/ตัวบ่งชี้ความสำเร็จ หมายถึง หลักฐาน/เอกสารที่แสดงยืนยันต่อผู้ประเมินว่า ผลสัมฤทธิ์ของงานสำเร็จอยู่ในระดับคะแนนและค่าเป้าหมายใด</w:t>
      </w:r>
    </w:p>
    <w:p w14:paraId="4A16C3DE" w14:textId="77777777" w:rsidR="00081D5A" w:rsidRPr="00922AF9" w:rsidRDefault="00081D5A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</w:p>
    <w:p w14:paraId="1614B62E" w14:textId="24C364F2" w:rsidR="006718F0" w:rsidRDefault="006718F0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</w:p>
    <w:p w14:paraId="623CE463" w14:textId="77777777" w:rsidR="008D5BD2" w:rsidRPr="00922AF9" w:rsidRDefault="008D5BD2">
      <w:pPr>
        <w:pStyle w:val="a3"/>
        <w:kinsoku w:val="0"/>
        <w:overflowPunct w:val="0"/>
        <w:spacing w:before="90"/>
        <w:ind w:left="536"/>
        <w:rPr>
          <w:rFonts w:ascii="TH SarabunPSK" w:hAnsi="TH SarabunPSK" w:cs="TH SarabunPSK"/>
        </w:rPr>
      </w:pPr>
    </w:p>
    <w:p w14:paraId="06B6C671" w14:textId="77777777" w:rsidR="00281EFB" w:rsidRPr="00922AF9" w:rsidRDefault="00281EFB" w:rsidP="00616D4B">
      <w:pPr>
        <w:pStyle w:val="a3"/>
        <w:kinsoku w:val="0"/>
        <w:overflowPunct w:val="0"/>
        <w:jc w:val="right"/>
        <w:rPr>
          <w:rFonts w:ascii="TH SarabunPSK" w:hAnsi="TH SarabunPSK" w:cs="TH SarabunPSK"/>
          <w:sz w:val="24"/>
          <w:szCs w:val="24"/>
        </w:rPr>
      </w:pPr>
    </w:p>
    <w:p w14:paraId="1D0EF4AE" w14:textId="3E20ADC2" w:rsidR="006718F0" w:rsidRPr="00922AF9" w:rsidRDefault="00616D4B" w:rsidP="00616D4B">
      <w:pPr>
        <w:pStyle w:val="a3"/>
        <w:kinsoku w:val="0"/>
        <w:overflowPunct w:val="0"/>
        <w:jc w:val="right"/>
        <w:rPr>
          <w:rFonts w:ascii="TH SarabunPSK" w:hAnsi="TH SarabunPSK" w:cs="TH SarabunPSK"/>
          <w:sz w:val="24"/>
          <w:szCs w:val="24"/>
        </w:rPr>
      </w:pPr>
      <w:r w:rsidRPr="00922AF9">
        <w:rPr>
          <w:rFonts w:ascii="TH SarabunPSK" w:hAnsi="TH SarabunPSK" w:cs="TH SarabunPSK" w:hint="cs"/>
          <w:sz w:val="24"/>
          <w:szCs w:val="24"/>
        </w:rPr>
        <w:t>4</w:t>
      </w:r>
    </w:p>
    <w:p w14:paraId="61CD6C55" w14:textId="77777777" w:rsidR="006718F0" w:rsidRPr="00922AF9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sz w:val="16"/>
          <w:szCs w:val="16"/>
        </w:rPr>
      </w:pPr>
    </w:p>
    <w:p w14:paraId="20C1F0C4" w14:textId="35CF66CB" w:rsidR="006718F0" w:rsidRPr="00922AF9" w:rsidRDefault="00882B07">
      <w:pPr>
        <w:pStyle w:val="a3"/>
        <w:kinsoku w:val="0"/>
        <w:overflowPunct w:val="0"/>
        <w:ind w:left="110"/>
        <w:rPr>
          <w:rFonts w:ascii="TH SarabunPSK" w:hAnsi="TH SarabunPSK" w:cs="TH SarabunPSK"/>
          <w:sz w:val="20"/>
          <w:szCs w:val="20"/>
        </w:rPr>
      </w:pPr>
      <w:r w:rsidRPr="00922AF9">
        <w:rPr>
          <w:rFonts w:ascii="TH SarabunPSK" w:hAnsi="TH SarabunPSK" w:cs="TH SarabunPSK" w:hint="cs"/>
          <w:noProof/>
          <w:sz w:val="20"/>
          <w:szCs w:val="20"/>
        </w:rPr>
        <mc:AlternateContent>
          <mc:Choice Requires="wpg">
            <w:drawing>
              <wp:inline distT="0" distB="0" distL="0" distR="0" wp14:anchorId="2C0FFA72" wp14:editId="6C849830">
                <wp:extent cx="7683500" cy="454025"/>
                <wp:effectExtent l="3175" t="8890" r="9525" b="3810"/>
                <wp:docPr id="10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83500" cy="454025"/>
                          <a:chOff x="0" y="0"/>
                          <a:chExt cx="12100" cy="715"/>
                        </a:xfrm>
                      </wpg:grpSpPr>
                      <wps:wsp>
                        <wps:cNvPr id="11" name="Freeform 40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60" cy="675"/>
                          </a:xfrm>
                          <a:custGeom>
                            <a:avLst/>
                            <a:gdLst>
                              <a:gd name="T0" fmla="*/ 0 w 12060"/>
                              <a:gd name="T1" fmla="*/ 112 h 675"/>
                              <a:gd name="T2" fmla="*/ 8 w 12060"/>
                              <a:gd name="T3" fmla="*/ 68 h 675"/>
                              <a:gd name="T4" fmla="*/ 32 w 12060"/>
                              <a:gd name="T5" fmla="*/ 32 h 675"/>
                              <a:gd name="T6" fmla="*/ 68 w 12060"/>
                              <a:gd name="T7" fmla="*/ 8 h 675"/>
                              <a:gd name="T8" fmla="*/ 112 w 12060"/>
                              <a:gd name="T9" fmla="*/ 0 h 675"/>
                              <a:gd name="T10" fmla="*/ 11947 w 12060"/>
                              <a:gd name="T11" fmla="*/ 0 h 675"/>
                              <a:gd name="T12" fmla="*/ 11991 w 12060"/>
                              <a:gd name="T13" fmla="*/ 8 h 675"/>
                              <a:gd name="T14" fmla="*/ 12027 w 12060"/>
                              <a:gd name="T15" fmla="*/ 32 h 675"/>
                              <a:gd name="T16" fmla="*/ 12051 w 12060"/>
                              <a:gd name="T17" fmla="*/ 68 h 675"/>
                              <a:gd name="T18" fmla="*/ 12060 w 12060"/>
                              <a:gd name="T19" fmla="*/ 112 h 675"/>
                              <a:gd name="T20" fmla="*/ 12060 w 12060"/>
                              <a:gd name="T21" fmla="*/ 562 h 675"/>
                              <a:gd name="T22" fmla="*/ 12051 w 12060"/>
                              <a:gd name="T23" fmla="*/ 606 h 675"/>
                              <a:gd name="T24" fmla="*/ 12027 w 12060"/>
                              <a:gd name="T25" fmla="*/ 642 h 675"/>
                              <a:gd name="T26" fmla="*/ 11991 w 12060"/>
                              <a:gd name="T27" fmla="*/ 666 h 675"/>
                              <a:gd name="T28" fmla="*/ 11947 w 12060"/>
                              <a:gd name="T29" fmla="*/ 675 h 675"/>
                              <a:gd name="T30" fmla="*/ 112 w 12060"/>
                              <a:gd name="T31" fmla="*/ 675 h 675"/>
                              <a:gd name="T32" fmla="*/ 68 w 12060"/>
                              <a:gd name="T33" fmla="*/ 666 h 675"/>
                              <a:gd name="T34" fmla="*/ 32 w 12060"/>
                              <a:gd name="T35" fmla="*/ 642 h 675"/>
                              <a:gd name="T36" fmla="*/ 8 w 12060"/>
                              <a:gd name="T37" fmla="*/ 606 h 675"/>
                              <a:gd name="T38" fmla="*/ 0 w 12060"/>
                              <a:gd name="T39" fmla="*/ 562 h 675"/>
                              <a:gd name="T40" fmla="*/ 0 w 12060"/>
                              <a:gd name="T41" fmla="*/ 112 h 675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60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47" y="0"/>
                                </a:lnTo>
                                <a:lnTo>
                                  <a:pt x="11991" y="8"/>
                                </a:lnTo>
                                <a:lnTo>
                                  <a:pt x="12027" y="32"/>
                                </a:lnTo>
                                <a:lnTo>
                                  <a:pt x="12051" y="68"/>
                                </a:lnTo>
                                <a:lnTo>
                                  <a:pt x="12060" y="112"/>
                                </a:lnTo>
                                <a:lnTo>
                                  <a:pt x="12060" y="562"/>
                                </a:lnTo>
                                <a:lnTo>
                                  <a:pt x="12051" y="606"/>
                                </a:lnTo>
                                <a:lnTo>
                                  <a:pt x="12027" y="642"/>
                                </a:lnTo>
                                <a:lnTo>
                                  <a:pt x="11991" y="666"/>
                                </a:lnTo>
                                <a:lnTo>
                                  <a:pt x="11947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00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9468E8" w14:textId="39C299CF" w:rsidR="007C1CA4" w:rsidRPr="00DA62BC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54"/>
                                <w:ind w:left="217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DA62B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ส่วนที่  2  </w:t>
                              </w:r>
                              <w:r w:rsidR="00DA62B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การประเมินสมรรถนะ (ร้อยละ </w:t>
                              </w:r>
                              <w:r w:rsidR="00DA62BC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30</w:t>
                              </w:r>
                              <w:r w:rsidRPr="00DA62B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9" o:spid="_x0000_s1030" style="width:605pt;height:35.75pt;mso-position-horizontal-relative:char;mso-position-vertical-relative:line" coordsize="12100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">
                <v:shape id="Freeform 40" o:spid="_x0000_s1031" style="position:absolute;left:20;top:20;width:12060;height:675;visibility:visible;mso-wrap-style:square;v-text-anchor:top" coordsize="12060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mOQ8IA&#10;AADbAAAADwAAAGRycy9kb3ducmV2LnhtbERPTWvCQBC9F/wPywi9iNnYg0jMKiJo06OxpfQ2zU6T&#10;YHY27G5N6q93C4Xe5vE+J9+OphNXcr61rGCRpCCIK6tbrhW8ng/zFQgfkDV2lknBD3nYbiYPOWba&#10;DnyiaxlqEUPYZ6igCaHPpPRVQwZ9YnviyH1ZZzBE6GqpHQ4x3HTyKU2X0mDLsaHBnvYNVZfy2ygY&#10;wqzefxY3+ngp329vzxaL83Gp1ON03K1BBBrDv/jPXeg4fwG/v8QD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OY5DwgAAANsAAAAPAAAAAAAAAAAAAAAAAJgCAABkcnMvZG93&#10;bnJldi54bWxQSwUGAAAAAAQABAD1AAAAhwMAAAAA&#10;" path="m,112l8,68,32,32,68,8,112,,11947,r44,8l12027,32r24,36l12060,112r,450l12051,606r-24,36l11991,666r-44,9l112,675,68,666,32,642,8,606,,562,,112xe" filled="f" strokeweight="2pt">
                  <v:path arrowok="t" o:connecttype="custom" o:connectlocs="0,112;8,68;32,32;68,8;112,0;11947,0;11991,8;12027,32;12051,68;12060,112;12060,562;12051,606;12027,642;11991,666;11947,675;112,675;68,666;32,642;8,606;0,562;0,112" o:connectangles="0,0,0,0,0,0,0,0,0,0,0,0,0,0,0,0,0,0,0,0,0"/>
                </v:shape>
                <v:shape id="Text Box 41" o:spid="_x0000_s1032" type="#_x0000_t202" style="position:absolute;width:12100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<v:textbox inset="0,0,0,0">
                    <w:txbxContent>
                      <w:p w14:paraId="3C9468E8" w14:textId="39C299CF" w:rsidR="007C1CA4" w:rsidRPr="00DA62BC" w:rsidRDefault="007C1CA4">
                        <w:pPr>
                          <w:pStyle w:val="a3"/>
                          <w:kinsoku w:val="0"/>
                          <w:overflowPunct w:val="0"/>
                          <w:spacing w:before="154"/>
                          <w:ind w:left="217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DA62B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ส่วนที่  2  </w:t>
                        </w:r>
                        <w:r w:rsidR="00DA62B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การประเมินสมรรถนะ (ร้อยละ </w:t>
                        </w:r>
                        <w:r w:rsidR="00DA62BC">
                          <w:rPr>
                            <w:rFonts w:ascii="TH SarabunPSK" w:hAnsi="TH SarabunPSK" w:cs="TH SarabunPSK" w:hint="cs"/>
                            <w:b/>
                            <w:bCs/>
                            <w:sz w:val="36"/>
                            <w:szCs w:val="36"/>
                            <w:cs/>
                          </w:rPr>
                          <w:t>30</w:t>
                        </w:r>
                        <w:r w:rsidRPr="00DA62B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B3E5AA8" w14:textId="77777777" w:rsidR="006718F0" w:rsidRPr="00922AF9" w:rsidRDefault="006718F0">
      <w:pPr>
        <w:pStyle w:val="a3"/>
        <w:kinsoku w:val="0"/>
        <w:overflowPunct w:val="0"/>
        <w:spacing w:before="11"/>
        <w:rPr>
          <w:rFonts w:ascii="TH SarabunPSK" w:hAnsi="TH SarabunPSK" w:cs="TH SarabunPSK"/>
          <w:sz w:val="8"/>
          <w:szCs w:val="8"/>
        </w:rPr>
      </w:pPr>
    </w:p>
    <w:tbl>
      <w:tblPr>
        <w:tblW w:w="15371" w:type="dxa"/>
        <w:tblInd w:w="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3"/>
        <w:gridCol w:w="997"/>
        <w:gridCol w:w="1422"/>
        <w:gridCol w:w="2561"/>
        <w:gridCol w:w="1280"/>
        <w:gridCol w:w="1568"/>
        <w:gridCol w:w="1423"/>
        <w:gridCol w:w="1707"/>
      </w:tblGrid>
      <w:tr w:rsidR="00281EFB" w:rsidRPr="00922AF9" w14:paraId="1ED2797C" w14:textId="77777777" w:rsidTr="009A59A9">
        <w:trPr>
          <w:trHeight w:val="711"/>
        </w:trPr>
        <w:tc>
          <w:tcPr>
            <w:tcW w:w="4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8B580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5EC7BA80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2F4AB9E3" w14:textId="77777777" w:rsidR="006718F0" w:rsidRPr="00922AF9" w:rsidRDefault="006718F0">
            <w:pPr>
              <w:pStyle w:val="TableParagraph"/>
              <w:kinsoku w:val="0"/>
              <w:overflowPunct w:val="0"/>
              <w:spacing w:before="3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60C9F6D4" w14:textId="77777777" w:rsidR="006718F0" w:rsidRPr="00922AF9" w:rsidRDefault="006718F0">
            <w:pPr>
              <w:pStyle w:val="TableParagraph"/>
              <w:kinsoku w:val="0"/>
              <w:overflowPunct w:val="0"/>
              <w:ind w:left="1617" w:right="161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สมรรถนะ</w:t>
            </w:r>
          </w:p>
          <w:p w14:paraId="416B1CAA" w14:textId="77777777" w:rsidR="006718F0" w:rsidRPr="00922AF9" w:rsidRDefault="006718F0">
            <w:pPr>
              <w:pStyle w:val="TableParagraph"/>
              <w:kinsoku w:val="0"/>
              <w:overflowPunct w:val="0"/>
              <w:spacing w:before="8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45377F13" w14:textId="77777777" w:rsidR="006718F0" w:rsidRPr="00922AF9" w:rsidRDefault="006718F0">
            <w:pPr>
              <w:pStyle w:val="TableParagraph"/>
              <w:kinsoku w:val="0"/>
              <w:overflowPunct w:val="0"/>
              <w:spacing w:line="341" w:lineRule="exact"/>
              <w:ind w:left="1616" w:right="161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>(A)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2C328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53D5CBC4" w14:textId="77777777" w:rsidR="006718F0" w:rsidRPr="00922AF9" w:rsidRDefault="006718F0">
            <w:pPr>
              <w:pStyle w:val="TableParagraph"/>
              <w:kinsoku w:val="0"/>
              <w:overflowPunct w:val="0"/>
              <w:spacing w:before="8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27CDE426" w14:textId="0728DC0E" w:rsidR="002857DD" w:rsidRPr="00922AF9" w:rsidRDefault="006718F0" w:rsidP="00DF6F3E">
            <w:pPr>
              <w:pStyle w:val="TableParagraph"/>
              <w:kinsoku w:val="0"/>
              <w:overflowPunct w:val="0"/>
              <w:spacing w:before="1"/>
              <w:ind w:left="136" w:right="138" w:firstLine="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น้ำหนัก</w:t>
            </w:r>
          </w:p>
          <w:p w14:paraId="4BF71052" w14:textId="6F6599E5" w:rsidR="006718F0" w:rsidRPr="00922AF9" w:rsidRDefault="006718F0" w:rsidP="00DF6F3E">
            <w:pPr>
              <w:pStyle w:val="TableParagraph"/>
              <w:kinsoku w:val="0"/>
              <w:overflowPunct w:val="0"/>
              <w:spacing w:before="1"/>
              <w:ind w:left="136" w:right="138" w:firstLine="2"/>
              <w:jc w:val="center"/>
              <w:rPr>
                <w:rFonts w:ascii="TH SarabunPSK" w:hAnsi="TH SarabunPSK" w:cs="TH SarabunPSK"/>
                <w:w w:val="95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(ร้อยละ)</w:t>
            </w:r>
          </w:p>
          <w:p w14:paraId="6039E5C4" w14:textId="77777777" w:rsidR="006718F0" w:rsidRPr="00922AF9" w:rsidRDefault="006718F0" w:rsidP="00DF6F3E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656F2D82" w14:textId="77777777" w:rsidR="006718F0" w:rsidRPr="00922AF9" w:rsidRDefault="006718F0">
            <w:pPr>
              <w:pStyle w:val="TableParagraph"/>
              <w:kinsoku w:val="0"/>
              <w:overflowPunct w:val="0"/>
              <w:spacing w:line="341" w:lineRule="exact"/>
              <w:ind w:left="348" w:right="34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>(B)</w:t>
            </w: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1D03B" w14:textId="04B83A30" w:rsidR="006718F0" w:rsidRPr="00922AF9" w:rsidRDefault="006718F0" w:rsidP="00281EFB">
            <w:pPr>
              <w:pStyle w:val="TableParagraph"/>
              <w:kinsoku w:val="0"/>
              <w:overflowPunct w:val="0"/>
              <w:spacing w:before="191"/>
              <w:ind w:left="124" w:right="127" w:firstLine="1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ระดับที่คาดหวัง</w:t>
            </w:r>
            <w:r w:rsidR="00281EFB" w:rsidRPr="00922AF9">
              <w:rPr>
                <w:rFonts w:ascii="TH SarabunPSK" w:hAnsi="TH SarabunPSK" w:cs="TH SarabunPSK" w:hint="cs"/>
                <w:w w:val="95"/>
                <w:sz w:val="30"/>
                <w:szCs w:val="30"/>
              </w:rPr>
              <w:t xml:space="preserve">    </w:t>
            </w: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ตาม</w:t>
            </w:r>
            <w:r w:rsidR="00281EFB"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ม</w:t>
            </w: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 xml:space="preserve">าตรฐาน 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กำหนด ตำแหน่ง</w:t>
            </w:r>
          </w:p>
          <w:p w14:paraId="130E58E1" w14:textId="77777777" w:rsidR="006718F0" w:rsidRPr="00922AF9" w:rsidRDefault="006718F0" w:rsidP="00281EFB">
            <w:pPr>
              <w:pStyle w:val="TableParagraph"/>
              <w:kinsoku w:val="0"/>
              <w:overflowPunct w:val="0"/>
              <w:spacing w:before="190" w:line="341" w:lineRule="exact"/>
              <w:ind w:left="557" w:right="41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>(C)</w:t>
            </w:r>
          </w:p>
        </w:tc>
        <w:tc>
          <w:tcPr>
            <w:tcW w:w="5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46384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61" w:lineRule="exact"/>
              <w:ind w:left="1313" w:right="131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ระดับสมรรถนะที่ค้นพบ</w:t>
            </w:r>
          </w:p>
          <w:p w14:paraId="141A8623" w14:textId="6B2F52A2" w:rsidR="006718F0" w:rsidRPr="00922AF9" w:rsidRDefault="002857DD" w:rsidP="002857DD">
            <w:pPr>
              <w:pStyle w:val="TableParagraph"/>
              <w:kinsoku w:val="0"/>
              <w:overflowPunct w:val="0"/>
              <w:spacing w:line="340" w:lineRule="exact"/>
              <w:ind w:right="70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</w:t>
            </w:r>
            <w:r w:rsidR="006718F0"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เมื่อเทียบกับพจนานุกรมสมรรถนะ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31668" w14:textId="77777777" w:rsidR="002857DD" w:rsidRPr="00922AF9" w:rsidRDefault="006718F0">
            <w:pPr>
              <w:pStyle w:val="TableParagraph"/>
              <w:kinsoku w:val="0"/>
              <w:overflowPunct w:val="0"/>
              <w:spacing w:before="191"/>
              <w:ind w:left="119" w:right="12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คะแนน </w:t>
            </w:r>
          </w:p>
          <w:p w14:paraId="6E8F8B4B" w14:textId="77777777" w:rsidR="002857DD" w:rsidRPr="00922AF9" w:rsidRDefault="006718F0">
            <w:pPr>
              <w:pStyle w:val="TableParagraph"/>
              <w:kinsoku w:val="0"/>
              <w:overflowPunct w:val="0"/>
              <w:spacing w:before="191"/>
              <w:ind w:left="119" w:right="12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ที่ได้ </w:t>
            </w:r>
          </w:p>
          <w:p w14:paraId="5898B59E" w14:textId="13DFAE4A" w:rsidR="006718F0" w:rsidRPr="00922AF9" w:rsidRDefault="006718F0">
            <w:pPr>
              <w:pStyle w:val="TableParagraph"/>
              <w:kinsoku w:val="0"/>
              <w:overflowPunct w:val="0"/>
              <w:spacing w:before="191"/>
              <w:ind w:left="119" w:right="123"/>
              <w:jc w:val="center"/>
              <w:rPr>
                <w:rFonts w:ascii="TH SarabunPSK" w:hAnsi="TH SarabunPSK" w:cs="TH SarabunPSK"/>
                <w:w w:val="95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ตามตาราง</w:t>
            </w: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เปรียบเทียบ</w:t>
            </w:r>
          </w:p>
          <w:p w14:paraId="4027CD14" w14:textId="77777777" w:rsidR="006718F0" w:rsidRPr="00922AF9" w:rsidRDefault="006718F0">
            <w:pPr>
              <w:pStyle w:val="TableParagraph"/>
              <w:kinsoku w:val="0"/>
              <w:overflowPunct w:val="0"/>
              <w:spacing w:line="341" w:lineRule="exact"/>
              <w:ind w:left="119" w:right="121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>(G)</w:t>
            </w:r>
          </w:p>
        </w:tc>
        <w:tc>
          <w:tcPr>
            <w:tcW w:w="1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33E9F" w14:textId="77777777" w:rsidR="006718F0" w:rsidRPr="00922AF9" w:rsidRDefault="006718F0">
            <w:pPr>
              <w:pStyle w:val="TableParagraph"/>
              <w:kinsoku w:val="0"/>
              <w:overflowPunct w:val="0"/>
              <w:spacing w:before="3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5DDA3692" w14:textId="176C7A99" w:rsidR="002857DD" w:rsidRPr="00922AF9" w:rsidRDefault="006718F0" w:rsidP="002857DD">
            <w:pPr>
              <w:pStyle w:val="TableParagraph"/>
              <w:kinsoku w:val="0"/>
              <w:overflowPunct w:val="0"/>
              <w:ind w:right="11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ผลคะแนน</w:t>
            </w:r>
          </w:p>
          <w:p w14:paraId="7BB6491A" w14:textId="218747CD" w:rsidR="006718F0" w:rsidRPr="00922AF9" w:rsidRDefault="006718F0" w:rsidP="002857DD">
            <w:pPr>
              <w:pStyle w:val="TableParagraph"/>
              <w:kinsoku w:val="0"/>
              <w:overflowPunct w:val="0"/>
              <w:ind w:right="11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ที่ได้</w:t>
            </w:r>
          </w:p>
          <w:p w14:paraId="3198C1BB" w14:textId="37A80737" w:rsidR="002857DD" w:rsidRPr="00922AF9" w:rsidRDefault="006718F0" w:rsidP="002857DD">
            <w:pPr>
              <w:pStyle w:val="TableParagraph"/>
              <w:kinsoku w:val="0"/>
              <w:overflowPunct w:val="0"/>
              <w:ind w:left="138" w:right="119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 xml:space="preserve">(H) = 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u w:val="thick"/>
              </w:rPr>
              <w:t>(B) x G)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 xml:space="preserve"> </w:t>
            </w:r>
          </w:p>
          <w:p w14:paraId="1B1F6781" w14:textId="7CDA2A5C" w:rsidR="006718F0" w:rsidRPr="00922AF9" w:rsidRDefault="002857DD" w:rsidP="002857DD">
            <w:pPr>
              <w:pStyle w:val="TableParagraph"/>
              <w:kinsoku w:val="0"/>
              <w:overflowPunct w:val="0"/>
              <w:ind w:left="702" w:right="119" w:hanging="56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 xml:space="preserve">       </w:t>
            </w:r>
            <w:r w:rsidR="006718F0" w:rsidRPr="00922AF9">
              <w:rPr>
                <w:rFonts w:ascii="TH SarabunPSK" w:hAnsi="TH SarabunPSK" w:cs="TH SarabunPSK" w:hint="cs"/>
                <w:sz w:val="30"/>
                <w:szCs w:val="30"/>
              </w:rPr>
              <w:t>5</w:t>
            </w:r>
          </w:p>
        </w:tc>
      </w:tr>
      <w:tr w:rsidR="00281EFB" w:rsidRPr="00922AF9" w14:paraId="118D5308" w14:textId="77777777" w:rsidTr="009A59A9">
        <w:trPr>
          <w:trHeight w:val="711"/>
        </w:trPr>
        <w:tc>
          <w:tcPr>
            <w:tcW w:w="4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B57AD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F4237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C24EE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17622" w14:textId="5ADD1B1A" w:rsidR="006718F0" w:rsidRPr="00922AF9" w:rsidRDefault="002857DD" w:rsidP="002857DD">
            <w:pPr>
              <w:pStyle w:val="TableParagraph"/>
              <w:kinsoku w:val="0"/>
              <w:overflowPunct w:val="0"/>
              <w:spacing w:before="181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   </w:t>
            </w:r>
            <w:r w:rsidR="006718F0"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การประเมินตนเอง</w:t>
            </w:r>
          </w:p>
        </w:tc>
        <w:tc>
          <w:tcPr>
            <w:tcW w:w="1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DCE9F" w14:textId="77777777" w:rsidR="006718F0" w:rsidRPr="00922AF9" w:rsidRDefault="006718F0">
            <w:pPr>
              <w:pStyle w:val="TableParagraph"/>
              <w:kinsoku w:val="0"/>
              <w:overflowPunct w:val="0"/>
              <w:spacing w:before="1"/>
              <w:ind w:left="159" w:right="16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 xml:space="preserve">ผลการประเมิน 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ของผู้ประเมิน</w:t>
            </w:r>
          </w:p>
          <w:p w14:paraId="357C5C30" w14:textId="77777777" w:rsidR="006718F0" w:rsidRPr="00922AF9" w:rsidRDefault="006718F0">
            <w:pPr>
              <w:pStyle w:val="TableParagraph"/>
              <w:kinsoku w:val="0"/>
              <w:overflowPunct w:val="0"/>
              <w:spacing w:before="12" w:line="540" w:lineRule="atLeast"/>
              <w:ind w:left="455" w:right="454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>(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ระดับ) (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>F)</w:t>
            </w:r>
          </w:p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980A4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9004C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04E01BF2" w14:textId="77777777" w:rsidTr="009A59A9">
        <w:trPr>
          <w:trHeight w:val="1066"/>
        </w:trPr>
        <w:tc>
          <w:tcPr>
            <w:tcW w:w="4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71133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BD3AE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48151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6E552" w14:textId="494C96C2" w:rsidR="002857DD" w:rsidRPr="00922AF9" w:rsidRDefault="002857DD" w:rsidP="002857DD">
            <w:pPr>
              <w:pStyle w:val="TableParagraph"/>
              <w:kinsoku w:val="0"/>
              <w:overflowPunct w:val="0"/>
              <w:spacing w:before="1"/>
              <w:rPr>
                <w:rFonts w:ascii="TH SarabunPSK" w:hAnsi="TH SarabunPSK" w:cs="TH SarabunPSK"/>
                <w:w w:val="95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 xml:space="preserve"> </w:t>
            </w:r>
            <w:r w:rsidR="00281EFB"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 xml:space="preserve">        </w:t>
            </w:r>
            <w:r w:rsidR="006718F0"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หลักฐาน/ตัวบ่งชี้</w:t>
            </w:r>
          </w:p>
          <w:p w14:paraId="6D31E8B9" w14:textId="1AC3E55B" w:rsidR="006718F0" w:rsidRPr="00922AF9" w:rsidRDefault="002857DD" w:rsidP="002857DD">
            <w:pPr>
              <w:pStyle w:val="TableParagraph"/>
              <w:tabs>
                <w:tab w:val="left" w:pos="1739"/>
              </w:tabs>
              <w:kinsoku w:val="0"/>
              <w:overflowPunct w:val="0"/>
              <w:spacing w:before="1"/>
              <w:ind w:right="13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 xml:space="preserve">  </w:t>
            </w:r>
            <w:r w:rsidR="006718F0"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ความสำเร็จ</w:t>
            </w:r>
          </w:p>
          <w:p w14:paraId="2EB9FB6B" w14:textId="77777777" w:rsidR="006718F0" w:rsidRPr="00922AF9" w:rsidRDefault="006718F0">
            <w:pPr>
              <w:pStyle w:val="TableParagraph"/>
              <w:kinsoku w:val="0"/>
              <w:overflowPunct w:val="0"/>
              <w:spacing w:line="341" w:lineRule="exact"/>
              <w:ind w:left="515" w:right="516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>(D)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5BFA3" w14:textId="1D797DA6" w:rsidR="002857DD" w:rsidRPr="00922AF9" w:rsidRDefault="006718F0" w:rsidP="00281EFB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TH SarabunPSK" w:hAnsi="TH SarabunPSK" w:cs="TH SarabunPSK"/>
                <w:w w:val="95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ผลการ</w:t>
            </w:r>
            <w:r w:rsidR="00281EFB"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ป</w:t>
            </w: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ระเมิน</w:t>
            </w:r>
          </w:p>
          <w:p w14:paraId="2FEEF53D" w14:textId="3FA54E72" w:rsidR="006718F0" w:rsidRPr="00922AF9" w:rsidRDefault="002857DD" w:rsidP="002857DD">
            <w:pPr>
              <w:pStyle w:val="TableParagraph"/>
              <w:kinsoku w:val="0"/>
              <w:overflowPunct w:val="0"/>
              <w:spacing w:before="1"/>
              <w:ind w:right="160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 xml:space="preserve">  </w:t>
            </w:r>
            <w:r w:rsidR="00281EFB"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6718F0"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(ระดับ)</w:t>
            </w:r>
          </w:p>
          <w:p w14:paraId="7D42F5EE" w14:textId="77777777" w:rsidR="006718F0" w:rsidRPr="00922AF9" w:rsidRDefault="006718F0">
            <w:pPr>
              <w:pStyle w:val="TableParagraph"/>
              <w:kinsoku w:val="0"/>
              <w:overflowPunct w:val="0"/>
              <w:spacing w:line="341" w:lineRule="exact"/>
              <w:ind w:left="159" w:right="15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>(E)</w:t>
            </w:r>
          </w:p>
        </w:tc>
        <w:tc>
          <w:tcPr>
            <w:tcW w:w="1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1A453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9B72E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52DF0" w14:textId="77777777" w:rsidR="006718F0" w:rsidRPr="00922AF9" w:rsidRDefault="006718F0">
            <w:pPr>
              <w:pStyle w:val="a3"/>
              <w:kinsoku w:val="0"/>
              <w:overflowPunct w:val="0"/>
              <w:spacing w:before="11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35A9D8CB" w14:textId="77777777" w:rsidTr="009A59A9">
        <w:trPr>
          <w:trHeight w:val="492"/>
        </w:trPr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CB888" w14:textId="77777777" w:rsidR="006718F0" w:rsidRPr="00922AF9" w:rsidRDefault="006718F0" w:rsidP="00281EFB">
            <w:pPr>
              <w:pStyle w:val="TableParagraph"/>
              <w:kinsoku w:val="0"/>
              <w:overflowPunct w:val="0"/>
              <w:spacing w:before="69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สมรรถนะหลัก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FF3ED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D9F9F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1460A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8DF13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2B5E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8CB6F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158D6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39B6E7F9" w14:textId="77777777" w:rsidTr="009A59A9">
        <w:trPr>
          <w:trHeight w:val="493"/>
        </w:trPr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EAF6C" w14:textId="6B008198" w:rsidR="006718F0" w:rsidRPr="00922AF9" w:rsidRDefault="006718F0" w:rsidP="002241E2">
            <w:pPr>
              <w:pStyle w:val="TableParagraph"/>
              <w:kinsoku w:val="0"/>
              <w:overflowPunct w:val="0"/>
              <w:spacing w:before="73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 xml:space="preserve">1. 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การมุ่งผลสัมฤทธิ์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CAD9C" w14:textId="39ECB841" w:rsidR="006718F0" w:rsidRPr="00922AF9" w:rsidRDefault="00D93019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CF850" w14:textId="0A119AE1" w:rsidR="006718F0" w:rsidRPr="00922AF9" w:rsidRDefault="009A59A9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EE935" w14:textId="3B2347A4" w:rsidR="006718F0" w:rsidRPr="00922AF9" w:rsidRDefault="00E728C6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</w:t>
            </w:r>
            <w:r w:rsidR="00281EFB"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ปรับปรุงการทำงาน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56F6C" w14:textId="5E5C5E21" w:rsidR="006718F0" w:rsidRPr="00922AF9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03B8E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98EB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45A3E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37E9B767" w14:textId="77777777" w:rsidTr="009A59A9">
        <w:trPr>
          <w:trHeight w:val="546"/>
        </w:trPr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E0137" w14:textId="4B7E493F" w:rsidR="006718F0" w:rsidRPr="00922AF9" w:rsidRDefault="006718F0" w:rsidP="002241E2">
            <w:pPr>
              <w:pStyle w:val="TableParagraph"/>
              <w:kinsoku w:val="0"/>
              <w:overflowPunct w:val="0"/>
              <w:spacing w:before="73"/>
              <w:ind w:right="185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 xml:space="preserve">2. 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การยึดมั่นในความถูกต้องและจริยธรรม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178F1" w14:textId="4B60808D" w:rsidR="006718F0" w:rsidRPr="00922AF9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986D9" w14:textId="606F5EC9" w:rsidR="006718F0" w:rsidRPr="00922AF9" w:rsidRDefault="009A59A9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70FBF" w14:textId="46368EEA" w:rsidR="006718F0" w:rsidRPr="00922AF9" w:rsidRDefault="00E728C6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การปฏิบัติงานด้วยความถูกต้อง ซื่อสัตย์สุจริต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3CEDA" w14:textId="18940A8E" w:rsidR="006718F0" w:rsidRPr="00922AF9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37170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3B345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15940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07D628BB" w14:textId="77777777" w:rsidTr="009A59A9">
        <w:trPr>
          <w:trHeight w:val="320"/>
        </w:trPr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DCB61" w14:textId="2FD428C3" w:rsidR="006718F0" w:rsidRPr="00922AF9" w:rsidRDefault="006718F0" w:rsidP="002241E2">
            <w:pPr>
              <w:pStyle w:val="TableParagraph"/>
              <w:kinsoku w:val="0"/>
              <w:overflowPunct w:val="0"/>
              <w:spacing w:before="73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 xml:space="preserve">3. 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ความเข้าใจในองค์กรและระบบงาน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FFD5D" w14:textId="4FFC2EA5" w:rsidR="006718F0" w:rsidRPr="00D93019" w:rsidRDefault="00D93019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7AA4E" w14:textId="2B9435F0" w:rsidR="006718F0" w:rsidRPr="00922AF9" w:rsidRDefault="009A59A9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D6427" w14:textId="3681E328" w:rsidR="006718F0" w:rsidRPr="00922AF9" w:rsidRDefault="00655B9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การเข้าใจการปฏิบัติงาน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802A2" w14:textId="0265B904" w:rsidR="006718F0" w:rsidRPr="00922AF9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9F239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E215D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2D083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6B5D6724" w14:textId="77777777" w:rsidTr="009A59A9">
        <w:trPr>
          <w:trHeight w:val="369"/>
        </w:trPr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53A11" w14:textId="14AF84BC" w:rsidR="006718F0" w:rsidRPr="00922AF9" w:rsidRDefault="006718F0" w:rsidP="002241E2">
            <w:pPr>
              <w:pStyle w:val="TableParagraph"/>
              <w:kinsoku w:val="0"/>
              <w:overflowPunct w:val="0"/>
              <w:spacing w:before="71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 xml:space="preserve">4. 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การบริการเป็นเลิศ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777E" w14:textId="716929E7" w:rsidR="006718F0" w:rsidRPr="00922AF9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1E408" w14:textId="6FE607C2" w:rsidR="006718F0" w:rsidRPr="00922AF9" w:rsidRDefault="009A59A9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5D6C8" w14:textId="7ED35284" w:rsidR="006718F0" w:rsidRPr="00922AF9" w:rsidRDefault="00655B9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การบริการประชาชน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D8243" w14:textId="13777040" w:rsidR="006718F0" w:rsidRPr="00922AF9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B0261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72C5E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DBFA0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1012A1A6" w14:textId="77777777" w:rsidTr="009A59A9">
        <w:trPr>
          <w:trHeight w:val="292"/>
        </w:trPr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C064" w14:textId="3A1837FC" w:rsidR="006718F0" w:rsidRPr="00922AF9" w:rsidRDefault="006718F0" w:rsidP="002241E2">
            <w:pPr>
              <w:pStyle w:val="TableParagraph"/>
              <w:kinsoku w:val="0"/>
              <w:overflowPunct w:val="0"/>
              <w:spacing w:before="71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</w:rPr>
              <w:t xml:space="preserve">5. </w:t>
            </w: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การทำงานเป็นทีม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3C752" w14:textId="6A796645" w:rsidR="006718F0" w:rsidRPr="00922AF9" w:rsidRDefault="002857DD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26C88" w14:textId="66C499EE" w:rsidR="006718F0" w:rsidRPr="00922AF9" w:rsidRDefault="009A59A9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A6BC7" w14:textId="14D4D41B" w:rsidR="006718F0" w:rsidRPr="00922AF9" w:rsidRDefault="00655B9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การมีส่วนร่วมในกิจกรรมต่างๆ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5B159" w14:textId="6819F7A7" w:rsidR="006718F0" w:rsidRPr="00CC2158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16712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BD8CF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94AAD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643E1DEC" w14:textId="77777777" w:rsidTr="009A59A9">
        <w:trPr>
          <w:trHeight w:val="311"/>
        </w:trPr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005C4" w14:textId="77777777" w:rsidR="006718F0" w:rsidRPr="00922AF9" w:rsidRDefault="006718F0" w:rsidP="00281EFB">
            <w:pPr>
              <w:pStyle w:val="TableParagraph"/>
              <w:kinsoku w:val="0"/>
              <w:overflowPunct w:val="0"/>
              <w:spacing w:before="7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สมรรถนะประจำสายงาน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A0D58" w14:textId="77777777" w:rsidR="006718F0" w:rsidRPr="00922AF9" w:rsidRDefault="006718F0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E93FA" w14:textId="77777777" w:rsidR="006718F0" w:rsidRPr="00922AF9" w:rsidRDefault="006718F0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FC1B3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6CEBD" w14:textId="039569C6" w:rsidR="006718F0" w:rsidRPr="00922AF9" w:rsidRDefault="006718F0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5F2EB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4D512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EFA1E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9A59A9" w:rsidRPr="00922AF9" w14:paraId="00798FC3" w14:textId="77777777" w:rsidTr="009A59A9">
        <w:trPr>
          <w:trHeight w:val="493"/>
        </w:trPr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EDC72" w14:textId="43DB0C46" w:rsidR="009A59A9" w:rsidRPr="00922AF9" w:rsidRDefault="009A59A9" w:rsidP="002241E2">
            <w:pPr>
              <w:pStyle w:val="TableParagraph"/>
              <w:kinsoku w:val="0"/>
              <w:overflowPunct w:val="0"/>
              <w:spacing w:before="73"/>
              <w:ind w:right="21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1.การยึดมั่นในหลักเกณฑ์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BE8F7" w14:textId="59068A6A" w:rsidR="009A59A9" w:rsidRPr="00922AF9" w:rsidRDefault="009A59A9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5269E" w14:textId="67528BE0" w:rsidR="009A59A9" w:rsidRPr="00922AF9" w:rsidRDefault="009A59A9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761E6" w14:textId="6A6A827C" w:rsidR="009A59A9" w:rsidRPr="009A59A9" w:rsidRDefault="009A59A9" w:rsidP="00F133B2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  <w:r w:rsidRPr="009A59A9">
              <w:rPr>
                <w:rFonts w:ascii="TH SarabunPSK" w:hAnsi="TH SarabunPSK" w:cs="TH SarabunPSK"/>
                <w:sz w:val="30"/>
                <w:szCs w:val="30"/>
                <w:cs/>
              </w:rPr>
              <w:t>ยึดมั่นในแนวทางวิชาชีพ</w:t>
            </w:r>
            <w:r w:rsidRPr="009A59A9">
              <w:rPr>
                <w:rFonts w:ascii="TH SarabunPSK" w:hAnsi="TH SarabunPSK" w:cs="TH SarabunPSK" w:hint="cs"/>
                <w:sz w:val="30"/>
                <w:szCs w:val="30"/>
                <w:cs/>
              </w:rPr>
              <w:t>อย่าง</w:t>
            </w:r>
            <w:r w:rsidRPr="009A59A9">
              <w:rPr>
                <w:rFonts w:ascii="TH SarabunPSK" w:hAnsi="TH SarabunPSK" w:cs="TH SarabunPSK"/>
                <w:sz w:val="30"/>
                <w:szCs w:val="30"/>
                <w:cs/>
              </w:rPr>
              <w:t>เหมาะสม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3A0F9" w14:textId="473EBF8C" w:rsidR="009A59A9" w:rsidRPr="00922AF9" w:rsidRDefault="009A59A9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36A5E" w14:textId="77777777" w:rsidR="009A59A9" w:rsidRPr="00922AF9" w:rsidRDefault="009A59A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46001" w14:textId="77777777" w:rsidR="009A59A9" w:rsidRPr="00922AF9" w:rsidRDefault="009A59A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3E79F" w14:textId="77777777" w:rsidR="009A59A9" w:rsidRPr="00922AF9" w:rsidRDefault="009A59A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9A59A9" w:rsidRPr="00922AF9" w14:paraId="704DDF67" w14:textId="77777777" w:rsidTr="009A59A9">
        <w:trPr>
          <w:trHeight w:val="493"/>
        </w:trPr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CECE0" w14:textId="626201C9" w:rsidR="009A59A9" w:rsidRPr="00922AF9" w:rsidRDefault="009A59A9" w:rsidP="009A59A9">
            <w:pPr>
              <w:pStyle w:val="TableParagraph"/>
              <w:kinsoku w:val="0"/>
              <w:overflowPunct w:val="0"/>
              <w:spacing w:before="74"/>
              <w:ind w:right="218"/>
              <w:rPr>
                <w:rFonts w:ascii="TH SarabunPSK" w:hAnsi="TH SarabunPSK" w:cs="TH SarabunPSK"/>
                <w:w w:val="95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w w:val="95"/>
                <w:sz w:val="30"/>
                <w:szCs w:val="30"/>
                <w:cs/>
              </w:rPr>
              <w:t>2.</w:t>
            </w:r>
            <w:r w:rsidRPr="009A59A9">
              <w:rPr>
                <w:rFonts w:ascii="TH SarabunPSK" w:hAnsi="TH SarabunPSK" w:cs="TH SarabunPSK"/>
                <w:w w:val="95"/>
                <w:sz w:val="32"/>
                <w:szCs w:val="32"/>
                <w:cs/>
              </w:rPr>
              <w:t>การสั่งสมความรู้และความเชี่ยวชาญในสายอาชีพ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840B2" w14:textId="3C4BE30D" w:rsidR="009A59A9" w:rsidRPr="00922AF9" w:rsidRDefault="009A59A9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69A25" w14:textId="25F9DDDE" w:rsidR="009A59A9" w:rsidRPr="00922AF9" w:rsidRDefault="009A59A9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46119" w14:textId="51B80DE6" w:rsidR="009A59A9" w:rsidRPr="009A59A9" w:rsidRDefault="009A59A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A59A9">
              <w:rPr>
                <w:rFonts w:ascii="TH SarabunPSK" w:hAnsi="TH SarabunPSK" w:cs="TH SarabunPSK"/>
                <w:sz w:val="30"/>
                <w:szCs w:val="30"/>
                <w:cs/>
              </w:rPr>
              <w:t>การแก้ไขปัญหาในการปฏิบัติงาน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DC5E2" w14:textId="4D473DB1" w:rsidR="009A59A9" w:rsidRPr="00922AF9" w:rsidRDefault="009A59A9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D6C15" w14:textId="77777777" w:rsidR="009A59A9" w:rsidRPr="00922AF9" w:rsidRDefault="009A59A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83A92" w14:textId="77777777" w:rsidR="009A59A9" w:rsidRPr="00922AF9" w:rsidRDefault="009A59A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BBDD2" w14:textId="77777777" w:rsidR="009A59A9" w:rsidRPr="00922AF9" w:rsidRDefault="009A59A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9A59A9" w:rsidRPr="00922AF9" w14:paraId="74DFC40A" w14:textId="77777777" w:rsidTr="009A59A9">
        <w:trPr>
          <w:trHeight w:val="493"/>
        </w:trPr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06282" w14:textId="3204E7CE" w:rsidR="009A59A9" w:rsidRPr="00922AF9" w:rsidRDefault="009A59A9" w:rsidP="002241E2">
            <w:pPr>
              <w:pStyle w:val="TableParagraph"/>
              <w:kinsoku w:val="0"/>
              <w:overflowPunct w:val="0"/>
              <w:spacing w:before="73"/>
              <w:ind w:right="166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3.</w:t>
            </w:r>
            <w:r w:rsidRPr="009A59A9">
              <w:rPr>
                <w:rFonts w:ascii="TH SarabunPSK" w:hAnsi="TH SarabunPSK" w:cs="TH SarabunPSK"/>
                <w:sz w:val="30"/>
                <w:szCs w:val="30"/>
                <w:cs/>
              </w:rPr>
              <w:t>ความละเอียดรอบคอบและความถูกต้องของงาน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00B3D" w14:textId="465238EC" w:rsidR="009A59A9" w:rsidRPr="00922AF9" w:rsidRDefault="009A59A9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004C" w14:textId="7D19B5B2" w:rsidR="009A59A9" w:rsidRPr="00922AF9" w:rsidRDefault="009A59A9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434FC" w14:textId="3EF7BBAA" w:rsidR="009A59A9" w:rsidRPr="009A59A9" w:rsidRDefault="009A59A9" w:rsidP="0003097A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A59A9">
              <w:rPr>
                <w:rFonts w:ascii="TH SarabunPSK" w:hAnsi="TH SarabunPSK" w:cs="TH SarabunPSK" w:hint="cs"/>
                <w:sz w:val="30"/>
                <w:szCs w:val="30"/>
                <w:cs/>
              </w:rPr>
              <w:t>ตรวจทานความถูกต้องมิให้เกิดข้อผิดพลาด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1650F" w14:textId="4116955A" w:rsidR="009A59A9" w:rsidRPr="00922AF9" w:rsidRDefault="009A59A9" w:rsidP="00333EE9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EF585" w14:textId="77777777" w:rsidR="009A59A9" w:rsidRPr="00922AF9" w:rsidRDefault="009A59A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DDFF0" w14:textId="77777777" w:rsidR="009A59A9" w:rsidRPr="00922AF9" w:rsidRDefault="009A59A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4ADE4" w14:textId="77777777" w:rsidR="009A59A9" w:rsidRPr="00922AF9" w:rsidRDefault="009A59A9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81EFB" w:rsidRPr="00922AF9" w14:paraId="22266F00" w14:textId="77777777" w:rsidTr="009A59A9">
        <w:trPr>
          <w:trHeight w:val="493"/>
        </w:trPr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D5287" w14:textId="4F2073D8" w:rsidR="002857DD" w:rsidRPr="00922AF9" w:rsidRDefault="002857DD" w:rsidP="00DF6F3E">
            <w:pPr>
              <w:pStyle w:val="TableParagraph"/>
              <w:kinsoku w:val="0"/>
              <w:overflowPunct w:val="0"/>
              <w:spacing w:before="71"/>
              <w:ind w:right="166" w:firstLine="43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3C5DC" w14:textId="1522D542" w:rsidR="002857DD" w:rsidRPr="00922AF9" w:rsidRDefault="002857DD" w:rsidP="00DF6F3E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30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7C3A40F7" w14:textId="1A81AD02" w:rsidR="002857DD" w:rsidRPr="00922AF9" w:rsidRDefault="00DF6F3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61DB3ED6" w14:textId="7BD6E869" w:rsidR="002857DD" w:rsidRPr="00922AF9" w:rsidRDefault="00DF6F3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306825E" w14:textId="7E9EF74E" w:rsidR="002857DD" w:rsidRPr="00922AF9" w:rsidRDefault="00DF6F3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1BC415D6" w14:textId="33827295" w:rsidR="002857DD" w:rsidRPr="00922AF9" w:rsidRDefault="00DF6F3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C86635F" w14:textId="2E7292B9" w:rsidR="002857DD" w:rsidRPr="00922AF9" w:rsidRDefault="00DF6F3E" w:rsidP="002857DD">
            <w:pPr>
              <w:pStyle w:val="TableParagraph"/>
              <w:kinsoku w:val="0"/>
              <w:overflowPunct w:val="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22AF9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F08EE" w14:textId="77777777" w:rsidR="002857DD" w:rsidRPr="00922AF9" w:rsidRDefault="002857DD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332351A4" w14:textId="77777777" w:rsidR="006718F0" w:rsidRPr="00922AF9" w:rsidRDefault="006718F0">
      <w:pPr>
        <w:rPr>
          <w:rFonts w:ascii="TH SarabunPSK" w:hAnsi="TH SarabunPSK" w:cs="TH SarabunPSK"/>
          <w:sz w:val="28"/>
          <w:szCs w:val="28"/>
        </w:rPr>
      </w:pPr>
    </w:p>
    <w:p w14:paraId="74887AF8" w14:textId="77777777" w:rsidR="005B4FC5" w:rsidRDefault="005B4FC5" w:rsidP="00B8242D">
      <w:pPr>
        <w:pStyle w:val="a3"/>
        <w:kinsoku w:val="0"/>
        <w:overflowPunct w:val="0"/>
        <w:spacing w:before="4"/>
        <w:jc w:val="right"/>
        <w:rPr>
          <w:rFonts w:ascii="TH SarabunPSK" w:hAnsi="TH SarabunPSK" w:cs="TH SarabunPSK"/>
          <w:sz w:val="24"/>
          <w:szCs w:val="24"/>
        </w:rPr>
      </w:pPr>
    </w:p>
    <w:p w14:paraId="204D022A" w14:textId="7DD05657" w:rsidR="00B37549" w:rsidRPr="00922AF9" w:rsidRDefault="00B8242D" w:rsidP="00B8242D">
      <w:pPr>
        <w:pStyle w:val="a3"/>
        <w:kinsoku w:val="0"/>
        <w:overflowPunct w:val="0"/>
        <w:spacing w:before="4"/>
        <w:jc w:val="right"/>
        <w:rPr>
          <w:rFonts w:ascii="TH SarabunPSK" w:hAnsi="TH SarabunPSK" w:cs="TH SarabunPSK"/>
          <w:sz w:val="24"/>
          <w:szCs w:val="24"/>
        </w:rPr>
      </w:pPr>
      <w:r w:rsidRPr="00922AF9">
        <w:rPr>
          <w:rFonts w:ascii="TH SarabunPSK" w:hAnsi="TH SarabunPSK" w:cs="TH SarabunPSK" w:hint="cs"/>
          <w:sz w:val="24"/>
          <w:szCs w:val="24"/>
        </w:rPr>
        <w:t>5</w:t>
      </w:r>
    </w:p>
    <w:p w14:paraId="3D723F15" w14:textId="7518F055" w:rsidR="006718F0" w:rsidRPr="00922AF9" w:rsidRDefault="00882B07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922AF9">
        <w:rPr>
          <w:rFonts w:ascii="TH SarabunPSK" w:hAnsi="TH SarabunPSK" w:cs="TH SarabunPSK" w:hint="cs"/>
          <w:noProof/>
          <w:sz w:val="20"/>
          <w:szCs w:val="20"/>
        </w:rPr>
        <mc:AlternateContent>
          <mc:Choice Requires="wpg">
            <w:drawing>
              <wp:inline distT="0" distB="0" distL="0" distR="0" wp14:anchorId="4F825850" wp14:editId="261E57BF">
                <wp:extent cx="7702550" cy="482600"/>
                <wp:effectExtent l="3810" t="3810" r="8890" b="8890"/>
                <wp:docPr id="7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482600"/>
                          <a:chOff x="0" y="0"/>
                          <a:chExt cx="12130" cy="760"/>
                        </a:xfrm>
                      </wpg:grpSpPr>
                      <wps:wsp>
                        <wps:cNvPr id="8" name="Freeform 44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90" cy="720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20 h 720"/>
                              <a:gd name="T2" fmla="*/ 9 w 12090"/>
                              <a:gd name="T3" fmla="*/ 73 h 720"/>
                              <a:gd name="T4" fmla="*/ 35 w 12090"/>
                              <a:gd name="T5" fmla="*/ 35 h 720"/>
                              <a:gd name="T6" fmla="*/ 73 w 12090"/>
                              <a:gd name="T7" fmla="*/ 9 h 720"/>
                              <a:gd name="T8" fmla="*/ 120 w 12090"/>
                              <a:gd name="T9" fmla="*/ 0 h 720"/>
                              <a:gd name="T10" fmla="*/ 11970 w 12090"/>
                              <a:gd name="T11" fmla="*/ 0 h 720"/>
                              <a:gd name="T12" fmla="*/ 12016 w 12090"/>
                              <a:gd name="T13" fmla="*/ 9 h 720"/>
                              <a:gd name="T14" fmla="*/ 12054 w 12090"/>
                              <a:gd name="T15" fmla="*/ 35 h 720"/>
                              <a:gd name="T16" fmla="*/ 12080 w 12090"/>
                              <a:gd name="T17" fmla="*/ 73 h 720"/>
                              <a:gd name="T18" fmla="*/ 12090 w 12090"/>
                              <a:gd name="T19" fmla="*/ 120 h 720"/>
                              <a:gd name="T20" fmla="*/ 12090 w 12090"/>
                              <a:gd name="T21" fmla="*/ 600 h 720"/>
                              <a:gd name="T22" fmla="*/ 12080 w 12090"/>
                              <a:gd name="T23" fmla="*/ 646 h 720"/>
                              <a:gd name="T24" fmla="*/ 12054 w 12090"/>
                              <a:gd name="T25" fmla="*/ 684 h 720"/>
                              <a:gd name="T26" fmla="*/ 12016 w 12090"/>
                              <a:gd name="T27" fmla="*/ 710 h 720"/>
                              <a:gd name="T28" fmla="*/ 11970 w 12090"/>
                              <a:gd name="T29" fmla="*/ 720 h 720"/>
                              <a:gd name="T30" fmla="*/ 120 w 12090"/>
                              <a:gd name="T31" fmla="*/ 720 h 720"/>
                              <a:gd name="T32" fmla="*/ 73 w 12090"/>
                              <a:gd name="T33" fmla="*/ 710 h 720"/>
                              <a:gd name="T34" fmla="*/ 35 w 12090"/>
                              <a:gd name="T35" fmla="*/ 684 h 720"/>
                              <a:gd name="T36" fmla="*/ 9 w 12090"/>
                              <a:gd name="T37" fmla="*/ 646 h 720"/>
                              <a:gd name="T38" fmla="*/ 0 w 12090"/>
                              <a:gd name="T39" fmla="*/ 600 h 720"/>
                              <a:gd name="T40" fmla="*/ 0 w 12090"/>
                              <a:gd name="T41" fmla="*/ 120 h 720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720">
                                <a:moveTo>
                                  <a:pt x="0" y="120"/>
                                </a:moveTo>
                                <a:lnTo>
                                  <a:pt x="9" y="73"/>
                                </a:lnTo>
                                <a:lnTo>
                                  <a:pt x="35" y="35"/>
                                </a:lnTo>
                                <a:lnTo>
                                  <a:pt x="73" y="9"/>
                                </a:lnTo>
                                <a:lnTo>
                                  <a:pt x="120" y="0"/>
                                </a:lnTo>
                                <a:lnTo>
                                  <a:pt x="11970" y="0"/>
                                </a:lnTo>
                                <a:lnTo>
                                  <a:pt x="12016" y="9"/>
                                </a:lnTo>
                                <a:lnTo>
                                  <a:pt x="12054" y="35"/>
                                </a:lnTo>
                                <a:lnTo>
                                  <a:pt x="12080" y="73"/>
                                </a:lnTo>
                                <a:lnTo>
                                  <a:pt x="12090" y="120"/>
                                </a:lnTo>
                                <a:lnTo>
                                  <a:pt x="12090" y="600"/>
                                </a:lnTo>
                                <a:lnTo>
                                  <a:pt x="12080" y="646"/>
                                </a:lnTo>
                                <a:lnTo>
                                  <a:pt x="12054" y="684"/>
                                </a:lnTo>
                                <a:lnTo>
                                  <a:pt x="12016" y="710"/>
                                </a:lnTo>
                                <a:lnTo>
                                  <a:pt x="11970" y="720"/>
                                </a:lnTo>
                                <a:lnTo>
                                  <a:pt x="120" y="720"/>
                                </a:lnTo>
                                <a:lnTo>
                                  <a:pt x="73" y="710"/>
                                </a:lnTo>
                                <a:lnTo>
                                  <a:pt x="35" y="684"/>
                                </a:lnTo>
                                <a:lnTo>
                                  <a:pt x="9" y="646"/>
                                </a:lnTo>
                                <a:lnTo>
                                  <a:pt x="0" y="600"/>
                                </a:lnTo>
                                <a:lnTo>
                                  <a:pt x="0" y="12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30" cy="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BD724F" w14:textId="77777777" w:rsidR="007C1CA4" w:rsidRPr="00DA62BC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77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DA62B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3 ข้อตกลงการประเมินผลการปฏิบัติงาน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3" o:spid="_x0000_s1033" style="width:606.5pt;height:38pt;mso-position-horizontal-relative:char;mso-position-vertical-relative:line" coordsize="12130,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">
                <v:shape id="Freeform 44" o:spid="_x0000_s1034" style="position:absolute;left:20;top:20;width:12090;height:720;visibility:visible;mso-wrap-style:square;v-text-anchor:top" coordsize="12090,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W78A&#10;AADaAAAADwAAAGRycy9kb3ducmV2LnhtbERP3WrCMBS+H/gO4Qi7W9M5EOmM4pTReTGGrQ9wSM7a&#10;YnNSmljbtzcXgpcf3/96O9pWDNT7xrGC9yQFQaydabhScC6/31YgfEA22DomBRN52G5mL2vMjLvx&#10;iYYiVCKGsM9QQR1Cl0npdU0WfeI64sj9u95iiLCvpOnxFsNtKxdpupQWG44NNXa0r0lfiqtVUA4H&#10;V01f7e+R82XhVh/8p3Wu1Ot83H2CCDSGp/jh/jEK4tZ4Jd4Aub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8UNbvwAAANoAAAAPAAAAAAAAAAAAAAAAAJgCAABkcnMvZG93bnJl&#10;di54bWxQSwUGAAAAAAQABAD1AAAAhAMAAAAA&#10;" path="m,120l9,73,35,35,73,9,120,,11970,r46,9l12054,35r26,38l12090,120r,480l12080,646r-26,38l12016,710r-46,10l120,720,73,710,35,684,9,646,,600,,120xe" filled="f" strokeweight="2pt">
                  <v:path arrowok="t" o:connecttype="custom" o:connectlocs="0,120;9,73;35,35;73,9;120,0;11970,0;12016,9;12054,35;12080,73;12090,120;12090,600;12080,646;12054,684;12016,710;11970,720;120,720;73,710;35,684;9,646;0,600;0,120" o:connectangles="0,0,0,0,0,0,0,0,0,0,0,0,0,0,0,0,0,0,0,0,0"/>
                </v:shape>
                <v:shape id="Text Box 45" o:spid="_x0000_s1035" type="#_x0000_t202" style="position:absolute;width:12130;height: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<v:textbox inset="0,0,0,0">
                    <w:txbxContent>
                      <w:p w14:paraId="47BD724F" w14:textId="77777777" w:rsidR="007C1CA4" w:rsidRPr="00DA62BC" w:rsidRDefault="007C1CA4">
                        <w:pPr>
                          <w:pStyle w:val="a3"/>
                          <w:kinsoku w:val="0"/>
                          <w:overflowPunct w:val="0"/>
                          <w:spacing w:before="177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DA62B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3 ข้อตกลงการประเมินผลการปฏิบัติงาน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37396DC" w14:textId="23478B1C" w:rsidR="006718F0" w:rsidRPr="00922AF9" w:rsidRDefault="00365452" w:rsidP="00DF6F3E">
      <w:pPr>
        <w:pStyle w:val="a3"/>
        <w:tabs>
          <w:tab w:val="left" w:pos="1134"/>
        </w:tabs>
        <w:kinsoku w:val="0"/>
        <w:overflowPunct w:val="0"/>
        <w:spacing w:before="90"/>
        <w:ind w:right="131"/>
        <w:rPr>
          <w:rFonts w:ascii="TH SarabunPSK" w:hAnsi="TH SarabunPSK" w:cs="TH SarabunPSK"/>
          <w:w w:val="99"/>
          <w:cs/>
        </w:rPr>
      </w:pPr>
      <w:r w:rsidRPr="00922AF9">
        <w:rPr>
          <w:rFonts w:ascii="TH SarabunPSK" w:hAnsi="TH SarabunPSK" w:cs="TH SarabunPSK" w:hint="cs"/>
          <w:spacing w:val="7"/>
          <w:w w:val="99"/>
        </w:rPr>
        <w:tab/>
      </w:r>
      <w:r w:rsidR="00DF6F3E" w:rsidRPr="00922AF9">
        <w:rPr>
          <w:rFonts w:ascii="TH SarabunPSK" w:hAnsi="TH SarabunPSK" w:cs="TH SarabunPSK" w:hint="cs"/>
          <w:spacing w:val="7"/>
          <w:w w:val="99"/>
          <w:cs/>
        </w:rPr>
        <w:t>ข้อ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ต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ก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ล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งก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ารปร</w:t>
      </w:r>
      <w:r w:rsidR="006718F0" w:rsidRPr="00922AF9">
        <w:rPr>
          <w:rFonts w:ascii="TH SarabunPSK" w:hAnsi="TH SarabunPSK" w:cs="TH SarabunPSK" w:hint="cs"/>
          <w:spacing w:val="6"/>
          <w:w w:val="99"/>
          <w:cs/>
        </w:rPr>
        <w:t>ะ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เ</w:t>
      </w:r>
      <w:r w:rsidR="00DF6F3E" w:rsidRPr="00922AF9">
        <w:rPr>
          <w:rFonts w:ascii="TH SarabunPSK" w:hAnsi="TH SarabunPSK" w:cs="TH SarabunPSK" w:hint="cs"/>
          <w:spacing w:val="7"/>
          <w:w w:val="99"/>
          <w:cs/>
        </w:rPr>
        <w:t>มิ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น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ผล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ก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ารป</w:t>
      </w:r>
      <w:r w:rsidR="00DF6F3E" w:rsidRPr="00922AF9">
        <w:rPr>
          <w:rFonts w:ascii="TH SarabunPSK" w:hAnsi="TH SarabunPSK" w:cs="TH SarabunPSK" w:hint="cs"/>
          <w:spacing w:val="10"/>
          <w:w w:val="99"/>
          <w:cs/>
        </w:rPr>
        <w:t>ฏิ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บัติ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ง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า</w:t>
      </w:r>
      <w:r w:rsidR="006718F0" w:rsidRPr="00922AF9">
        <w:rPr>
          <w:rFonts w:ascii="TH SarabunPSK" w:hAnsi="TH SarabunPSK" w:cs="TH SarabunPSK" w:hint="cs"/>
          <w:spacing w:val="18"/>
          <w:w w:val="99"/>
          <w:cs/>
        </w:rPr>
        <w:t>น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ฉ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บับ</w:t>
      </w:r>
      <w:r w:rsidR="00DF6F3E" w:rsidRPr="00922AF9">
        <w:rPr>
          <w:rFonts w:ascii="TH SarabunPSK" w:hAnsi="TH SarabunPSK" w:cs="TH SarabunPSK" w:hint="cs"/>
          <w:spacing w:val="8"/>
          <w:w w:val="99"/>
          <w:cs/>
        </w:rPr>
        <w:t>นี้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จัด</w:t>
      </w:r>
      <w:r w:rsidR="00DF6F3E" w:rsidRPr="00922AF9">
        <w:rPr>
          <w:rFonts w:ascii="TH SarabunPSK" w:hAnsi="TH SarabunPSK" w:cs="TH SarabunPSK" w:hint="cs"/>
          <w:spacing w:val="7"/>
          <w:w w:val="99"/>
          <w:cs/>
        </w:rPr>
        <w:t>ทำ</w:t>
      </w:r>
      <w:r w:rsidR="00DF6F3E" w:rsidRPr="00922AF9">
        <w:rPr>
          <w:rFonts w:ascii="TH SarabunPSK" w:hAnsi="TH SarabunPSK" w:cs="TH SarabunPSK" w:hint="cs"/>
          <w:w w:val="99"/>
          <w:cs/>
        </w:rPr>
        <w:t xml:space="preserve">ขึ้น 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ร</w:t>
      </w:r>
      <w:r w:rsidR="006718F0" w:rsidRPr="00922AF9">
        <w:rPr>
          <w:rFonts w:ascii="TH SarabunPSK" w:hAnsi="TH SarabunPSK" w:cs="TH SarabunPSK" w:hint="cs"/>
          <w:spacing w:val="6"/>
          <w:w w:val="99"/>
          <w:cs/>
        </w:rPr>
        <w:t>ะ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ห</w:t>
      </w:r>
      <w:r w:rsidR="00DF6F3E" w:rsidRPr="00922AF9">
        <w:rPr>
          <w:rFonts w:ascii="TH SarabunPSK" w:hAnsi="TH SarabunPSK" w:cs="TH SarabunPSK" w:hint="cs"/>
          <w:spacing w:val="10"/>
          <w:w w:val="99"/>
          <w:cs/>
        </w:rPr>
        <w:t>ว่างชื่อ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-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นา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ม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ส</w:t>
      </w:r>
      <w:r w:rsidR="009D2D4A">
        <w:rPr>
          <w:rFonts w:ascii="TH SarabunPSK" w:hAnsi="TH SarabunPSK" w:cs="TH SarabunPSK" w:hint="cs"/>
          <w:spacing w:val="10"/>
          <w:w w:val="99"/>
          <w:cs/>
        </w:rPr>
        <w:t>กุล .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.</w:t>
      </w:r>
      <w:r w:rsidR="003C2D0B">
        <w:rPr>
          <w:rFonts w:ascii="TH SarabunPSK" w:hAnsi="TH SarabunPSK" w:cs="TH SarabunPSK" w:hint="cs"/>
          <w:spacing w:val="10"/>
          <w:w w:val="99"/>
          <w:cs/>
        </w:rPr>
        <w:t>......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.</w:t>
      </w:r>
      <w:r w:rsidR="00F7086C">
        <w:rPr>
          <w:rFonts w:ascii="TH SarabunPSK" w:hAnsi="TH SarabunPSK" w:cs="TH SarabunPSK" w:hint="cs"/>
          <w:b/>
          <w:bCs/>
          <w:spacing w:val="10"/>
          <w:w w:val="99"/>
          <w:cs/>
        </w:rPr>
        <w:t xml:space="preserve">จ่าเอก </w:t>
      </w:r>
      <w:r w:rsidR="00DA032F">
        <w:rPr>
          <w:rFonts w:ascii="TH SarabunPSK" w:hAnsi="TH SarabunPSK" w:cs="TH SarabunPSK" w:hint="cs"/>
          <w:b/>
          <w:bCs/>
          <w:spacing w:val="10"/>
          <w:w w:val="99"/>
          <w:cs/>
        </w:rPr>
        <w:t xml:space="preserve">เสน่ห์  </w:t>
      </w:r>
      <w:proofErr w:type="spellStart"/>
      <w:r w:rsidR="00DA032F">
        <w:rPr>
          <w:rFonts w:ascii="TH SarabunPSK" w:hAnsi="TH SarabunPSK" w:cs="TH SarabunPSK" w:hint="cs"/>
          <w:b/>
          <w:bCs/>
          <w:spacing w:val="10"/>
          <w:w w:val="99"/>
          <w:cs/>
        </w:rPr>
        <w:t>ธนะ</w:t>
      </w:r>
      <w:proofErr w:type="spellEnd"/>
      <w:r w:rsidR="00DA032F">
        <w:rPr>
          <w:rFonts w:ascii="TH SarabunPSK" w:hAnsi="TH SarabunPSK" w:cs="TH SarabunPSK" w:hint="cs"/>
          <w:b/>
          <w:bCs/>
          <w:spacing w:val="10"/>
          <w:w w:val="99"/>
          <w:cs/>
        </w:rPr>
        <w:t>ข</w:t>
      </w:r>
      <w:r w:rsidR="0067261C">
        <w:rPr>
          <w:rFonts w:ascii="TH SarabunPSK" w:hAnsi="TH SarabunPSK" w:cs="TH SarabunPSK" w:hint="cs"/>
          <w:b/>
          <w:bCs/>
          <w:spacing w:val="10"/>
          <w:w w:val="99"/>
          <w:cs/>
        </w:rPr>
        <w:t>ว้</w:t>
      </w:r>
      <w:r w:rsidR="00DA032F">
        <w:rPr>
          <w:rFonts w:ascii="TH SarabunPSK" w:hAnsi="TH SarabunPSK" w:cs="TH SarabunPSK" w:hint="cs"/>
          <w:b/>
          <w:bCs/>
          <w:spacing w:val="10"/>
          <w:w w:val="99"/>
          <w:cs/>
        </w:rPr>
        <w:t>าง</w:t>
      </w:r>
      <w:r w:rsidR="003C2D0B">
        <w:rPr>
          <w:rFonts w:ascii="TH SarabunPSK" w:hAnsi="TH SarabunPSK" w:cs="TH SarabunPSK" w:hint="cs"/>
          <w:b/>
          <w:bCs/>
          <w:spacing w:val="10"/>
          <w:w w:val="99"/>
          <w:cs/>
        </w:rPr>
        <w:t xml:space="preserve"> </w:t>
      </w:r>
      <w:r w:rsidR="006718F0" w:rsidRPr="00922AF9">
        <w:rPr>
          <w:rFonts w:ascii="TH SarabunPSK" w:hAnsi="TH SarabunPSK" w:cs="TH SarabunPSK" w:hint="cs"/>
          <w:spacing w:val="6"/>
          <w:w w:val="99"/>
          <w:cs/>
        </w:rPr>
        <w:t>.</w:t>
      </w:r>
      <w:r w:rsidR="003C2D0B">
        <w:rPr>
          <w:rFonts w:ascii="TH SarabunPSK" w:hAnsi="TH SarabunPSK" w:cs="TH SarabunPSK" w:hint="cs"/>
          <w:spacing w:val="6"/>
          <w:w w:val="99"/>
          <w:cs/>
        </w:rPr>
        <w:t>.....</w:t>
      </w:r>
      <w:r w:rsidR="006718F0" w:rsidRPr="00922AF9">
        <w:rPr>
          <w:rFonts w:ascii="TH SarabunPSK" w:hAnsi="TH SarabunPSK" w:cs="TH SarabunPSK" w:hint="cs"/>
          <w:spacing w:val="6"/>
          <w:w w:val="99"/>
          <w:cs/>
        </w:rPr>
        <w:t>.</w:t>
      </w:r>
      <w:r w:rsidR="006718F0" w:rsidRPr="00922AF9">
        <w:rPr>
          <w:rFonts w:ascii="TH SarabunPSK" w:hAnsi="TH SarabunPSK" w:cs="TH SarabunPSK" w:hint="cs"/>
          <w:spacing w:val="15"/>
          <w:w w:val="99"/>
          <w:cs/>
        </w:rPr>
        <w:t>.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ตำ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แ</w:t>
      </w:r>
      <w:r w:rsidR="006718F0" w:rsidRPr="00922AF9">
        <w:rPr>
          <w:rFonts w:ascii="TH SarabunPSK" w:hAnsi="TH SarabunPSK" w:cs="TH SarabunPSK" w:hint="cs"/>
          <w:spacing w:val="8"/>
          <w:w w:val="99"/>
          <w:cs/>
        </w:rPr>
        <w:t>หน่</w:t>
      </w:r>
      <w:r w:rsidR="006718F0" w:rsidRPr="00922AF9">
        <w:rPr>
          <w:rFonts w:ascii="TH SarabunPSK" w:hAnsi="TH SarabunPSK" w:cs="TH SarabunPSK" w:hint="cs"/>
          <w:spacing w:val="7"/>
          <w:w w:val="99"/>
          <w:cs/>
        </w:rPr>
        <w:t>ง</w:t>
      </w:r>
      <w:r w:rsidR="009D2D4A">
        <w:rPr>
          <w:rFonts w:ascii="TH SarabunPSK" w:hAnsi="TH SarabunPSK" w:cs="TH SarabunPSK" w:hint="cs"/>
          <w:spacing w:val="10"/>
          <w:w w:val="99"/>
          <w:cs/>
        </w:rPr>
        <w:t>.</w:t>
      </w:r>
      <w:r w:rsidR="00DA032F">
        <w:rPr>
          <w:rFonts w:ascii="TH SarabunPSK" w:hAnsi="TH SarabunPSK" w:cs="TH SarabunPSK" w:hint="cs"/>
          <w:spacing w:val="10"/>
          <w:w w:val="99"/>
          <w:cs/>
        </w:rPr>
        <w:t>...</w:t>
      </w:r>
      <w:r w:rsidR="003C2D0B">
        <w:rPr>
          <w:rFonts w:ascii="TH SarabunPSK" w:hAnsi="TH SarabunPSK" w:cs="TH SarabunPSK" w:hint="cs"/>
          <w:spacing w:val="10"/>
          <w:w w:val="99"/>
          <w:cs/>
        </w:rPr>
        <w:t>.</w:t>
      </w:r>
      <w:r w:rsidR="009D2D4A">
        <w:rPr>
          <w:rFonts w:ascii="TH SarabunPSK" w:hAnsi="TH SarabunPSK" w:cs="TH SarabunPSK" w:hint="cs"/>
          <w:spacing w:val="10"/>
          <w:w w:val="99"/>
          <w:cs/>
        </w:rPr>
        <w:t>.</w:t>
      </w:r>
      <w:r w:rsidR="006718F0" w:rsidRPr="00922AF9">
        <w:rPr>
          <w:rFonts w:ascii="TH SarabunPSK" w:hAnsi="TH SarabunPSK" w:cs="TH SarabunPSK" w:hint="cs"/>
          <w:spacing w:val="6"/>
          <w:w w:val="99"/>
          <w:cs/>
        </w:rPr>
        <w:t>.</w:t>
      </w:r>
      <w:r w:rsidR="00DA032F">
        <w:rPr>
          <w:rFonts w:ascii="TH SarabunPSK" w:hAnsi="TH SarabunPSK" w:cs="TH SarabunPSK" w:hint="cs"/>
          <w:b/>
          <w:bCs/>
          <w:spacing w:val="6"/>
          <w:w w:val="99"/>
          <w:cs/>
        </w:rPr>
        <w:t>เจ้าพนักงานธุรการ</w:t>
      </w:r>
      <w:r w:rsidR="00DF6F3E" w:rsidRPr="00922AF9">
        <w:rPr>
          <w:rFonts w:ascii="TH SarabunPSK" w:hAnsi="TH SarabunPSK" w:cs="TH SarabunPSK" w:hint="cs"/>
          <w:spacing w:val="10"/>
          <w:w w:val="99"/>
          <w:cs/>
        </w:rPr>
        <w:t>.</w:t>
      </w:r>
      <w:r w:rsidR="003C2D0B">
        <w:rPr>
          <w:rFonts w:ascii="TH SarabunPSK" w:hAnsi="TH SarabunPSK" w:cs="TH SarabunPSK" w:hint="cs"/>
          <w:spacing w:val="10"/>
          <w:w w:val="99"/>
          <w:cs/>
        </w:rPr>
        <w:t>.................</w:t>
      </w:r>
      <w:r w:rsidR="00DF6F3E" w:rsidRPr="00922AF9">
        <w:rPr>
          <w:rFonts w:ascii="TH SarabunPSK" w:hAnsi="TH SarabunPSK" w:cs="TH SarabunPSK" w:hint="cs"/>
          <w:spacing w:val="10"/>
          <w:w w:val="99"/>
          <w:cs/>
        </w:rPr>
        <w:t>.</w:t>
      </w:r>
      <w:r w:rsidR="006718F0" w:rsidRPr="00922AF9">
        <w:rPr>
          <w:rFonts w:ascii="TH SarabunPSK" w:hAnsi="TH SarabunPSK" w:cs="TH SarabunPSK" w:hint="cs"/>
          <w:spacing w:val="10"/>
          <w:w w:val="99"/>
          <w:cs/>
        </w:rPr>
        <w:t>.</w:t>
      </w:r>
    </w:p>
    <w:p w14:paraId="15F77581" w14:textId="3A4545CE" w:rsidR="00DF6F3E" w:rsidRPr="00922AF9" w:rsidRDefault="006718F0" w:rsidP="00365452">
      <w:pPr>
        <w:pStyle w:val="a3"/>
        <w:tabs>
          <w:tab w:val="left" w:pos="1134"/>
        </w:tabs>
        <w:kinsoku w:val="0"/>
        <w:overflowPunct w:val="0"/>
        <w:ind w:right="117"/>
        <w:jc w:val="thaiDistribute"/>
        <w:rPr>
          <w:rFonts w:ascii="TH SarabunPSK" w:hAnsi="TH SarabunPSK" w:cs="TH SarabunPSK"/>
          <w:spacing w:val="-8"/>
        </w:rPr>
      </w:pPr>
      <w:r w:rsidRPr="00922AF9">
        <w:rPr>
          <w:rFonts w:ascii="TH SarabunPSK" w:hAnsi="TH SarabunPSK" w:cs="TH SarabunPSK" w:hint="cs"/>
          <w:cs/>
        </w:rPr>
        <w:t>ซึ่งต่อไปนี้จะเรียกว่า ผู้รับการประเมิน กับ</w:t>
      </w:r>
      <w:r w:rsidR="005C7681">
        <w:rPr>
          <w:rFonts w:ascii="TH SarabunPSK" w:hAnsi="TH SarabunPSK" w:cs="TH SarabunPSK" w:hint="cs"/>
          <w:cs/>
        </w:rPr>
        <w:t xml:space="preserve"> .</w:t>
      </w:r>
      <w:r w:rsidR="00A2416B">
        <w:rPr>
          <w:rFonts w:ascii="TH SarabunPSK" w:hAnsi="TH SarabunPSK" w:cs="TH SarabunPSK" w:hint="cs"/>
          <w:cs/>
        </w:rPr>
        <w:t>.</w:t>
      </w:r>
      <w:r w:rsidR="005C7681">
        <w:rPr>
          <w:rFonts w:ascii="TH SarabunPSK" w:hAnsi="TH SarabunPSK" w:cs="TH SarabunPSK" w:hint="cs"/>
          <w:cs/>
        </w:rPr>
        <w:t>.</w:t>
      </w:r>
      <w:r w:rsidR="00DF6F3E" w:rsidRPr="00922AF9">
        <w:rPr>
          <w:rFonts w:ascii="TH SarabunPSK" w:hAnsi="TH SarabunPSK" w:cs="TH SarabunPSK" w:hint="cs"/>
          <w:cs/>
        </w:rPr>
        <w:t>.</w:t>
      </w:r>
      <w:r w:rsidR="003C2D0B">
        <w:rPr>
          <w:rFonts w:ascii="TH SarabunPSK" w:hAnsi="TH SarabunPSK" w:cs="TH SarabunPSK" w:hint="cs"/>
          <w:b/>
          <w:bCs/>
          <w:cs/>
        </w:rPr>
        <w:t>นาย</w:t>
      </w:r>
      <w:proofErr w:type="spellStart"/>
      <w:r w:rsidR="003C2D0B">
        <w:rPr>
          <w:rFonts w:ascii="TH SarabunPSK" w:hAnsi="TH SarabunPSK" w:cs="TH SarabunPSK" w:hint="cs"/>
          <w:b/>
          <w:bCs/>
          <w:cs/>
        </w:rPr>
        <w:t>ชนาธิป</w:t>
      </w:r>
      <w:proofErr w:type="spellEnd"/>
      <w:r w:rsidR="003C2D0B">
        <w:rPr>
          <w:rFonts w:ascii="TH SarabunPSK" w:hAnsi="TH SarabunPSK" w:cs="TH SarabunPSK" w:hint="cs"/>
          <w:b/>
          <w:bCs/>
          <w:cs/>
        </w:rPr>
        <w:t xml:space="preserve">  ขวัญมา</w:t>
      </w:r>
      <w:r w:rsidR="005C7681">
        <w:rPr>
          <w:rFonts w:ascii="TH SarabunPSK" w:hAnsi="TH SarabunPSK" w:cs="TH SarabunPSK" w:hint="cs"/>
          <w:cs/>
        </w:rPr>
        <w:t>.</w:t>
      </w:r>
      <w:r w:rsidRPr="00922AF9">
        <w:rPr>
          <w:rFonts w:ascii="TH SarabunPSK" w:hAnsi="TH SarabunPSK" w:cs="TH SarabunPSK" w:hint="cs"/>
          <w:cs/>
        </w:rPr>
        <w:t>.</w:t>
      </w:r>
      <w:r w:rsidR="00A2416B">
        <w:rPr>
          <w:rFonts w:ascii="TH SarabunPSK" w:hAnsi="TH SarabunPSK" w:cs="TH SarabunPSK" w:hint="cs"/>
          <w:cs/>
        </w:rPr>
        <w:t>.</w:t>
      </w:r>
      <w:r w:rsidRPr="00922AF9">
        <w:rPr>
          <w:rFonts w:ascii="TH SarabunPSK" w:hAnsi="TH SarabunPSK" w:cs="TH SarabunPSK" w:hint="cs"/>
          <w:cs/>
        </w:rPr>
        <w:t>.ตำแหน่ง</w:t>
      </w:r>
      <w:r w:rsidR="00F7086C">
        <w:rPr>
          <w:rFonts w:ascii="TH SarabunPSK" w:hAnsi="TH SarabunPSK" w:cs="TH SarabunPSK"/>
        </w:rPr>
        <w:t xml:space="preserve"> …</w:t>
      </w:r>
      <w:r w:rsidR="003C2D0B">
        <w:rPr>
          <w:rFonts w:ascii="TH SarabunPSK" w:hAnsi="TH SarabunPSK" w:cs="TH SarabunPSK" w:hint="cs"/>
          <w:cs/>
        </w:rPr>
        <w:t>ผู้อำนวยการกองส่งเสริมการเกษตร</w:t>
      </w:r>
      <w:r w:rsidR="00A2416B">
        <w:rPr>
          <w:rFonts w:ascii="TH SarabunPSK" w:hAnsi="TH SarabunPSK" w:cs="TH SarabunPSK" w:hint="cs"/>
          <w:cs/>
        </w:rPr>
        <w:t xml:space="preserve"> รักษ</w:t>
      </w:r>
      <w:r w:rsidR="000D2847">
        <w:rPr>
          <w:rFonts w:ascii="TH SarabunPSK" w:hAnsi="TH SarabunPSK" w:cs="TH SarabunPSK" w:hint="cs"/>
          <w:cs/>
        </w:rPr>
        <w:t>าราชการแทน ผอ.กองการศึกษา ศาสนาและวัฒนธรรม</w:t>
      </w:r>
      <w:r w:rsidR="00F7086C">
        <w:rPr>
          <w:rFonts w:ascii="TH SarabunPSK" w:hAnsi="TH SarabunPSK" w:cs="TH SarabunPSK"/>
        </w:rPr>
        <w:t>…</w:t>
      </w:r>
      <w:r w:rsidR="00A2416B">
        <w:rPr>
          <w:rFonts w:ascii="TH SarabunPSK" w:hAnsi="TH SarabunPSK" w:cs="TH SarabunPSK" w:hint="cs"/>
          <w:cs/>
        </w:rPr>
        <w:t>ซึ่งต่อไปนี้จะเรียกว่า</w:t>
      </w:r>
      <w:r w:rsidRPr="00922AF9">
        <w:rPr>
          <w:rFonts w:ascii="TH SarabunPSK" w:hAnsi="TH SarabunPSK" w:cs="TH SarabunPSK" w:hint="cs"/>
          <w:cs/>
        </w:rPr>
        <w:t>ผู้ประเมิน</w:t>
      </w:r>
      <w:r w:rsidR="00DF6F3E" w:rsidRPr="00922AF9">
        <w:rPr>
          <w:rFonts w:ascii="TH SarabunPSK" w:hAnsi="TH SarabunPSK" w:cs="TH SarabunPSK" w:hint="cs"/>
          <w:spacing w:val="-8"/>
        </w:rPr>
        <w:t xml:space="preserve">  </w:t>
      </w:r>
    </w:p>
    <w:p w14:paraId="246F298D" w14:textId="5ED07E3E" w:rsidR="006718F0" w:rsidRPr="00922AF9" w:rsidRDefault="00DF6F3E" w:rsidP="00365452">
      <w:pPr>
        <w:pStyle w:val="a3"/>
        <w:tabs>
          <w:tab w:val="left" w:pos="1134"/>
        </w:tabs>
        <w:kinsoku w:val="0"/>
        <w:overflowPunct w:val="0"/>
        <w:ind w:right="117"/>
        <w:jc w:val="thaiDistribute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spacing w:val="-8"/>
        </w:rPr>
        <w:tab/>
      </w:r>
      <w:r w:rsidR="006718F0" w:rsidRPr="00922AF9">
        <w:rPr>
          <w:rFonts w:ascii="TH SarabunPSK" w:hAnsi="TH SarabunPSK" w:cs="TH SarabunPSK" w:hint="cs"/>
          <w:spacing w:val="-8"/>
          <w:cs/>
        </w:rPr>
        <w:t>ผู้ประเมิน และผู้รับการประเมิน ได้มีข้อตกลงร่วมกันกำหนดการประเมินผลการปฏิบัติงาน ประกอบด้วย ส่วนที่ 1 การประเมินผลสัมฤทธิ์ของงาน และส่วนที่ 2 การประเมินสมรรถนะ</w:t>
      </w:r>
      <w:r w:rsidR="006718F0" w:rsidRPr="00922AF9">
        <w:rPr>
          <w:rFonts w:ascii="TH SarabunPSK" w:hAnsi="TH SarabunPSK" w:cs="TH SarabunPSK" w:hint="cs"/>
          <w:spacing w:val="-4"/>
          <w:cs/>
        </w:rPr>
        <w:t xml:space="preserve">เพื่อใช้สำหรับประเมินผลการปฏิบัติงานในรอบการประเมิน </w:t>
      </w:r>
      <w:r w:rsidR="006718F0" w:rsidRPr="00922AF9">
        <w:rPr>
          <w:rFonts w:ascii="TH SarabunPSK" w:hAnsi="TH SarabunPSK" w:cs="TH SarabunPSK" w:hint="cs"/>
          <w:cs/>
        </w:rPr>
        <w:t>ครั้งที่</w:t>
      </w:r>
      <w:r w:rsidR="00F7086C">
        <w:rPr>
          <w:rFonts w:ascii="TH SarabunPSK" w:hAnsi="TH SarabunPSK" w:cs="TH SarabunPSK" w:hint="cs"/>
          <w:cs/>
        </w:rPr>
        <w:t>...</w:t>
      </w:r>
      <w:r w:rsidR="00DA62BC">
        <w:rPr>
          <w:rFonts w:ascii="TH SarabunPSK" w:hAnsi="TH SarabunPSK" w:cs="TH SarabunPSK" w:hint="cs"/>
          <w:cs/>
        </w:rPr>
        <w:t>2</w:t>
      </w:r>
      <w:r w:rsidRPr="00922AF9">
        <w:rPr>
          <w:rFonts w:ascii="TH SarabunPSK" w:hAnsi="TH SarabunPSK" w:cs="TH SarabunPSK" w:hint="cs"/>
        </w:rPr>
        <w:t>…</w:t>
      </w:r>
      <w:r w:rsidR="006718F0" w:rsidRPr="00922AF9">
        <w:rPr>
          <w:rFonts w:ascii="TH SarabunPSK" w:hAnsi="TH SarabunPSK" w:cs="TH SarabunPSK" w:hint="cs"/>
          <w:cs/>
        </w:rPr>
        <w:t xml:space="preserve">ประจำปีงบประมาณ พ.ศ. </w:t>
      </w:r>
      <w:r w:rsidRPr="00922AF9">
        <w:rPr>
          <w:rFonts w:ascii="TH SarabunPSK" w:hAnsi="TH SarabunPSK" w:cs="TH SarabunPSK" w:hint="cs"/>
          <w:cs/>
        </w:rPr>
        <w:t>.</w:t>
      </w:r>
      <w:r w:rsidR="006718F0" w:rsidRPr="00922AF9">
        <w:rPr>
          <w:rFonts w:ascii="TH SarabunPSK" w:hAnsi="TH SarabunPSK" w:cs="TH SarabunPSK" w:hint="cs"/>
          <w:cs/>
        </w:rPr>
        <w:t>..</w:t>
      </w:r>
      <w:r w:rsidR="00F7086C">
        <w:rPr>
          <w:rFonts w:ascii="TH SarabunPSK" w:hAnsi="TH SarabunPSK" w:cs="TH SarabunPSK" w:hint="cs"/>
          <w:b/>
          <w:bCs/>
          <w:cs/>
        </w:rPr>
        <w:t>2565</w:t>
      </w:r>
      <w:r w:rsidRPr="00922AF9">
        <w:rPr>
          <w:rFonts w:ascii="TH SarabunPSK" w:hAnsi="TH SarabunPSK" w:cs="TH SarabunPSK" w:hint="cs"/>
          <w:cs/>
        </w:rPr>
        <w:t>..</w:t>
      </w:r>
      <w:r w:rsidR="006718F0" w:rsidRPr="00922AF9">
        <w:rPr>
          <w:rFonts w:ascii="TH SarabunPSK" w:hAnsi="TH SarabunPSK" w:cs="TH SarabunPSK" w:hint="cs"/>
          <w:cs/>
        </w:rPr>
        <w:t>. โดยผู้รับการประเมินขอให้ข้อตกลงว่า จะมุ่งมั่นปฏิบัติงานให้เกิดผลงานที่ดีตามเป้าหมายและเกิดประโยชน์แก่ประชาช</w:t>
      </w:r>
      <w:r w:rsidR="00365452" w:rsidRPr="00922AF9">
        <w:rPr>
          <w:rFonts w:ascii="TH SarabunPSK" w:hAnsi="TH SarabunPSK" w:cs="TH SarabunPSK" w:hint="cs"/>
          <w:cs/>
        </w:rPr>
        <w:t xml:space="preserve">นหรือทางราชการตามที่ได้ตกลงไว้ และผู้ประเมินขอให้ข้อตกลงว่า ยินดีให้คำแนะนำ </w:t>
      </w:r>
      <w:r w:rsidR="006718F0" w:rsidRPr="00922AF9">
        <w:rPr>
          <w:rFonts w:ascii="TH SarabunPSK" w:hAnsi="TH SarabunPSK" w:cs="TH SarabunPSK" w:hint="cs"/>
          <w:cs/>
        </w:rPr>
        <w:t>คำปรึกษาในการปฏิบัติงานแก่ผู้รับการประเมิน และจะประเมินผลการปฏิบัติงานด้วยความเป็นธรรม โปร่งใสตามที่ได้ตกลงกันไว้ โดยทั้งสองฝ่ายได้รับทราบข้อตกลงการประเมินผลการปฏิบัติงานร่วมกันแล้ว จึงลงลายมือชื่อไว้เป็นหลักฐาน</w:t>
      </w:r>
    </w:p>
    <w:p w14:paraId="5799BF77" w14:textId="77777777" w:rsidR="006718F0" w:rsidRPr="0067261C" w:rsidRDefault="006718F0" w:rsidP="00365452">
      <w:pPr>
        <w:pStyle w:val="a3"/>
        <w:kinsoku w:val="0"/>
        <w:overflowPunct w:val="0"/>
        <w:rPr>
          <w:rFonts w:ascii="TH SarabunPSK" w:hAnsi="TH SarabunPSK" w:cs="TH SarabunPSK"/>
        </w:rPr>
      </w:pPr>
    </w:p>
    <w:p w14:paraId="525B5AFF" w14:textId="77777777" w:rsidR="006718F0" w:rsidRPr="00922AF9" w:rsidRDefault="006718F0">
      <w:pPr>
        <w:pStyle w:val="a3"/>
        <w:tabs>
          <w:tab w:val="left" w:pos="8773"/>
        </w:tabs>
        <w:kinsoku w:val="0"/>
        <w:overflowPunct w:val="0"/>
        <w:ind w:left="2292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>ลงชื่อ.....................................................(ผู้รับการประเมิน)</w:t>
      </w:r>
      <w:r w:rsidRPr="00922AF9">
        <w:rPr>
          <w:rFonts w:ascii="TH SarabunPSK" w:hAnsi="TH SarabunPSK" w:cs="TH SarabunPSK" w:hint="cs"/>
          <w:cs/>
        </w:rPr>
        <w:tab/>
        <w:t>ลงชื่อ........................................................(ผู้ประเมิน)</w:t>
      </w:r>
    </w:p>
    <w:p w14:paraId="15BED3B6" w14:textId="7FAD79BA" w:rsidR="006718F0" w:rsidRPr="00922AF9" w:rsidRDefault="00DF6F3E" w:rsidP="00DF6F3E">
      <w:pPr>
        <w:pStyle w:val="a3"/>
        <w:tabs>
          <w:tab w:val="left" w:pos="6480"/>
        </w:tabs>
        <w:kinsoku w:val="0"/>
        <w:overflowPunct w:val="0"/>
        <w:spacing w:before="58"/>
        <w:ind w:right="642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 xml:space="preserve">                                                </w:t>
      </w:r>
      <w:r w:rsidR="006718F0" w:rsidRPr="00922AF9">
        <w:rPr>
          <w:rFonts w:ascii="TH SarabunPSK" w:hAnsi="TH SarabunPSK" w:cs="TH SarabunPSK" w:hint="cs"/>
        </w:rPr>
        <w:t>(</w:t>
      </w:r>
      <w:r w:rsidR="00DA032F">
        <w:rPr>
          <w:rFonts w:ascii="TH SarabunPSK" w:hAnsi="TH SarabunPSK" w:cs="TH SarabunPSK" w:hint="cs"/>
          <w:cs/>
        </w:rPr>
        <w:t xml:space="preserve">จ่าเอก </w:t>
      </w:r>
      <w:proofErr w:type="gramStart"/>
      <w:r w:rsidR="00DA032F">
        <w:rPr>
          <w:rFonts w:ascii="TH SarabunPSK" w:hAnsi="TH SarabunPSK" w:cs="TH SarabunPSK" w:hint="cs"/>
          <w:cs/>
        </w:rPr>
        <w:t xml:space="preserve">เสน่ห์  </w:t>
      </w:r>
      <w:proofErr w:type="spellStart"/>
      <w:r w:rsidR="00DA032F">
        <w:rPr>
          <w:rFonts w:ascii="TH SarabunPSK" w:hAnsi="TH SarabunPSK" w:cs="TH SarabunPSK" w:hint="cs"/>
          <w:cs/>
        </w:rPr>
        <w:t>ธนะ</w:t>
      </w:r>
      <w:proofErr w:type="spellEnd"/>
      <w:r w:rsidR="00DA032F">
        <w:rPr>
          <w:rFonts w:ascii="TH SarabunPSK" w:hAnsi="TH SarabunPSK" w:cs="TH SarabunPSK" w:hint="cs"/>
          <w:cs/>
        </w:rPr>
        <w:t>ขว้าง</w:t>
      </w:r>
      <w:proofErr w:type="gramEnd"/>
      <w:r w:rsidR="006718F0" w:rsidRPr="00922AF9">
        <w:rPr>
          <w:rFonts w:ascii="TH SarabunPSK" w:hAnsi="TH SarabunPSK" w:cs="TH SarabunPSK" w:hint="cs"/>
        </w:rPr>
        <w:t>)</w:t>
      </w:r>
      <w:r w:rsidR="006718F0" w:rsidRPr="00922AF9">
        <w:rPr>
          <w:rFonts w:ascii="TH SarabunPSK" w:hAnsi="TH SarabunPSK" w:cs="TH SarabunPSK" w:hint="cs"/>
        </w:rPr>
        <w:tab/>
      </w:r>
      <w:r w:rsidRPr="00922AF9">
        <w:rPr>
          <w:rFonts w:ascii="TH SarabunPSK" w:hAnsi="TH SarabunPSK" w:cs="TH SarabunPSK" w:hint="cs"/>
        </w:rPr>
        <w:t xml:space="preserve">                                                </w:t>
      </w:r>
      <w:r w:rsidR="006718F0" w:rsidRPr="00922AF9">
        <w:rPr>
          <w:rFonts w:ascii="TH SarabunPSK" w:hAnsi="TH SarabunPSK" w:cs="TH SarabunPSK" w:hint="cs"/>
        </w:rPr>
        <w:t>(</w:t>
      </w:r>
      <w:proofErr w:type="gramStart"/>
      <w:r w:rsidR="003C2D0B">
        <w:rPr>
          <w:rFonts w:ascii="TH SarabunPSK" w:hAnsi="TH SarabunPSK" w:cs="TH SarabunPSK" w:hint="cs"/>
          <w:cs/>
        </w:rPr>
        <w:t>นาย</w:t>
      </w:r>
      <w:proofErr w:type="spellStart"/>
      <w:r w:rsidR="003C2D0B">
        <w:rPr>
          <w:rFonts w:ascii="TH SarabunPSK" w:hAnsi="TH SarabunPSK" w:cs="TH SarabunPSK" w:hint="cs"/>
          <w:cs/>
        </w:rPr>
        <w:t>ชนาธิป</w:t>
      </w:r>
      <w:proofErr w:type="spellEnd"/>
      <w:r w:rsidR="003C2D0B">
        <w:rPr>
          <w:rFonts w:ascii="TH SarabunPSK" w:hAnsi="TH SarabunPSK" w:cs="TH SarabunPSK" w:hint="cs"/>
          <w:cs/>
        </w:rPr>
        <w:t xml:space="preserve">  ขวัญมา</w:t>
      </w:r>
      <w:proofErr w:type="gramEnd"/>
      <w:r w:rsidR="006718F0" w:rsidRPr="00922AF9">
        <w:rPr>
          <w:rFonts w:ascii="TH SarabunPSK" w:hAnsi="TH SarabunPSK" w:cs="TH SarabunPSK" w:hint="cs"/>
        </w:rPr>
        <w:t>)</w:t>
      </w:r>
    </w:p>
    <w:p w14:paraId="54CCB63F" w14:textId="25EB4C83" w:rsidR="006718F0" w:rsidRDefault="00DF6F3E" w:rsidP="00DF6F3E">
      <w:pPr>
        <w:pStyle w:val="a3"/>
        <w:tabs>
          <w:tab w:val="left" w:pos="6646"/>
        </w:tabs>
        <w:kinsoku w:val="0"/>
        <w:overflowPunct w:val="0"/>
        <w:spacing w:before="58"/>
        <w:ind w:right="1258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 xml:space="preserve">                           </w:t>
      </w:r>
      <w:r w:rsidR="00D3501F">
        <w:rPr>
          <w:rFonts w:ascii="TH SarabunPSK" w:hAnsi="TH SarabunPSK" w:cs="TH SarabunPSK" w:hint="cs"/>
          <w:cs/>
        </w:rPr>
        <w:t xml:space="preserve">   </w:t>
      </w:r>
      <w:r w:rsidRPr="00922AF9">
        <w:rPr>
          <w:rFonts w:ascii="TH SarabunPSK" w:hAnsi="TH SarabunPSK" w:cs="TH SarabunPSK" w:hint="cs"/>
          <w:cs/>
        </w:rPr>
        <w:t xml:space="preserve">     </w:t>
      </w:r>
      <w:r w:rsidR="006718F0" w:rsidRPr="00922AF9">
        <w:rPr>
          <w:rFonts w:ascii="TH SarabunPSK" w:hAnsi="TH SarabunPSK" w:cs="TH SarabunPSK" w:hint="cs"/>
          <w:cs/>
        </w:rPr>
        <w:t>ตำแหน่ง</w:t>
      </w:r>
      <w:r w:rsidR="003C2D0B">
        <w:rPr>
          <w:rFonts w:ascii="TH SarabunPSK" w:hAnsi="TH SarabunPSK" w:cs="TH SarabunPSK" w:hint="cs"/>
          <w:cs/>
        </w:rPr>
        <w:t xml:space="preserve"> </w:t>
      </w:r>
      <w:r w:rsidR="00E34E56">
        <w:rPr>
          <w:rFonts w:ascii="TH SarabunPSK" w:hAnsi="TH SarabunPSK" w:cs="TH SarabunPSK" w:hint="cs"/>
          <w:cs/>
        </w:rPr>
        <w:t>เจ้าพนักงานธุรการ</w:t>
      </w:r>
      <w:r w:rsidR="00DA032F">
        <w:rPr>
          <w:rFonts w:ascii="TH SarabunPSK" w:hAnsi="TH SarabunPSK" w:cs="TH SarabunPSK" w:hint="cs"/>
          <w:cs/>
        </w:rPr>
        <w:t>ชำนาญงาน</w:t>
      </w:r>
      <w:r w:rsidR="006718F0" w:rsidRPr="00922AF9">
        <w:rPr>
          <w:rFonts w:ascii="TH SarabunPSK" w:hAnsi="TH SarabunPSK" w:cs="TH SarabunPSK" w:hint="cs"/>
          <w:cs/>
        </w:rPr>
        <w:tab/>
      </w:r>
      <w:r w:rsidR="003C2D0B">
        <w:rPr>
          <w:rFonts w:ascii="TH SarabunPSK" w:hAnsi="TH SarabunPSK" w:cs="TH SarabunPSK" w:hint="cs"/>
          <w:cs/>
        </w:rPr>
        <w:tab/>
        <w:t xml:space="preserve">             </w:t>
      </w:r>
      <w:r w:rsidRPr="00922AF9">
        <w:rPr>
          <w:rFonts w:ascii="TH SarabunPSK" w:hAnsi="TH SarabunPSK" w:cs="TH SarabunPSK" w:hint="cs"/>
          <w:cs/>
        </w:rPr>
        <w:t xml:space="preserve">  </w:t>
      </w:r>
      <w:r w:rsidR="006718F0" w:rsidRPr="00922AF9">
        <w:rPr>
          <w:rFonts w:ascii="TH SarabunPSK" w:hAnsi="TH SarabunPSK" w:cs="TH SarabunPSK" w:hint="cs"/>
          <w:cs/>
        </w:rPr>
        <w:t>ตำแหน่ง</w:t>
      </w:r>
      <w:r w:rsidRPr="00922AF9">
        <w:rPr>
          <w:rFonts w:ascii="TH SarabunPSK" w:hAnsi="TH SarabunPSK" w:cs="TH SarabunPSK" w:hint="cs"/>
          <w:cs/>
        </w:rPr>
        <w:t xml:space="preserve"> </w:t>
      </w:r>
      <w:r w:rsidR="003C2D0B">
        <w:rPr>
          <w:rFonts w:ascii="TH SarabunPSK" w:hAnsi="TH SarabunPSK" w:cs="TH SarabunPSK" w:hint="cs"/>
          <w:cs/>
        </w:rPr>
        <w:t>ผู้อำนวยการกองส่งเสริมการเกษตร รักษาราชการแทน</w:t>
      </w:r>
    </w:p>
    <w:p w14:paraId="55B962C2" w14:textId="405F7C79" w:rsidR="003C2D0B" w:rsidRPr="00922AF9" w:rsidRDefault="003C2D0B" w:rsidP="00DF6F3E">
      <w:pPr>
        <w:pStyle w:val="a3"/>
        <w:tabs>
          <w:tab w:val="left" w:pos="6646"/>
        </w:tabs>
        <w:kinsoku w:val="0"/>
        <w:overflowPunct w:val="0"/>
        <w:spacing w:before="58"/>
        <w:ind w:right="1258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 xml:space="preserve">             </w:t>
      </w:r>
      <w:r w:rsidR="00E34E56">
        <w:rPr>
          <w:rFonts w:ascii="TH SarabunPSK" w:hAnsi="TH SarabunPSK" w:cs="TH SarabunPSK" w:hint="cs"/>
          <w:cs/>
        </w:rPr>
        <w:t xml:space="preserve">                         </w:t>
      </w:r>
      <w:r>
        <w:rPr>
          <w:rFonts w:ascii="TH SarabunPSK" w:hAnsi="TH SarabunPSK" w:cs="TH SarabunPSK" w:hint="cs"/>
          <w:cs/>
        </w:rPr>
        <w:t xml:space="preserve">  </w:t>
      </w:r>
      <w:r w:rsidRPr="00922AF9">
        <w:rPr>
          <w:rFonts w:ascii="TH SarabunPSK" w:hAnsi="TH SarabunPSK" w:cs="TH SarabunPSK" w:hint="cs"/>
          <w:cs/>
        </w:rPr>
        <w:t>วันที่.......</w:t>
      </w:r>
      <w:r w:rsidR="00E34E56">
        <w:rPr>
          <w:rFonts w:ascii="TH SarabunPSK" w:hAnsi="TH SarabunPSK" w:cs="TH SarabunPSK" w:hint="cs"/>
          <w:cs/>
        </w:rPr>
        <w:t>.</w:t>
      </w:r>
      <w:r w:rsidR="0067261C">
        <w:rPr>
          <w:rFonts w:ascii="TH SarabunPSK" w:hAnsi="TH SarabunPSK" w:cs="TH SarabunPSK" w:hint="cs"/>
          <w:cs/>
        </w:rPr>
        <w:t>1  เมษายน  2565</w:t>
      </w:r>
      <w:r w:rsidRPr="00922AF9">
        <w:rPr>
          <w:rFonts w:ascii="TH SarabunPSK" w:hAnsi="TH SarabunPSK" w:cs="TH SarabunPSK" w:hint="cs"/>
          <w:cs/>
        </w:rPr>
        <w:t>..........</w:t>
      </w:r>
      <w:r w:rsidR="00331114">
        <w:rPr>
          <w:rFonts w:ascii="TH SarabunPSK" w:hAnsi="TH SarabunPSK" w:cs="TH SarabunPSK"/>
        </w:rPr>
        <w:t xml:space="preserve">       </w:t>
      </w:r>
      <w:r w:rsidR="00E34E56">
        <w:rPr>
          <w:rFonts w:ascii="TH SarabunPSK" w:hAnsi="TH SarabunPSK" w:cs="TH SarabunPSK"/>
        </w:rPr>
        <w:t xml:space="preserve">                       </w:t>
      </w:r>
      <w:r w:rsidR="00331114">
        <w:rPr>
          <w:rFonts w:ascii="TH SarabunPSK" w:hAnsi="TH SarabunPSK" w:cs="TH SarabunPSK"/>
        </w:rPr>
        <w:t xml:space="preserve">      </w:t>
      </w:r>
      <w:r w:rsidR="00DA032F">
        <w:rPr>
          <w:rFonts w:ascii="TH SarabunPSK" w:hAnsi="TH SarabunPSK" w:cs="TH SarabunPSK"/>
        </w:rPr>
        <w:t xml:space="preserve">  </w:t>
      </w:r>
      <w:r w:rsidR="00331114">
        <w:rPr>
          <w:rFonts w:ascii="TH SarabunPSK" w:hAnsi="TH SarabunPSK" w:cs="TH SarabunPSK"/>
        </w:rPr>
        <w:t xml:space="preserve">      </w:t>
      </w:r>
      <w:r w:rsidR="0067261C">
        <w:rPr>
          <w:rFonts w:ascii="TH SarabunPSK" w:hAnsi="TH SarabunPSK" w:cs="TH SarabunPSK"/>
        </w:rPr>
        <w:t xml:space="preserve">      </w:t>
      </w:r>
      <w:r w:rsidR="00331114">
        <w:rPr>
          <w:rFonts w:ascii="TH SarabunPSK" w:hAnsi="TH SarabunPSK" w:cs="TH SarabunPSK"/>
        </w:rPr>
        <w:t xml:space="preserve">  </w:t>
      </w:r>
      <w:r w:rsidR="00331114">
        <w:rPr>
          <w:rFonts w:ascii="TH SarabunPSK" w:hAnsi="TH SarabunPSK" w:cs="TH SarabunPSK" w:hint="cs"/>
          <w:cs/>
        </w:rPr>
        <w:t>ผู้อำนวยการกองการศึกษา ศาสนา และวัฒนธรรม</w:t>
      </w:r>
    </w:p>
    <w:p w14:paraId="0EE4173D" w14:textId="19E1CDD2" w:rsidR="00B37549" w:rsidRPr="00922AF9" w:rsidRDefault="00A94B6D">
      <w:pPr>
        <w:pStyle w:val="a3"/>
        <w:tabs>
          <w:tab w:val="left" w:pos="6548"/>
        </w:tabs>
        <w:kinsoku w:val="0"/>
        <w:overflowPunct w:val="0"/>
        <w:spacing w:before="65"/>
        <w:ind w:right="776"/>
        <w:jc w:val="center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 xml:space="preserve">      </w:t>
      </w:r>
      <w:r w:rsidR="003C2D0B">
        <w:rPr>
          <w:rFonts w:ascii="TH SarabunPSK" w:hAnsi="TH SarabunPSK" w:cs="TH SarabunPSK"/>
        </w:rPr>
        <w:t xml:space="preserve"> </w:t>
      </w:r>
      <w:r w:rsidR="006718F0" w:rsidRPr="00922AF9">
        <w:rPr>
          <w:rFonts w:ascii="TH SarabunPSK" w:hAnsi="TH SarabunPSK" w:cs="TH SarabunPSK" w:hint="cs"/>
          <w:cs/>
        </w:rPr>
        <w:tab/>
      </w:r>
      <w:r w:rsidRPr="00922AF9">
        <w:rPr>
          <w:rFonts w:ascii="TH SarabunPSK" w:hAnsi="TH SarabunPSK" w:cs="TH SarabunPSK" w:hint="cs"/>
          <w:cs/>
        </w:rPr>
        <w:t xml:space="preserve">      </w:t>
      </w:r>
      <w:r w:rsidR="006718F0" w:rsidRPr="00922AF9">
        <w:rPr>
          <w:rFonts w:ascii="TH SarabunPSK" w:hAnsi="TH SarabunPSK" w:cs="TH SarabunPSK" w:hint="cs"/>
          <w:cs/>
        </w:rPr>
        <w:t>วันที่.........</w:t>
      </w:r>
      <w:r w:rsidR="00E34E56">
        <w:rPr>
          <w:rFonts w:ascii="TH SarabunPSK" w:hAnsi="TH SarabunPSK" w:cs="TH SarabunPSK" w:hint="cs"/>
          <w:cs/>
        </w:rPr>
        <w:t>...</w:t>
      </w:r>
      <w:proofErr w:type="gramStart"/>
      <w:r w:rsidR="0067261C">
        <w:rPr>
          <w:rFonts w:ascii="TH SarabunPSK" w:hAnsi="TH SarabunPSK" w:cs="TH SarabunPSK"/>
        </w:rPr>
        <w:t xml:space="preserve">1  </w:t>
      </w:r>
      <w:r w:rsidR="0067261C">
        <w:rPr>
          <w:rFonts w:ascii="TH SarabunPSK" w:hAnsi="TH SarabunPSK" w:cs="TH SarabunPSK" w:hint="cs"/>
          <w:cs/>
        </w:rPr>
        <w:t>เมษายน</w:t>
      </w:r>
      <w:proofErr w:type="gramEnd"/>
      <w:r w:rsidR="0067261C">
        <w:rPr>
          <w:rFonts w:ascii="TH SarabunPSK" w:hAnsi="TH SarabunPSK" w:cs="TH SarabunPSK" w:hint="cs"/>
          <w:cs/>
        </w:rPr>
        <w:t xml:space="preserve">  2565</w:t>
      </w:r>
      <w:r w:rsidR="006718F0" w:rsidRPr="00922AF9">
        <w:rPr>
          <w:rFonts w:ascii="TH SarabunPSK" w:hAnsi="TH SarabunPSK" w:cs="TH SarabunPSK" w:hint="cs"/>
          <w:cs/>
        </w:rPr>
        <w:t>.........</w:t>
      </w:r>
    </w:p>
    <w:p w14:paraId="1211A92C" w14:textId="14179FAD" w:rsidR="006718F0" w:rsidRPr="00922AF9" w:rsidRDefault="00882B07">
      <w:pPr>
        <w:pStyle w:val="a3"/>
        <w:kinsoku w:val="0"/>
        <w:overflowPunct w:val="0"/>
        <w:spacing w:before="1"/>
        <w:rPr>
          <w:rFonts w:ascii="TH SarabunPSK" w:hAnsi="TH SarabunPSK" w:cs="TH SarabunPSK"/>
          <w:sz w:val="13"/>
          <w:szCs w:val="13"/>
        </w:rPr>
      </w:pPr>
      <w:r w:rsidRPr="00922AF9">
        <w:rPr>
          <w:rFonts w:ascii="TH SarabunPSK" w:hAnsi="TH SarabunPSK" w:cs="TH SarabunPSK" w:hint="cs"/>
          <w:noProof/>
        </w:rPr>
        <mc:AlternateContent>
          <mc:Choice Requires="wpg">
            <w:drawing>
              <wp:anchor distT="0" distB="0" distL="0" distR="0" simplePos="0" relativeHeight="251622912" behindDoc="0" locked="0" layoutInCell="0" allowOverlap="1" wp14:anchorId="732B86E1" wp14:editId="49B73275">
                <wp:simplePos x="0" y="0"/>
                <wp:positionH relativeFrom="page">
                  <wp:posOffset>606425</wp:posOffset>
                </wp:positionH>
                <wp:positionV relativeFrom="paragraph">
                  <wp:posOffset>118110</wp:posOffset>
                </wp:positionV>
                <wp:extent cx="7702550" cy="454025"/>
                <wp:effectExtent l="0" t="0" r="0" b="0"/>
                <wp:wrapTopAndBottom/>
                <wp:docPr id="2313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454025"/>
                          <a:chOff x="955" y="186"/>
                          <a:chExt cx="12130" cy="715"/>
                        </a:xfrm>
                      </wpg:grpSpPr>
                      <wps:wsp>
                        <wps:cNvPr id="2314" name="Freeform 48"/>
                        <wps:cNvSpPr>
                          <a:spLocks/>
                        </wps:cNvSpPr>
                        <wps:spPr bwMode="auto">
                          <a:xfrm>
                            <a:off x="975" y="206"/>
                            <a:ext cx="12090" cy="675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12 h 675"/>
                              <a:gd name="T2" fmla="*/ 8 w 12090"/>
                              <a:gd name="T3" fmla="*/ 68 h 675"/>
                              <a:gd name="T4" fmla="*/ 32 w 12090"/>
                              <a:gd name="T5" fmla="*/ 32 h 675"/>
                              <a:gd name="T6" fmla="*/ 68 w 12090"/>
                              <a:gd name="T7" fmla="*/ 8 h 675"/>
                              <a:gd name="T8" fmla="*/ 112 w 12090"/>
                              <a:gd name="T9" fmla="*/ 0 h 675"/>
                              <a:gd name="T10" fmla="*/ 11977 w 12090"/>
                              <a:gd name="T11" fmla="*/ 0 h 675"/>
                              <a:gd name="T12" fmla="*/ 12021 w 12090"/>
                              <a:gd name="T13" fmla="*/ 8 h 675"/>
                              <a:gd name="T14" fmla="*/ 12057 w 12090"/>
                              <a:gd name="T15" fmla="*/ 32 h 675"/>
                              <a:gd name="T16" fmla="*/ 12081 w 12090"/>
                              <a:gd name="T17" fmla="*/ 68 h 675"/>
                              <a:gd name="T18" fmla="*/ 12090 w 12090"/>
                              <a:gd name="T19" fmla="*/ 112 h 675"/>
                              <a:gd name="T20" fmla="*/ 12090 w 12090"/>
                              <a:gd name="T21" fmla="*/ 562 h 675"/>
                              <a:gd name="T22" fmla="*/ 12081 w 12090"/>
                              <a:gd name="T23" fmla="*/ 606 h 675"/>
                              <a:gd name="T24" fmla="*/ 12057 w 12090"/>
                              <a:gd name="T25" fmla="*/ 642 h 675"/>
                              <a:gd name="T26" fmla="*/ 12021 w 12090"/>
                              <a:gd name="T27" fmla="*/ 666 h 675"/>
                              <a:gd name="T28" fmla="*/ 11977 w 12090"/>
                              <a:gd name="T29" fmla="*/ 675 h 675"/>
                              <a:gd name="T30" fmla="*/ 112 w 12090"/>
                              <a:gd name="T31" fmla="*/ 675 h 675"/>
                              <a:gd name="T32" fmla="*/ 68 w 12090"/>
                              <a:gd name="T33" fmla="*/ 666 h 675"/>
                              <a:gd name="T34" fmla="*/ 32 w 12090"/>
                              <a:gd name="T35" fmla="*/ 642 h 675"/>
                              <a:gd name="T36" fmla="*/ 8 w 12090"/>
                              <a:gd name="T37" fmla="*/ 606 h 675"/>
                              <a:gd name="T38" fmla="*/ 0 w 12090"/>
                              <a:gd name="T39" fmla="*/ 562 h 675"/>
                              <a:gd name="T40" fmla="*/ 0 w 12090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77" y="0"/>
                                </a:lnTo>
                                <a:lnTo>
                                  <a:pt x="12021" y="8"/>
                                </a:lnTo>
                                <a:lnTo>
                                  <a:pt x="12057" y="32"/>
                                </a:lnTo>
                                <a:lnTo>
                                  <a:pt x="12081" y="68"/>
                                </a:lnTo>
                                <a:lnTo>
                                  <a:pt x="12090" y="112"/>
                                </a:lnTo>
                                <a:lnTo>
                                  <a:pt x="12090" y="562"/>
                                </a:lnTo>
                                <a:lnTo>
                                  <a:pt x="12081" y="606"/>
                                </a:lnTo>
                                <a:lnTo>
                                  <a:pt x="12057" y="642"/>
                                </a:lnTo>
                                <a:lnTo>
                                  <a:pt x="12021" y="666"/>
                                </a:lnTo>
                                <a:lnTo>
                                  <a:pt x="11977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5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955" y="187"/>
                            <a:ext cx="12130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1E8F67" w14:textId="77777777" w:rsidR="007C1CA4" w:rsidRPr="00DA62BC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55"/>
                                <w:ind w:left="216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DA62B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4 สรุปผลการประเมิน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" o:spid="_x0000_s1036" style="position:absolute;margin-left:47.75pt;margin-top:9.3pt;width:606.5pt;height:35.75pt;z-index:251622912;mso-wrap-distance-left:0;mso-wrap-distance-right:0;mso-position-horizontal-relative:page;mso-position-vertical-relative:text" coordorigin="955,186" coordsize="12130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" o:allowincell="f">
                <v:shape id="Freeform 48" o:spid="_x0000_s1037" style="position:absolute;left:975;top:206;width:12090;height:675;visibility:visible;mso-wrap-style:square;v-text-anchor:top" coordsize="12090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edQsYA&#10;AADdAAAADwAAAGRycy9kb3ducmV2LnhtbESPzW7CMBCE75V4B2uReitOKCooYFBbBdRb+T1wW+Il&#10;iYjXke1CePu6UiWOo5n5RjNbdKYRV3K+tqwgHSQgiAuray4V7HfLlwkIH5A1NpZJwZ08LOa9pxlm&#10;2t54Q9dtKEWEsM9QQRVCm0npi4oM+oFtiaN3ts5giNKVUju8Rbhp5DBJ3qTBmuNChS19VlRctj9G&#10;wSlvxod89e3T+rjOu9Q4d/wYK/Xc796nIAJ14RH+b39pBcPXdAR/b+IT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RedQsYAAADdAAAADwAAAAAAAAAAAAAAAACYAgAAZHJz&#10;L2Rvd25yZXYueG1sUEsFBgAAAAAEAAQA9QAAAIsDAAAAAA==&#10;" path="m,112l8,68,32,32,68,8,112,,11977,r44,8l12057,32r24,36l12090,112r,450l12081,606r-24,36l12021,666r-44,9l112,675,68,666,32,642,8,606,,562,,112xe" filled="f" strokeweight="2pt">
                  <v:path arrowok="t" o:connecttype="custom" o:connectlocs="0,112;8,68;32,32;68,8;112,0;11977,0;12021,8;12057,32;12081,68;12090,112;12090,562;12081,606;12057,642;12021,666;11977,675;112,675;68,666;32,642;8,606;0,562;0,112" o:connectangles="0,0,0,0,0,0,0,0,0,0,0,0,0,0,0,0,0,0,0,0,0"/>
                </v:shape>
                <v:shape id="Text Box 49" o:spid="_x0000_s1038" type="#_x0000_t202" style="position:absolute;left:955;top:187;width:12130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lIkMYA&#10;AADdAAAADwAAAGRycy9kb3ducmV2LnhtbESPQWvCQBSE7wX/w/KE3upGS0Wjq4goCIXSGA8en9ln&#10;sph9G7Orpv++Wyh4HGbmG2a+7Gwt7tR641jBcJCAIC6cNlwqOOTbtwkIH5A11o5JwQ95WC56L3NM&#10;tXtwRvd9KEWEsE9RQRVCk0rpi4os+oFriKN3dq3FEGVbSt3iI8JtLUdJMpYWDceFChtaV1Rc9jer&#10;YHXkbGOuX6fv7JyZPJ8m/Dm+KPXa71YzEIG68Az/t3daweh9+AF/b+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HlIkMYAAADdAAAADwAAAAAAAAAAAAAAAACYAgAAZHJz&#10;L2Rvd25yZXYueG1sUEsFBgAAAAAEAAQA9QAAAIsDAAAAAA==&#10;" filled="f" stroked="f">
                  <v:textbox inset="0,0,0,0">
                    <w:txbxContent>
                      <w:p w14:paraId="5F1E8F67" w14:textId="77777777" w:rsidR="007C1CA4" w:rsidRPr="00DA62BC" w:rsidRDefault="007C1CA4">
                        <w:pPr>
                          <w:pStyle w:val="a3"/>
                          <w:kinsoku w:val="0"/>
                          <w:overflowPunct w:val="0"/>
                          <w:spacing w:before="155"/>
                          <w:ind w:left="216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DA62B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4 สรุปผลการประเมิน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A93B46E" w14:textId="77777777" w:rsidR="006718F0" w:rsidRPr="00922AF9" w:rsidRDefault="006718F0">
      <w:pPr>
        <w:pStyle w:val="a3"/>
        <w:kinsoku w:val="0"/>
        <w:overflowPunct w:val="0"/>
        <w:spacing w:before="101"/>
        <w:ind w:left="556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>4.1</w:t>
      </w:r>
      <w:r w:rsidRPr="00922AF9">
        <w:rPr>
          <w:rFonts w:ascii="TH SarabunPSK" w:hAnsi="TH SarabunPSK" w:cs="TH SarabunPSK" w:hint="cs"/>
          <w:cs/>
        </w:rPr>
        <w:t xml:space="preserve"> ผลการประเมินตนเอง</w:t>
      </w:r>
    </w:p>
    <w:p w14:paraId="1F7DC9B0" w14:textId="77777777" w:rsidR="006718F0" w:rsidRPr="00922AF9" w:rsidRDefault="006718F0">
      <w:pPr>
        <w:pStyle w:val="a3"/>
        <w:kinsoku w:val="0"/>
        <w:overflowPunct w:val="0"/>
        <w:spacing w:before="1"/>
        <w:ind w:left="1550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>ข้าพเจ้าขอรับรองว่า ได้ประเมินตนเองตามเอกสารหรือหลักฐาน/ตัวบ่งชี้ความสำเร็จที่มีอยู่จริง</w:t>
      </w:r>
    </w:p>
    <w:p w14:paraId="37AF23BA" w14:textId="77777777" w:rsidR="006718F0" w:rsidRPr="0067261C" w:rsidRDefault="006718F0">
      <w:pPr>
        <w:pStyle w:val="a3"/>
        <w:kinsoku w:val="0"/>
        <w:overflowPunct w:val="0"/>
        <w:rPr>
          <w:rFonts w:ascii="TH SarabunPSK" w:hAnsi="TH SarabunPSK" w:cs="TH SarabunPSK"/>
          <w:sz w:val="16"/>
          <w:szCs w:val="16"/>
        </w:rPr>
      </w:pPr>
    </w:p>
    <w:p w14:paraId="54FA78A7" w14:textId="3C63E60D" w:rsidR="006718F0" w:rsidRPr="00922AF9" w:rsidRDefault="006718F0">
      <w:pPr>
        <w:pStyle w:val="a3"/>
        <w:kinsoku w:val="0"/>
        <w:overflowPunct w:val="0"/>
        <w:spacing w:before="1"/>
        <w:ind w:right="263"/>
        <w:jc w:val="center"/>
        <w:rPr>
          <w:rFonts w:ascii="TH SarabunPSK" w:hAnsi="TH SarabunPSK" w:cs="TH SarabunPSK"/>
          <w:w w:val="99"/>
        </w:rPr>
      </w:pPr>
      <w:r w:rsidRPr="00922AF9">
        <w:rPr>
          <w:rFonts w:ascii="TH SarabunPSK" w:hAnsi="TH SarabunPSK" w:cs="TH SarabunPSK" w:hint="cs"/>
          <w:w w:val="99"/>
        </w:rPr>
        <w:t>(</w:t>
      </w:r>
      <w:r w:rsidRPr="00922AF9">
        <w:rPr>
          <w:rFonts w:ascii="TH SarabunPSK" w:hAnsi="TH SarabunPSK" w:cs="TH SarabunPSK" w:hint="cs"/>
          <w:w w:val="99"/>
          <w:cs/>
        </w:rPr>
        <w:t>ลงชื่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อ</w:t>
      </w:r>
      <w:r w:rsidRPr="00922AF9">
        <w:rPr>
          <w:rFonts w:ascii="TH SarabunPSK" w:hAnsi="TH SarabunPSK" w:cs="TH SarabunPSK" w:hint="cs"/>
          <w:w w:val="99"/>
          <w:cs/>
        </w:rPr>
        <w:t>).....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</w:t>
      </w:r>
      <w:r w:rsidRPr="00922AF9">
        <w:rPr>
          <w:rFonts w:ascii="TH SarabunPSK" w:hAnsi="TH SarabunPSK" w:cs="TH SarabunPSK" w:hint="cs"/>
          <w:spacing w:val="-2"/>
          <w:w w:val="99"/>
          <w:cs/>
        </w:rPr>
        <w:t>.</w:t>
      </w:r>
      <w:r w:rsidRPr="00922AF9">
        <w:rPr>
          <w:rFonts w:ascii="TH SarabunPSK" w:hAnsi="TH SarabunPSK" w:cs="TH SarabunPSK" w:hint="cs"/>
          <w:w w:val="99"/>
          <w:cs/>
        </w:rPr>
        <w:t>.ผู้รับการประเ</w:t>
      </w:r>
      <w:r w:rsidR="007C1CA4" w:rsidRPr="00922AF9">
        <w:rPr>
          <w:rFonts w:ascii="TH SarabunPSK" w:hAnsi="TH SarabunPSK" w:cs="TH SarabunPSK" w:hint="cs"/>
          <w:spacing w:val="-2"/>
          <w:w w:val="99"/>
          <w:cs/>
        </w:rPr>
        <w:t>มิน</w:t>
      </w:r>
    </w:p>
    <w:p w14:paraId="27F36F98" w14:textId="49DBF8B5" w:rsidR="006718F0" w:rsidRPr="00922AF9" w:rsidRDefault="006718F0">
      <w:pPr>
        <w:pStyle w:val="a3"/>
        <w:kinsoku w:val="0"/>
        <w:overflowPunct w:val="0"/>
        <w:spacing w:before="58"/>
        <w:ind w:right="1120"/>
        <w:jc w:val="center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>(</w:t>
      </w:r>
      <w:r w:rsidR="00E34E56">
        <w:rPr>
          <w:rFonts w:ascii="TH SarabunPSK" w:hAnsi="TH SarabunPSK" w:cs="TH SarabunPSK" w:hint="cs"/>
          <w:cs/>
        </w:rPr>
        <w:t xml:space="preserve">จ่าเอก </w:t>
      </w:r>
      <w:proofErr w:type="gramStart"/>
      <w:r w:rsidR="00E34E56">
        <w:rPr>
          <w:rFonts w:ascii="TH SarabunPSK" w:hAnsi="TH SarabunPSK" w:cs="TH SarabunPSK" w:hint="cs"/>
          <w:cs/>
        </w:rPr>
        <w:t>เสน่ห์</w:t>
      </w:r>
      <w:r w:rsidR="00DA032F">
        <w:rPr>
          <w:rFonts w:ascii="TH SarabunPSK" w:hAnsi="TH SarabunPSK" w:cs="TH SarabunPSK" w:hint="cs"/>
          <w:cs/>
        </w:rPr>
        <w:t xml:space="preserve">  </w:t>
      </w:r>
      <w:proofErr w:type="spellStart"/>
      <w:r w:rsidR="00DA032F">
        <w:rPr>
          <w:rFonts w:ascii="TH SarabunPSK" w:hAnsi="TH SarabunPSK" w:cs="TH SarabunPSK" w:hint="cs"/>
          <w:cs/>
        </w:rPr>
        <w:t>ธนะ</w:t>
      </w:r>
      <w:proofErr w:type="spellEnd"/>
      <w:r w:rsidR="00DA032F">
        <w:rPr>
          <w:rFonts w:ascii="TH SarabunPSK" w:hAnsi="TH SarabunPSK" w:cs="TH SarabunPSK" w:hint="cs"/>
          <w:cs/>
        </w:rPr>
        <w:t>ขว้าง</w:t>
      </w:r>
      <w:proofErr w:type="gramEnd"/>
      <w:r w:rsidRPr="00922AF9">
        <w:rPr>
          <w:rFonts w:ascii="TH SarabunPSK" w:hAnsi="TH SarabunPSK" w:cs="TH SarabunPSK" w:hint="cs"/>
        </w:rPr>
        <w:t>)</w:t>
      </w:r>
    </w:p>
    <w:p w14:paraId="410CD44A" w14:textId="51C35908" w:rsidR="006718F0" w:rsidRPr="00922AF9" w:rsidRDefault="004A039D" w:rsidP="007C1CA4">
      <w:pPr>
        <w:pStyle w:val="a3"/>
        <w:kinsoku w:val="0"/>
        <w:overflowPunct w:val="0"/>
        <w:spacing w:before="65"/>
        <w:ind w:left="4320" w:right="1554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</w:t>
      </w:r>
      <w:r w:rsidR="006718F0" w:rsidRPr="00922AF9">
        <w:rPr>
          <w:rFonts w:ascii="TH SarabunPSK" w:hAnsi="TH SarabunPSK" w:cs="TH SarabunPSK" w:hint="cs"/>
          <w:cs/>
        </w:rPr>
        <w:t>ตำแหน่ง</w:t>
      </w:r>
      <w:r w:rsidR="007C1CA4" w:rsidRPr="00922AF9">
        <w:rPr>
          <w:rFonts w:ascii="TH SarabunPSK" w:hAnsi="TH SarabunPSK" w:cs="TH SarabunPSK" w:hint="cs"/>
          <w:cs/>
        </w:rPr>
        <w:t xml:space="preserve"> </w:t>
      </w:r>
      <w:r w:rsidR="006D3438">
        <w:rPr>
          <w:rFonts w:ascii="TH SarabunPSK" w:hAnsi="TH SarabunPSK" w:cs="TH SarabunPSK"/>
        </w:rPr>
        <w:t xml:space="preserve"> </w:t>
      </w:r>
      <w:r w:rsidR="00E34E56">
        <w:rPr>
          <w:rFonts w:ascii="TH SarabunPSK" w:hAnsi="TH SarabunPSK" w:cs="TH SarabunPSK" w:hint="cs"/>
          <w:cs/>
        </w:rPr>
        <w:t>เจ้าพนักงานธุรการ</w:t>
      </w:r>
      <w:r w:rsidR="00DA032F">
        <w:rPr>
          <w:rFonts w:ascii="TH SarabunPSK" w:hAnsi="TH SarabunPSK" w:cs="TH SarabunPSK" w:hint="cs"/>
          <w:cs/>
        </w:rPr>
        <w:t>ชำนาญงาน</w:t>
      </w:r>
    </w:p>
    <w:p w14:paraId="2438EBF5" w14:textId="77777777" w:rsidR="006718F0" w:rsidRPr="00922AF9" w:rsidRDefault="006718F0">
      <w:pPr>
        <w:pStyle w:val="a3"/>
        <w:kinsoku w:val="0"/>
        <w:overflowPunct w:val="0"/>
        <w:ind w:right="911"/>
        <w:jc w:val="center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lastRenderedPageBreak/>
        <w:t>วันที่.............................................</w:t>
      </w:r>
    </w:p>
    <w:p w14:paraId="36C0DE03" w14:textId="77777777" w:rsidR="006718F0" w:rsidRPr="00922AF9" w:rsidRDefault="006718F0">
      <w:pPr>
        <w:pStyle w:val="a3"/>
        <w:kinsoku w:val="0"/>
        <w:overflowPunct w:val="0"/>
        <w:ind w:right="911"/>
        <w:jc w:val="center"/>
        <w:rPr>
          <w:rFonts w:ascii="TH SarabunPSK" w:hAnsi="TH SarabunPSK" w:cs="TH SarabunPSK"/>
        </w:rPr>
        <w:sectPr w:rsidR="006718F0" w:rsidRPr="00922AF9" w:rsidSect="00A60339">
          <w:headerReference w:type="default" r:id="rId11"/>
          <w:pgSz w:w="16850" w:h="11910" w:orient="landscape"/>
          <w:pgMar w:top="460" w:right="720" w:bottom="280" w:left="720" w:header="125" w:footer="0" w:gutter="0"/>
          <w:pgNumType w:fmt="thaiNumbers" w:start="5"/>
          <w:cols w:space="720" w:equalWidth="0">
            <w:col w:w="15410"/>
          </w:cols>
          <w:noEndnote/>
        </w:sectPr>
      </w:pPr>
    </w:p>
    <w:p w14:paraId="2011E1EC" w14:textId="77777777" w:rsidR="006718F0" w:rsidRPr="00922AF9" w:rsidRDefault="00B8242D" w:rsidP="00B8242D">
      <w:pPr>
        <w:pStyle w:val="a3"/>
        <w:kinsoku w:val="0"/>
        <w:overflowPunct w:val="0"/>
        <w:spacing w:before="1"/>
        <w:jc w:val="right"/>
        <w:rPr>
          <w:rFonts w:ascii="TH SarabunPSK" w:hAnsi="TH SarabunPSK" w:cs="TH SarabunPSK"/>
          <w:sz w:val="24"/>
          <w:szCs w:val="24"/>
        </w:rPr>
      </w:pPr>
      <w:r w:rsidRPr="00922AF9">
        <w:rPr>
          <w:rFonts w:ascii="TH SarabunPSK" w:hAnsi="TH SarabunPSK" w:cs="TH SarabunPSK" w:hint="cs"/>
          <w:sz w:val="24"/>
          <w:szCs w:val="24"/>
        </w:rPr>
        <w:lastRenderedPageBreak/>
        <w:t>6</w:t>
      </w:r>
    </w:p>
    <w:p w14:paraId="71CFCC38" w14:textId="10092468" w:rsidR="006718F0" w:rsidRPr="00FF3B73" w:rsidRDefault="006718F0" w:rsidP="00FF3B73">
      <w:pPr>
        <w:pStyle w:val="a3"/>
        <w:kinsoku w:val="0"/>
        <w:overflowPunct w:val="0"/>
        <w:spacing w:before="90"/>
        <w:ind w:left="556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>4.2</w:t>
      </w:r>
      <w:r w:rsidRPr="00922AF9">
        <w:rPr>
          <w:rFonts w:ascii="TH SarabunPSK" w:hAnsi="TH SarabunPSK" w:cs="TH SarabunPSK" w:hint="cs"/>
          <w:cs/>
        </w:rPr>
        <w:t xml:space="preserve"> ผลการประเมินของผู้ประเมิน</w:t>
      </w: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3"/>
        <w:gridCol w:w="1843"/>
        <w:gridCol w:w="1957"/>
        <w:gridCol w:w="6202"/>
      </w:tblGrid>
      <w:tr w:rsidR="006718F0" w:rsidRPr="00922AF9" w14:paraId="2A5FEC10" w14:textId="77777777" w:rsidTr="007C1CA4">
        <w:trPr>
          <w:trHeight w:val="72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A6C3D" w14:textId="77777777" w:rsidR="006718F0" w:rsidRPr="00922AF9" w:rsidRDefault="006718F0">
            <w:pPr>
              <w:pStyle w:val="TableParagraph"/>
              <w:kinsoku w:val="0"/>
              <w:overflowPunct w:val="0"/>
              <w:spacing w:before="1"/>
              <w:ind w:left="985" w:right="98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รายการ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74F95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61" w:lineRule="exact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คะแนนเต็ม</w:t>
            </w:r>
          </w:p>
          <w:p w14:paraId="1D34BE6E" w14:textId="77777777" w:rsidR="006718F0" w:rsidRPr="00922AF9" w:rsidRDefault="006718F0">
            <w:pPr>
              <w:pStyle w:val="TableParagraph"/>
              <w:kinsoku w:val="0"/>
              <w:overflowPunct w:val="0"/>
              <w:spacing w:line="340" w:lineRule="exact"/>
              <w:ind w:left="134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ร้อยละ)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A3763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61" w:lineRule="exact"/>
              <w:ind w:left="281" w:right="28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ผลการประเมิน</w:t>
            </w:r>
          </w:p>
          <w:p w14:paraId="6AAB97FF" w14:textId="77777777" w:rsidR="006718F0" w:rsidRPr="00922AF9" w:rsidRDefault="006718F0">
            <w:pPr>
              <w:pStyle w:val="TableParagraph"/>
              <w:kinsoku w:val="0"/>
              <w:overflowPunct w:val="0"/>
              <w:spacing w:line="340" w:lineRule="exact"/>
              <w:ind w:left="281" w:right="28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ร้อยละ)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F2F8" w14:textId="77777777" w:rsidR="006718F0" w:rsidRPr="00922AF9" w:rsidRDefault="006718F0" w:rsidP="007C1CA4">
            <w:pPr>
              <w:pStyle w:val="TableParagraph"/>
              <w:kinsoku w:val="0"/>
              <w:overflowPunct w:val="0"/>
              <w:spacing w:before="181"/>
              <w:ind w:left="2206" w:right="190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ระดับผลการประเมิน</w:t>
            </w:r>
          </w:p>
        </w:tc>
      </w:tr>
      <w:tr w:rsidR="006718F0" w:rsidRPr="00922AF9" w14:paraId="3749727E" w14:textId="77777777" w:rsidTr="007C1CA4">
        <w:trPr>
          <w:trHeight w:val="60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FDEBB" w14:textId="77777777" w:rsidR="006718F0" w:rsidRPr="00922AF9" w:rsidRDefault="006718F0">
            <w:pPr>
              <w:pStyle w:val="TableParagraph"/>
              <w:kinsoku w:val="0"/>
              <w:overflowPunct w:val="0"/>
              <w:spacing w:before="1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 xml:space="preserve">1. 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ผลสัมฤทธิ์ของงาน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07942" w14:textId="77777777" w:rsidR="006718F0" w:rsidRPr="00922AF9" w:rsidRDefault="006718F0">
            <w:pPr>
              <w:pStyle w:val="TableParagraph"/>
              <w:kinsoku w:val="0"/>
              <w:overflowPunct w:val="0"/>
              <w:spacing w:before="124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70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8C43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BAF98" w14:textId="77777777" w:rsidR="006718F0" w:rsidRPr="00922AF9" w:rsidRDefault="00771DD1" w:rsidP="00365452">
            <w:pPr>
              <w:pStyle w:val="TableParagraph"/>
              <w:tabs>
                <w:tab w:val="left" w:pos="1598"/>
              </w:tabs>
              <w:kinsoku w:val="0"/>
              <w:overflowPunct w:val="0"/>
              <w:spacing w:before="120" w:line="279" w:lineRule="exact"/>
              <w:ind w:left="102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sym w:font="Wingdings" w:char="F0A8"/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ดีเด่น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90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</w:t>
            </w:r>
          </w:p>
          <w:p w14:paraId="605C369B" w14:textId="77777777" w:rsidR="006718F0" w:rsidRPr="00922AF9" w:rsidRDefault="00771DD1">
            <w:pPr>
              <w:pStyle w:val="TableParagraph"/>
              <w:tabs>
                <w:tab w:val="left" w:pos="1626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sym w:font="Wingdings" w:char="F0A8"/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80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90</w:t>
            </w:r>
          </w:p>
          <w:p w14:paraId="4CA7B0B9" w14:textId="3CC99EF3" w:rsidR="006718F0" w:rsidRPr="00922AF9" w:rsidRDefault="00771DD1">
            <w:pPr>
              <w:pStyle w:val="TableParagraph"/>
              <w:tabs>
                <w:tab w:val="left" w:pos="1619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eastAsia="Arial Unicode MS" w:hAnsi="TH SarabunPSK" w:cs="TH SarabunPSK" w:hint="cs"/>
                <w:spacing w:val="-27"/>
                <w:sz w:val="32"/>
                <w:szCs w:val="32"/>
              </w:rPr>
              <w:sym w:font="Wingdings" w:char="F0A8"/>
            </w:r>
            <w:r w:rsidR="007C1CA4" w:rsidRPr="00922AF9">
              <w:rPr>
                <w:rFonts w:ascii="TH SarabunPSK" w:eastAsia="Arial Unicode MS" w:hAnsi="TH SarabunPSK" w:cs="TH SarabunPSK" w:hint="cs"/>
                <w:spacing w:val="-27"/>
                <w:sz w:val="32"/>
                <w:szCs w:val="32"/>
              </w:rPr>
              <w:t xml:space="preserve">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70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80</w:t>
            </w:r>
          </w:p>
          <w:p w14:paraId="58338FEF" w14:textId="77777777" w:rsidR="006718F0" w:rsidRPr="00922AF9" w:rsidRDefault="00771DD1">
            <w:pPr>
              <w:pStyle w:val="TableParagraph"/>
              <w:tabs>
                <w:tab w:val="left" w:pos="1610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sym w:font="Wingdings" w:char="F0A8"/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พอใจ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ตั้งแต่ร้อยละ 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60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แต่ไม่ถึงร้อยละ</w:t>
            </w:r>
            <w:r w:rsidR="006718F0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70</w:t>
            </w:r>
          </w:p>
          <w:p w14:paraId="4D259EC9" w14:textId="77777777" w:rsidR="006718F0" w:rsidRPr="00922AF9" w:rsidRDefault="00771DD1" w:rsidP="00365452">
            <w:pPr>
              <w:pStyle w:val="TableParagraph"/>
              <w:tabs>
                <w:tab w:val="left" w:pos="1610"/>
              </w:tabs>
              <w:kinsoku w:val="0"/>
              <w:overflowPunct w:val="0"/>
              <w:spacing w:line="368" w:lineRule="exact"/>
              <w:ind w:left="100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sym w:font="Wingdings" w:char="F0A8"/>
            </w:r>
            <w:r w:rsidR="00365452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ต้องปรับปรุง ต่ำกว่าร้อยละ </w:t>
            </w:r>
            <w:r w:rsidR="00365452"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t>60</w:t>
            </w:r>
          </w:p>
        </w:tc>
      </w:tr>
      <w:tr w:rsidR="006718F0" w:rsidRPr="00922AF9" w14:paraId="5C22D02A" w14:textId="77777777" w:rsidTr="007C1CA4">
        <w:trPr>
          <w:trHeight w:val="60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A0DB7" w14:textId="77777777" w:rsidR="006718F0" w:rsidRPr="00922AF9" w:rsidRDefault="006718F0">
            <w:pPr>
              <w:pStyle w:val="TableParagraph"/>
              <w:kinsoku w:val="0"/>
              <w:overflowPunct w:val="0"/>
              <w:spacing w:before="1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 xml:space="preserve">2. 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การประเมินสมรรถนะ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CD2F6" w14:textId="77777777" w:rsidR="006718F0" w:rsidRPr="00922AF9" w:rsidRDefault="006718F0">
            <w:pPr>
              <w:pStyle w:val="TableParagraph"/>
              <w:kinsoku w:val="0"/>
              <w:overflowPunct w:val="0"/>
              <w:spacing w:before="124"/>
              <w:ind w:left="136" w:right="13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30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60B06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1AEFB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sz w:val="17"/>
                <w:szCs w:val="17"/>
              </w:rPr>
            </w:pPr>
          </w:p>
        </w:tc>
      </w:tr>
      <w:tr w:rsidR="006718F0" w:rsidRPr="00922AF9" w14:paraId="63F335AE" w14:textId="77777777" w:rsidTr="007C1CA4">
        <w:trPr>
          <w:trHeight w:val="600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8B433" w14:textId="77777777" w:rsidR="006718F0" w:rsidRPr="00922AF9" w:rsidRDefault="006718F0">
            <w:pPr>
              <w:pStyle w:val="TableParagraph"/>
              <w:kinsoku w:val="0"/>
              <w:overflowPunct w:val="0"/>
              <w:spacing w:before="121"/>
              <w:ind w:left="985" w:right="98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5D34F" w14:textId="77777777" w:rsidR="006718F0" w:rsidRPr="00922AF9" w:rsidRDefault="006718F0">
            <w:pPr>
              <w:pStyle w:val="TableParagraph"/>
              <w:kinsoku w:val="0"/>
              <w:overflowPunct w:val="0"/>
              <w:spacing w:before="121"/>
              <w:ind w:left="136" w:right="13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100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83BD1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B8AA9" w14:textId="77777777" w:rsidR="006718F0" w:rsidRPr="00922AF9" w:rsidRDefault="006718F0">
            <w:pPr>
              <w:pStyle w:val="a3"/>
              <w:kinsoku w:val="0"/>
              <w:overflowPunct w:val="0"/>
              <w:spacing w:before="1"/>
              <w:rPr>
                <w:rFonts w:ascii="TH SarabunPSK" w:hAnsi="TH SarabunPSK" w:cs="TH SarabunPSK"/>
                <w:sz w:val="17"/>
                <w:szCs w:val="17"/>
              </w:rPr>
            </w:pPr>
          </w:p>
        </w:tc>
      </w:tr>
    </w:tbl>
    <w:p w14:paraId="045F4E93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19A1D2A2" w14:textId="77777777" w:rsidR="006718F0" w:rsidRPr="00922AF9" w:rsidRDefault="006718F0">
      <w:pPr>
        <w:pStyle w:val="a3"/>
        <w:kinsoku w:val="0"/>
        <w:overflowPunct w:val="0"/>
        <w:spacing w:before="5"/>
        <w:rPr>
          <w:rFonts w:ascii="TH SarabunPSK" w:hAnsi="TH SarabunPSK" w:cs="TH SarabunPSK"/>
          <w:sz w:val="25"/>
          <w:szCs w:val="25"/>
        </w:rPr>
      </w:pPr>
    </w:p>
    <w:p w14:paraId="701A41DA" w14:textId="77777777" w:rsidR="006718F0" w:rsidRPr="00922AF9" w:rsidRDefault="006718F0">
      <w:pPr>
        <w:pStyle w:val="a3"/>
        <w:kinsoku w:val="0"/>
        <w:overflowPunct w:val="0"/>
        <w:spacing w:before="90"/>
        <w:ind w:right="810"/>
        <w:jc w:val="center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</w:rPr>
        <w:t>(</w:t>
      </w:r>
      <w:r w:rsidRPr="00922AF9">
        <w:rPr>
          <w:rFonts w:ascii="TH SarabunPSK" w:hAnsi="TH SarabunPSK" w:cs="TH SarabunPSK" w:hint="cs"/>
          <w:cs/>
        </w:rPr>
        <w:t>ลงชื่อ).......................................................ผู้ประเมิน</w:t>
      </w:r>
    </w:p>
    <w:p w14:paraId="58AE485A" w14:textId="567AF58F" w:rsidR="00BA7E0F" w:rsidRDefault="006718F0" w:rsidP="00BA7E0F">
      <w:pPr>
        <w:pStyle w:val="a3"/>
        <w:kinsoku w:val="0"/>
        <w:overflowPunct w:val="0"/>
        <w:spacing w:before="56"/>
        <w:ind w:right="963"/>
        <w:jc w:val="center"/>
        <w:rPr>
          <w:rFonts w:ascii="TH SarabunPSK" w:hAnsi="TH SarabunPSK" w:cs="TH SarabunPSK"/>
        </w:rPr>
      </w:pPr>
      <w:proofErr w:type="gramStart"/>
      <w:r w:rsidRPr="00922AF9">
        <w:rPr>
          <w:rFonts w:ascii="TH SarabunPSK" w:hAnsi="TH SarabunPSK" w:cs="TH SarabunPSK" w:hint="cs"/>
        </w:rPr>
        <w:t>(</w:t>
      </w:r>
      <w:r w:rsidR="00E34E56">
        <w:rPr>
          <w:rFonts w:ascii="TH SarabunPSK" w:hAnsi="TH SarabunPSK" w:cs="TH SarabunPSK" w:hint="cs"/>
          <w:cs/>
        </w:rPr>
        <w:t xml:space="preserve"> นาย</w:t>
      </w:r>
      <w:proofErr w:type="spellStart"/>
      <w:r w:rsidR="00E34E56">
        <w:rPr>
          <w:rFonts w:ascii="TH SarabunPSK" w:hAnsi="TH SarabunPSK" w:cs="TH SarabunPSK" w:hint="cs"/>
          <w:cs/>
        </w:rPr>
        <w:t>ชนาธิป</w:t>
      </w:r>
      <w:proofErr w:type="spellEnd"/>
      <w:proofErr w:type="gramEnd"/>
      <w:r w:rsidR="00E34E56">
        <w:rPr>
          <w:rFonts w:ascii="TH SarabunPSK" w:hAnsi="TH SarabunPSK" w:cs="TH SarabunPSK" w:hint="cs"/>
          <w:cs/>
        </w:rPr>
        <w:t xml:space="preserve"> </w:t>
      </w:r>
      <w:r w:rsidR="00BA7E0F">
        <w:rPr>
          <w:rFonts w:ascii="TH SarabunPSK" w:hAnsi="TH SarabunPSK" w:cs="TH SarabunPSK" w:hint="cs"/>
          <w:cs/>
        </w:rPr>
        <w:t>ขวัญมา</w:t>
      </w:r>
      <w:r w:rsidR="00BA7E0F">
        <w:rPr>
          <w:rFonts w:ascii="TH SarabunPSK" w:hAnsi="TH SarabunPSK" w:cs="TH SarabunPSK"/>
        </w:rPr>
        <w:t xml:space="preserve"> </w:t>
      </w:r>
      <w:r w:rsidRPr="00922AF9">
        <w:rPr>
          <w:rFonts w:ascii="TH SarabunPSK" w:hAnsi="TH SarabunPSK" w:cs="TH SarabunPSK" w:hint="cs"/>
        </w:rPr>
        <w:t>)</w:t>
      </w:r>
    </w:p>
    <w:p w14:paraId="267E9083" w14:textId="311A99BC" w:rsidR="006718F0" w:rsidRDefault="00BA7E0F" w:rsidP="00BA7E0F">
      <w:pPr>
        <w:pStyle w:val="a3"/>
        <w:kinsoku w:val="0"/>
        <w:overflowPunct w:val="0"/>
        <w:spacing w:before="56"/>
        <w:ind w:right="963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</w:t>
      </w:r>
      <w:r w:rsidR="004A039D">
        <w:rPr>
          <w:rFonts w:ascii="TH SarabunPSK" w:hAnsi="TH SarabunPSK" w:cs="TH SarabunPSK" w:hint="cs"/>
          <w:cs/>
        </w:rPr>
        <w:t xml:space="preserve"> </w:t>
      </w:r>
      <w:r w:rsidR="007C1CA4" w:rsidRPr="00922AF9">
        <w:rPr>
          <w:rFonts w:ascii="TH SarabunPSK" w:hAnsi="TH SarabunPSK" w:cs="TH SarabunPSK" w:hint="cs"/>
          <w:cs/>
        </w:rPr>
        <w:t xml:space="preserve">  </w:t>
      </w:r>
      <w:r w:rsidR="006718F0" w:rsidRPr="00922AF9">
        <w:rPr>
          <w:rFonts w:ascii="TH SarabunPSK" w:hAnsi="TH SarabunPSK" w:cs="TH SarabunPSK" w:hint="cs"/>
          <w:cs/>
        </w:rPr>
        <w:t>ตำแหน่ง</w:t>
      </w:r>
      <w:r w:rsidR="007C1CA4" w:rsidRPr="00922AF9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ผู้อำนวยการกองส่งเสริมการเกษตร รักษาราชการแทน</w:t>
      </w:r>
    </w:p>
    <w:p w14:paraId="52180173" w14:textId="3C885C1B" w:rsidR="00BA7E0F" w:rsidRPr="00922AF9" w:rsidRDefault="00BA7E0F" w:rsidP="007C1CA4">
      <w:pPr>
        <w:pStyle w:val="a3"/>
        <w:kinsoku w:val="0"/>
        <w:overflowPunct w:val="0"/>
        <w:spacing w:before="59"/>
        <w:ind w:left="4320" w:right="1534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</w:t>
      </w:r>
      <w:r w:rsidR="00071893">
        <w:rPr>
          <w:rFonts w:ascii="TH SarabunPSK" w:hAnsi="TH SarabunPSK" w:cs="TH SarabunPSK" w:hint="cs"/>
          <w:cs/>
        </w:rPr>
        <w:t xml:space="preserve">   ผู้อำนวยการกองการศึกษา ศาสนา</w:t>
      </w:r>
      <w:r>
        <w:rPr>
          <w:rFonts w:ascii="TH SarabunPSK" w:hAnsi="TH SarabunPSK" w:cs="TH SarabunPSK" w:hint="cs"/>
          <w:cs/>
        </w:rPr>
        <w:t>และวัฒนธรรม</w:t>
      </w:r>
    </w:p>
    <w:p w14:paraId="607ABA6B" w14:textId="77777777" w:rsidR="006718F0" w:rsidRPr="00922AF9" w:rsidRDefault="006718F0">
      <w:pPr>
        <w:pStyle w:val="a3"/>
        <w:kinsoku w:val="0"/>
        <w:overflowPunct w:val="0"/>
        <w:spacing w:before="58"/>
        <w:ind w:right="839"/>
        <w:jc w:val="center"/>
        <w:rPr>
          <w:rFonts w:ascii="TH SarabunPSK" w:hAnsi="TH SarabunPSK" w:cs="TH SarabunPSK"/>
        </w:rPr>
      </w:pPr>
      <w:r w:rsidRPr="00922AF9">
        <w:rPr>
          <w:rFonts w:ascii="TH SarabunPSK" w:hAnsi="TH SarabunPSK" w:cs="TH SarabunPSK" w:hint="cs"/>
          <w:cs/>
        </w:rPr>
        <w:t>วันที่..............................................</w:t>
      </w:r>
    </w:p>
    <w:p w14:paraId="5F4E89FD" w14:textId="65A458E1" w:rsidR="006718F0" w:rsidRPr="00922AF9" w:rsidRDefault="00882B07">
      <w:pPr>
        <w:pStyle w:val="a3"/>
        <w:kinsoku w:val="0"/>
        <w:overflowPunct w:val="0"/>
        <w:spacing w:before="10"/>
        <w:rPr>
          <w:rFonts w:ascii="TH SarabunPSK" w:hAnsi="TH SarabunPSK" w:cs="TH SarabunPSK"/>
          <w:sz w:val="18"/>
          <w:szCs w:val="18"/>
        </w:rPr>
      </w:pPr>
      <w:r w:rsidRPr="00922AF9">
        <w:rPr>
          <w:rFonts w:ascii="TH SarabunPSK" w:hAnsi="TH SarabunPSK" w:cs="TH SarabunPSK" w:hint="cs"/>
          <w:noProof/>
        </w:rPr>
        <mc:AlternateContent>
          <mc:Choice Requires="wpg">
            <w:drawing>
              <wp:anchor distT="0" distB="0" distL="0" distR="0" simplePos="0" relativeHeight="251623936" behindDoc="0" locked="0" layoutInCell="0" allowOverlap="1" wp14:anchorId="67E26856" wp14:editId="1DA5330E">
                <wp:simplePos x="0" y="0"/>
                <wp:positionH relativeFrom="page">
                  <wp:posOffset>527050</wp:posOffset>
                </wp:positionH>
                <wp:positionV relativeFrom="paragraph">
                  <wp:posOffset>160020</wp:posOffset>
                </wp:positionV>
                <wp:extent cx="7702550" cy="454025"/>
                <wp:effectExtent l="0" t="0" r="0" b="0"/>
                <wp:wrapTopAndBottom/>
                <wp:docPr id="231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454025"/>
                          <a:chOff x="830" y="252"/>
                          <a:chExt cx="12130" cy="715"/>
                        </a:xfrm>
                      </wpg:grpSpPr>
                      <wps:wsp>
                        <wps:cNvPr id="2311" name="Freeform 51"/>
                        <wps:cNvSpPr>
                          <a:spLocks/>
                        </wps:cNvSpPr>
                        <wps:spPr bwMode="auto">
                          <a:xfrm>
                            <a:off x="850" y="272"/>
                            <a:ext cx="12090" cy="675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12 h 675"/>
                              <a:gd name="T2" fmla="*/ 8 w 12090"/>
                              <a:gd name="T3" fmla="*/ 68 h 675"/>
                              <a:gd name="T4" fmla="*/ 32 w 12090"/>
                              <a:gd name="T5" fmla="*/ 32 h 675"/>
                              <a:gd name="T6" fmla="*/ 68 w 12090"/>
                              <a:gd name="T7" fmla="*/ 8 h 675"/>
                              <a:gd name="T8" fmla="*/ 112 w 12090"/>
                              <a:gd name="T9" fmla="*/ 0 h 675"/>
                              <a:gd name="T10" fmla="*/ 11977 w 12090"/>
                              <a:gd name="T11" fmla="*/ 0 h 675"/>
                              <a:gd name="T12" fmla="*/ 12021 w 12090"/>
                              <a:gd name="T13" fmla="*/ 8 h 675"/>
                              <a:gd name="T14" fmla="*/ 12057 w 12090"/>
                              <a:gd name="T15" fmla="*/ 32 h 675"/>
                              <a:gd name="T16" fmla="*/ 12081 w 12090"/>
                              <a:gd name="T17" fmla="*/ 68 h 675"/>
                              <a:gd name="T18" fmla="*/ 12090 w 12090"/>
                              <a:gd name="T19" fmla="*/ 112 h 675"/>
                              <a:gd name="T20" fmla="*/ 12090 w 12090"/>
                              <a:gd name="T21" fmla="*/ 562 h 675"/>
                              <a:gd name="T22" fmla="*/ 12081 w 12090"/>
                              <a:gd name="T23" fmla="*/ 606 h 675"/>
                              <a:gd name="T24" fmla="*/ 12057 w 12090"/>
                              <a:gd name="T25" fmla="*/ 642 h 675"/>
                              <a:gd name="T26" fmla="*/ 12021 w 12090"/>
                              <a:gd name="T27" fmla="*/ 666 h 675"/>
                              <a:gd name="T28" fmla="*/ 11977 w 12090"/>
                              <a:gd name="T29" fmla="*/ 675 h 675"/>
                              <a:gd name="T30" fmla="*/ 112 w 12090"/>
                              <a:gd name="T31" fmla="*/ 675 h 675"/>
                              <a:gd name="T32" fmla="*/ 68 w 12090"/>
                              <a:gd name="T33" fmla="*/ 666 h 675"/>
                              <a:gd name="T34" fmla="*/ 32 w 12090"/>
                              <a:gd name="T35" fmla="*/ 642 h 675"/>
                              <a:gd name="T36" fmla="*/ 8 w 12090"/>
                              <a:gd name="T37" fmla="*/ 606 h 675"/>
                              <a:gd name="T38" fmla="*/ 0 w 12090"/>
                              <a:gd name="T39" fmla="*/ 562 h 675"/>
                              <a:gd name="T40" fmla="*/ 0 w 12090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77" y="0"/>
                                </a:lnTo>
                                <a:lnTo>
                                  <a:pt x="12021" y="8"/>
                                </a:lnTo>
                                <a:lnTo>
                                  <a:pt x="12057" y="32"/>
                                </a:lnTo>
                                <a:lnTo>
                                  <a:pt x="12081" y="68"/>
                                </a:lnTo>
                                <a:lnTo>
                                  <a:pt x="12090" y="112"/>
                                </a:lnTo>
                                <a:lnTo>
                                  <a:pt x="12090" y="562"/>
                                </a:lnTo>
                                <a:lnTo>
                                  <a:pt x="12081" y="606"/>
                                </a:lnTo>
                                <a:lnTo>
                                  <a:pt x="12057" y="642"/>
                                </a:lnTo>
                                <a:lnTo>
                                  <a:pt x="12021" y="666"/>
                                </a:lnTo>
                                <a:lnTo>
                                  <a:pt x="11977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2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252"/>
                            <a:ext cx="12130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25E63C" w14:textId="3A2C2720" w:rsidR="007C1CA4" w:rsidRPr="00DA62BC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54"/>
                                <w:ind w:left="217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DA62B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 5</w:t>
                              </w:r>
                              <w:r w:rsidR="00DA62BC" w:rsidRPr="00DA62B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 </w:t>
                              </w:r>
                              <w:r w:rsidRPr="00DA62B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แผนพัฒนาการปฏิบัติราชการ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" o:spid="_x0000_s1039" style="position:absolute;margin-left:41.5pt;margin-top:12.6pt;width:606.5pt;height:35.75pt;z-index:251623936;mso-wrap-distance-left:0;mso-wrap-distance-right:0;mso-position-horizontal-relative:page;mso-position-vertical-relative:text" coordorigin="830,252" coordsize="12130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" o:allowincell="f">
                <v:shape id="Freeform 51" o:spid="_x0000_s1040" style="position:absolute;left:850;top:272;width:12090;height:675;visibility:visible;mso-wrap-style:square;v-text-anchor:top" coordsize="12090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A+2sUA&#10;AADdAAAADwAAAGRycy9kb3ducmV2LnhtbESPT2sCMRTE74LfITyhN83GQpXVKG3Zlt7q34O3183r&#10;7tLNy5Kkuv32jSB4HGbmN8xy3dtWnMmHxrEGNclAEJfONFxpOOzfxnMQISIbbB2Thj8KsF4NB0vM&#10;jbvwls67WIkE4ZCjhjrGLpcylDVZDBPXESfv23mLMUlfSePxkuC2ldMse5IWG04LNXb0WlP5s/u1&#10;Gr6KdnYs3j+Dak6bolfW+9PLTOuHUf+8ABGpj/fwrf1hNEwflYLrm/QE5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D7axQAAAN0AAAAPAAAAAAAAAAAAAAAAAJgCAABkcnMv&#10;ZG93bnJldi54bWxQSwUGAAAAAAQABAD1AAAAigMAAAAA&#10;" path="m,112l8,68,32,32,68,8,112,,11977,r44,8l12057,32r24,36l12090,112r,450l12081,606r-24,36l12021,666r-44,9l112,675,68,666,32,642,8,606,,562,,112xe" filled="f" strokeweight="2pt">
                  <v:path arrowok="t" o:connecttype="custom" o:connectlocs="0,112;8,68;32,32;68,8;112,0;11977,0;12021,8;12057,32;12081,68;12090,112;12090,562;12081,606;12057,642;12021,666;11977,675;112,675;68,666;32,642;8,606;0,562;0,112" o:connectangles="0,0,0,0,0,0,0,0,0,0,0,0,0,0,0,0,0,0,0,0,0"/>
                </v:shape>
                <v:shape id="Text Box 52" o:spid="_x0000_s1041" type="#_x0000_t202" style="position:absolute;left:831;top:252;width:12130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DQ5MUA&#10;AADdAAAADwAAAGRycy9kb3ducmV2LnhtbESPQWvCQBSE70L/w/IKvenGFKRGVxFpQRCKMT30+Mw+&#10;k8Xs25hdNf77rlDwOMzMN8x82dtGXKnzxrGC8SgBQVw6bbhS8FN8DT9A+ICssXFMCu7kYbl4Gcwx&#10;0+7GOV33oRIRwj5DBXUIbSalL2uy6EeuJY7e0XUWQ5RdJXWHtwi3jUyTZCItGo4LNba0rqk87S9W&#10;weqX809z/j7s8mNuimKa8HZyUurttV/NQATqwzP8395oBen7OIXHm/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kNDkxQAAAN0AAAAPAAAAAAAAAAAAAAAAAJgCAABkcnMv&#10;ZG93bnJldi54bWxQSwUGAAAAAAQABAD1AAAAigMAAAAA&#10;" filled="f" stroked="f">
                  <v:textbox inset="0,0,0,0">
                    <w:txbxContent>
                      <w:p w14:paraId="1925E63C" w14:textId="3A2C2720" w:rsidR="007C1CA4" w:rsidRPr="00DA62BC" w:rsidRDefault="007C1CA4">
                        <w:pPr>
                          <w:pStyle w:val="a3"/>
                          <w:kinsoku w:val="0"/>
                          <w:overflowPunct w:val="0"/>
                          <w:spacing w:before="154"/>
                          <w:ind w:left="217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DA62B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 5</w:t>
                        </w:r>
                        <w:r w:rsidR="00DA62BC" w:rsidRPr="00DA62B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 </w:t>
                        </w:r>
                        <w:r w:rsidRPr="00DA62B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แผนพัฒนาการปฏิบัติราชการ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310970F" w14:textId="77777777" w:rsidR="006718F0" w:rsidRPr="00922AF9" w:rsidRDefault="006718F0">
      <w:pPr>
        <w:pStyle w:val="a3"/>
        <w:kinsoku w:val="0"/>
        <w:overflowPunct w:val="0"/>
        <w:spacing w:before="10"/>
        <w:rPr>
          <w:rFonts w:ascii="TH SarabunPSK" w:hAnsi="TH SarabunPSK" w:cs="TH SarabunPSK"/>
          <w:sz w:val="28"/>
          <w:szCs w:val="28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3"/>
        <w:gridCol w:w="4109"/>
        <w:gridCol w:w="3130"/>
        <w:gridCol w:w="3781"/>
      </w:tblGrid>
      <w:tr w:rsidR="006718F0" w:rsidRPr="00922AF9" w14:paraId="614842B2" w14:textId="77777777">
        <w:trPr>
          <w:trHeight w:val="1080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D91EE" w14:textId="5983802B" w:rsidR="007C1CA4" w:rsidRPr="00922AF9" w:rsidRDefault="007C1CA4" w:rsidP="007C1CA4">
            <w:pPr>
              <w:pStyle w:val="TableParagraph"/>
              <w:kinsoku w:val="0"/>
              <w:overflowPunct w:val="0"/>
              <w:ind w:right="559"/>
              <w:jc w:val="center"/>
              <w:rPr>
                <w:rFonts w:ascii="TH SarabunPSK" w:hAnsi="TH SarabunPSK" w:cs="TH SarabunPSK"/>
                <w:w w:val="95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 xml:space="preserve">        </w:t>
            </w:r>
            <w:r w:rsidR="006718F0"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>ผลสัมฤทธิ์ของงานหรือสมรรถนะ</w:t>
            </w:r>
          </w:p>
          <w:p w14:paraId="0E8006B9" w14:textId="66E83743" w:rsidR="006718F0" w:rsidRPr="00922AF9" w:rsidRDefault="007C1CA4" w:rsidP="007C1CA4">
            <w:pPr>
              <w:pStyle w:val="TableParagraph"/>
              <w:kinsoku w:val="0"/>
              <w:overflowPunct w:val="0"/>
              <w:ind w:right="67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2"/>
                <w:szCs w:val="32"/>
              </w:rPr>
              <w:t xml:space="preserve">                   </w:t>
            </w:r>
            <w:r w:rsidR="006718F0"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 xml:space="preserve">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ที่เลือกพัฒนา</w:t>
            </w:r>
          </w:p>
          <w:p w14:paraId="608EACBD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41" w:lineRule="exact"/>
              <w:ind w:left="669" w:right="67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ก)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5BE14" w14:textId="00FD3FFC" w:rsidR="006718F0" w:rsidRPr="00922AF9" w:rsidRDefault="007C1CA4" w:rsidP="007C1CA4">
            <w:pPr>
              <w:pStyle w:val="TableParagraph"/>
              <w:kinsoku w:val="0"/>
              <w:overflowPunct w:val="0"/>
              <w:spacing w:line="361" w:lineRule="exact"/>
              <w:ind w:right="1271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วิธีการพัฒนา</w:t>
            </w:r>
          </w:p>
          <w:p w14:paraId="11D9E2EE" w14:textId="77777777" w:rsidR="006718F0" w:rsidRPr="00922AF9" w:rsidRDefault="006718F0">
            <w:pPr>
              <w:pStyle w:val="TableParagraph"/>
              <w:kinsoku w:val="0"/>
              <w:overflowPunct w:val="0"/>
              <w:spacing w:before="2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EE379E2" w14:textId="77777777" w:rsidR="006718F0" w:rsidRPr="00922AF9" w:rsidRDefault="006718F0">
            <w:pPr>
              <w:pStyle w:val="TableParagraph"/>
              <w:kinsoku w:val="0"/>
              <w:overflowPunct w:val="0"/>
              <w:spacing w:line="341" w:lineRule="exact"/>
              <w:ind w:left="1479" w:right="148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ข)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C4AB4" w14:textId="0A0CCE58" w:rsidR="007C1CA4" w:rsidRPr="00922AF9" w:rsidRDefault="007C1CA4" w:rsidP="007C1CA4">
            <w:pPr>
              <w:pStyle w:val="TableParagraph"/>
              <w:kinsoku w:val="0"/>
              <w:overflowPunct w:val="0"/>
              <w:ind w:right="426"/>
              <w:rPr>
                <w:rFonts w:ascii="TH SarabunPSK" w:hAnsi="TH SarabunPSK" w:cs="TH SarabunPSK"/>
                <w:w w:val="95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 xml:space="preserve">         </w:t>
            </w:r>
            <w:r w:rsidR="006718F0"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>ช่วงเวลาและระยะเวลา</w:t>
            </w:r>
          </w:p>
          <w:p w14:paraId="27C7C080" w14:textId="0A8AAA7C" w:rsidR="006718F0" w:rsidRPr="00922AF9" w:rsidRDefault="007C1CA4" w:rsidP="007C1CA4">
            <w:pPr>
              <w:pStyle w:val="TableParagraph"/>
              <w:kinsoku w:val="0"/>
              <w:overflowPunct w:val="0"/>
              <w:ind w:right="63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 xml:space="preserve">                </w:t>
            </w:r>
            <w:r w:rsidR="006718F0" w:rsidRPr="00922AF9">
              <w:rPr>
                <w:rFonts w:ascii="TH SarabunPSK" w:hAnsi="TH SarabunPSK" w:cs="TH SarabunPSK" w:hint="cs"/>
                <w:w w:val="95"/>
                <w:sz w:val="32"/>
                <w:szCs w:val="32"/>
                <w:cs/>
              </w:rPr>
              <w:t xml:space="preserve">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</w:t>
            </w:r>
          </w:p>
          <w:p w14:paraId="3530A978" w14:textId="77777777" w:rsidR="006718F0" w:rsidRPr="00922AF9" w:rsidRDefault="006718F0">
            <w:pPr>
              <w:pStyle w:val="TableParagraph"/>
              <w:kinsoku w:val="0"/>
              <w:overflowPunct w:val="0"/>
              <w:spacing w:before="1" w:line="341" w:lineRule="exact"/>
              <w:ind w:left="622" w:right="6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ค)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23890" w14:textId="5B51C324" w:rsidR="006718F0" w:rsidRPr="00922AF9" w:rsidRDefault="007C1CA4" w:rsidP="007C1CA4">
            <w:pPr>
              <w:pStyle w:val="TableParagraph"/>
              <w:kinsoku w:val="0"/>
              <w:overflowPunct w:val="0"/>
              <w:spacing w:line="361" w:lineRule="exact"/>
              <w:ind w:right="66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วิธีการวัดผลในการพัฒนา</w:t>
            </w:r>
          </w:p>
          <w:p w14:paraId="4FA0A93B" w14:textId="77777777" w:rsidR="006718F0" w:rsidRPr="00922AF9" w:rsidRDefault="006718F0">
            <w:pPr>
              <w:pStyle w:val="TableParagraph"/>
              <w:kinsoku w:val="0"/>
              <w:overflowPunct w:val="0"/>
              <w:spacing w:before="2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18909C2" w14:textId="77777777" w:rsidR="006718F0" w:rsidRPr="00922AF9" w:rsidRDefault="006718F0">
            <w:pPr>
              <w:pStyle w:val="TableParagraph"/>
              <w:kinsoku w:val="0"/>
              <w:overflowPunct w:val="0"/>
              <w:spacing w:line="341" w:lineRule="exact"/>
              <w:ind w:left="809" w:right="81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ง)</w:t>
            </w:r>
          </w:p>
        </w:tc>
      </w:tr>
      <w:tr w:rsidR="006718F0" w:rsidRPr="00922AF9" w14:paraId="2423BB4A" w14:textId="77777777">
        <w:trPr>
          <w:trHeight w:val="1800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3A418" w14:textId="7BA40241" w:rsidR="006718F0" w:rsidRPr="00922AF9" w:rsidRDefault="007C1CA4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การนำเทคโนโลยีมาประยุกต์ใช้ในการปฏิบัติงานและเชื่อมโยงข้อมูล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B091B" w14:textId="462B512E" w:rsidR="006718F0" w:rsidRPr="00922AF9" w:rsidRDefault="00E34E56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="007C1CA4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ฝึกอบรม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9293A" w14:textId="0EFE8E44" w:rsidR="006718F0" w:rsidRPr="00922AF9" w:rsidRDefault="00DA032F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</w:t>
            </w:r>
            <w:r w:rsidR="00D374A4">
              <w:rPr>
                <w:rFonts w:ascii="TH SarabunPSK" w:hAnsi="TH SarabunPSK" w:cs="TH SarabunPSK" w:hint="cs"/>
                <w:sz w:val="32"/>
                <w:szCs w:val="32"/>
                <w:cs/>
              </w:rPr>
              <w:t>ปี  2565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F5670" w14:textId="3514600A" w:rsidR="006718F0" w:rsidRPr="00922AF9" w:rsidRDefault="00002BC3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</w:tbl>
    <w:p w14:paraId="09D4CCFE" w14:textId="77777777" w:rsidR="006718F0" w:rsidRPr="00922AF9" w:rsidRDefault="006718F0">
      <w:pPr>
        <w:rPr>
          <w:rFonts w:ascii="TH SarabunPSK" w:hAnsi="TH SarabunPSK" w:cs="TH SarabunPSK"/>
          <w:sz w:val="28"/>
          <w:szCs w:val="28"/>
        </w:rPr>
        <w:sectPr w:rsidR="006718F0" w:rsidRPr="00922AF9" w:rsidSect="00A60339">
          <w:pgSz w:w="16850" w:h="11910" w:orient="landscape"/>
          <w:pgMar w:top="460" w:right="740" w:bottom="280" w:left="720" w:header="125" w:footer="0" w:gutter="0"/>
          <w:pgNumType w:fmt="thaiNumbers"/>
          <w:cols w:space="720" w:equalWidth="0">
            <w:col w:w="15390"/>
          </w:cols>
          <w:noEndnote/>
        </w:sectPr>
      </w:pPr>
    </w:p>
    <w:p w14:paraId="43C8EE36" w14:textId="77777777" w:rsidR="006718F0" w:rsidRPr="00922AF9" w:rsidRDefault="00B8242D" w:rsidP="00B8242D">
      <w:pPr>
        <w:pStyle w:val="a3"/>
        <w:kinsoku w:val="0"/>
        <w:overflowPunct w:val="0"/>
        <w:spacing w:before="7"/>
        <w:jc w:val="right"/>
        <w:rPr>
          <w:rFonts w:ascii="TH SarabunPSK" w:hAnsi="TH SarabunPSK" w:cs="TH SarabunPSK"/>
          <w:sz w:val="24"/>
          <w:szCs w:val="24"/>
        </w:rPr>
      </w:pPr>
      <w:r w:rsidRPr="00922AF9">
        <w:rPr>
          <w:rFonts w:ascii="TH SarabunPSK" w:hAnsi="TH SarabunPSK" w:cs="TH SarabunPSK" w:hint="cs"/>
          <w:sz w:val="24"/>
          <w:szCs w:val="24"/>
        </w:rPr>
        <w:lastRenderedPageBreak/>
        <w:t>7</w:t>
      </w:r>
    </w:p>
    <w:p w14:paraId="0E676177" w14:textId="77777777" w:rsidR="00365452" w:rsidRPr="00922AF9" w:rsidRDefault="00365452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1"/>
          <w:szCs w:val="11"/>
        </w:rPr>
      </w:pPr>
    </w:p>
    <w:p w14:paraId="2F12CF86" w14:textId="77777777" w:rsidR="00365452" w:rsidRPr="00922AF9" w:rsidRDefault="00365452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1"/>
          <w:szCs w:val="11"/>
        </w:rPr>
      </w:pPr>
    </w:p>
    <w:p w14:paraId="7FB0117B" w14:textId="7921E6E3" w:rsidR="006718F0" w:rsidRPr="00922AF9" w:rsidRDefault="00882B07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922AF9">
        <w:rPr>
          <w:rFonts w:ascii="TH SarabunPSK" w:hAnsi="TH SarabunPSK" w:cs="TH SarabunPSK" w:hint="cs"/>
          <w:noProof/>
          <w:sz w:val="20"/>
          <w:szCs w:val="20"/>
        </w:rPr>
        <mc:AlternateContent>
          <mc:Choice Requires="wpg">
            <w:drawing>
              <wp:inline distT="0" distB="0" distL="0" distR="0" wp14:anchorId="73C99C28" wp14:editId="3EB321BB">
                <wp:extent cx="7693025" cy="454025"/>
                <wp:effectExtent l="6985" t="3810" r="5715" b="8890"/>
                <wp:docPr id="4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93025" cy="454025"/>
                          <a:chOff x="0" y="0"/>
                          <a:chExt cx="12115" cy="715"/>
                        </a:xfrm>
                      </wpg:grpSpPr>
                      <wps:wsp>
                        <wps:cNvPr id="5" name="Freeform 54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75" cy="675"/>
                          </a:xfrm>
                          <a:custGeom>
                            <a:avLst/>
                            <a:gdLst>
                              <a:gd name="T0" fmla="*/ 0 w 12075"/>
                              <a:gd name="T1" fmla="*/ 112 h 675"/>
                              <a:gd name="T2" fmla="*/ 8 w 12075"/>
                              <a:gd name="T3" fmla="*/ 68 h 675"/>
                              <a:gd name="T4" fmla="*/ 32 w 12075"/>
                              <a:gd name="T5" fmla="*/ 32 h 675"/>
                              <a:gd name="T6" fmla="*/ 68 w 12075"/>
                              <a:gd name="T7" fmla="*/ 8 h 675"/>
                              <a:gd name="T8" fmla="*/ 112 w 12075"/>
                              <a:gd name="T9" fmla="*/ 0 h 675"/>
                              <a:gd name="T10" fmla="*/ 11962 w 12075"/>
                              <a:gd name="T11" fmla="*/ 0 h 675"/>
                              <a:gd name="T12" fmla="*/ 12006 w 12075"/>
                              <a:gd name="T13" fmla="*/ 8 h 675"/>
                              <a:gd name="T14" fmla="*/ 12042 w 12075"/>
                              <a:gd name="T15" fmla="*/ 32 h 675"/>
                              <a:gd name="T16" fmla="*/ 12066 w 12075"/>
                              <a:gd name="T17" fmla="*/ 68 h 675"/>
                              <a:gd name="T18" fmla="*/ 12075 w 12075"/>
                              <a:gd name="T19" fmla="*/ 112 h 675"/>
                              <a:gd name="T20" fmla="*/ 12075 w 12075"/>
                              <a:gd name="T21" fmla="*/ 562 h 675"/>
                              <a:gd name="T22" fmla="*/ 12066 w 12075"/>
                              <a:gd name="T23" fmla="*/ 606 h 675"/>
                              <a:gd name="T24" fmla="*/ 12042 w 12075"/>
                              <a:gd name="T25" fmla="*/ 642 h 675"/>
                              <a:gd name="T26" fmla="*/ 12006 w 12075"/>
                              <a:gd name="T27" fmla="*/ 666 h 675"/>
                              <a:gd name="T28" fmla="*/ 11962 w 12075"/>
                              <a:gd name="T29" fmla="*/ 675 h 675"/>
                              <a:gd name="T30" fmla="*/ 112 w 12075"/>
                              <a:gd name="T31" fmla="*/ 675 h 675"/>
                              <a:gd name="T32" fmla="*/ 68 w 12075"/>
                              <a:gd name="T33" fmla="*/ 666 h 675"/>
                              <a:gd name="T34" fmla="*/ 32 w 12075"/>
                              <a:gd name="T35" fmla="*/ 642 h 675"/>
                              <a:gd name="T36" fmla="*/ 8 w 12075"/>
                              <a:gd name="T37" fmla="*/ 606 h 675"/>
                              <a:gd name="T38" fmla="*/ 0 w 12075"/>
                              <a:gd name="T39" fmla="*/ 562 h 675"/>
                              <a:gd name="T40" fmla="*/ 0 w 12075"/>
                              <a:gd name="T41" fmla="*/ 112 h 675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75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62" y="0"/>
                                </a:lnTo>
                                <a:lnTo>
                                  <a:pt x="12006" y="8"/>
                                </a:lnTo>
                                <a:lnTo>
                                  <a:pt x="12042" y="32"/>
                                </a:lnTo>
                                <a:lnTo>
                                  <a:pt x="12066" y="68"/>
                                </a:lnTo>
                                <a:lnTo>
                                  <a:pt x="12075" y="112"/>
                                </a:lnTo>
                                <a:lnTo>
                                  <a:pt x="12075" y="562"/>
                                </a:lnTo>
                                <a:lnTo>
                                  <a:pt x="12066" y="606"/>
                                </a:lnTo>
                                <a:lnTo>
                                  <a:pt x="12042" y="642"/>
                                </a:lnTo>
                                <a:lnTo>
                                  <a:pt x="12006" y="666"/>
                                </a:lnTo>
                                <a:lnTo>
                                  <a:pt x="11962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15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0A63DF" w14:textId="77777777" w:rsidR="007C1CA4" w:rsidRPr="00DA62BC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55"/>
                                <w:ind w:left="299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DA62B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6 การแจ้งและรับทราบผลการประเมิน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3" o:spid="_x0000_s1042" style="width:605.75pt;height:35.75pt;mso-position-horizontal-relative:char;mso-position-vertical-relative:line" coordsize="12115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">
                <v:shape id="Freeform 54" o:spid="_x0000_s1043" style="position:absolute;left:20;top:20;width:12075;height:675;visibility:visible;mso-wrap-style:square;v-text-anchor:top" coordsize="12075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fXp8QA&#10;AADaAAAADwAAAGRycy9kb3ducmV2LnhtbESPQWvCQBSE70L/w/IKvekmilKiq1Sl1EMVTNuDt9fs&#10;azY0+zZktyb++64geBxm5htmseptLc7U+sqxgnSUgCAunK64VPD58Tp8BuEDssbaMSm4kIfV8mGw&#10;wEy7jo90zkMpIoR9hgpMCE0mpS8MWfQj1xBH78e1FkOUbSl1i12E21qOk2QmLVYcFww2tDFU/OZ/&#10;VsG+ZFp/uf1k0qTmrTu8T7ff6Umpp8f+ZQ4iUB/u4Vt7pxVM4Xol3gC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X16fEAAAA2gAAAA8AAAAAAAAAAAAAAAAAmAIAAGRycy9k&#10;b3ducmV2LnhtbFBLBQYAAAAABAAEAPUAAACJAwAAAAA=&#10;" path="m,112l8,68,32,32,68,8,112,,11962,r44,8l12042,32r24,36l12075,112r,450l12066,606r-24,36l12006,666r-44,9l112,675,68,666,32,642,8,606,,562,,112xe" filled="f" strokeweight="2pt">
                  <v:path arrowok="t" o:connecttype="custom" o:connectlocs="0,112;8,68;32,32;68,8;112,0;11962,0;12006,8;12042,32;12066,68;12075,112;12075,562;12066,606;12042,642;12006,666;11962,675;112,675;68,666;32,642;8,606;0,562;0,112" o:connectangles="0,0,0,0,0,0,0,0,0,0,0,0,0,0,0,0,0,0,0,0,0"/>
                </v:shape>
                <v:shape id="Text Box 55" o:spid="_x0000_s1044" type="#_x0000_t202" style="position:absolute;width:12115;height: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<v:textbox inset="0,0,0,0">
                    <w:txbxContent>
                      <w:p w14:paraId="7F0A63DF" w14:textId="77777777" w:rsidR="007C1CA4" w:rsidRPr="00DA62BC" w:rsidRDefault="007C1CA4">
                        <w:pPr>
                          <w:pStyle w:val="a3"/>
                          <w:kinsoku w:val="0"/>
                          <w:overflowPunct w:val="0"/>
                          <w:spacing w:before="155"/>
                          <w:ind w:left="299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DA62B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6 การแจ้งและรับทราบผลการประเมิน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C3C8AB4" w14:textId="77777777" w:rsidR="006718F0" w:rsidRPr="00922AF9" w:rsidRDefault="006718F0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26"/>
          <w:szCs w:val="26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8"/>
        <w:gridCol w:w="5055"/>
        <w:gridCol w:w="5058"/>
      </w:tblGrid>
      <w:tr w:rsidR="006718F0" w:rsidRPr="00922AF9" w14:paraId="4202BD2E" w14:textId="77777777">
        <w:trPr>
          <w:trHeight w:val="400"/>
        </w:trPr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9A1BFCF" w14:textId="77777777" w:rsidR="006718F0" w:rsidRPr="00922AF9" w:rsidRDefault="006718F0">
            <w:pPr>
              <w:pStyle w:val="TableParagraph"/>
              <w:numPr>
                <w:ilvl w:val="0"/>
                <w:numId w:val="21"/>
              </w:numPr>
              <w:tabs>
                <w:tab w:val="left" w:pos="459"/>
              </w:tabs>
              <w:kinsoku w:val="0"/>
              <w:overflowPunct w:val="0"/>
              <w:spacing w:line="375" w:lineRule="exact"/>
              <w:ind w:hanging="355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ได้แจ้งผลการประเมินให้ทราบแล้ว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D482651" w14:textId="77777777" w:rsidR="006718F0" w:rsidRPr="00922AF9" w:rsidRDefault="006718F0">
            <w:pPr>
              <w:pStyle w:val="TableParagraph"/>
              <w:numPr>
                <w:ilvl w:val="0"/>
                <w:numId w:val="20"/>
              </w:numPr>
              <w:tabs>
                <w:tab w:val="left" w:pos="456"/>
              </w:tabs>
              <w:kinsoku w:val="0"/>
              <w:overflowPunct w:val="0"/>
              <w:spacing w:line="375" w:lineRule="exact"/>
              <w:ind w:hanging="355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ได้รับทราบผลการประเมินแล้ว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3F2BB27" w14:textId="7B1F264C" w:rsidR="006718F0" w:rsidRPr="00922AF9" w:rsidRDefault="00771DD1" w:rsidP="00771DD1">
            <w:pPr>
              <w:pStyle w:val="TableParagraph"/>
              <w:kinsoku w:val="0"/>
              <w:overflowPunct w:val="0"/>
              <w:spacing w:line="375" w:lineRule="exact"/>
              <w:ind w:left="103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922AF9">
              <w:rPr>
                <w:rFonts w:ascii="TH SarabunPSK" w:eastAsia="Arial Unicode MS" w:hAnsi="TH SarabunPSK" w:cs="TH SarabunPSK" w:hint="cs"/>
                <w:sz w:val="32"/>
                <w:szCs w:val="32"/>
              </w:rPr>
              <w:sym w:font="Wingdings" w:char="F071"/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ได้แจ้งผลการประเมินแล้วเมื่อวันที่............................</w:t>
            </w:r>
          </w:p>
        </w:tc>
      </w:tr>
      <w:tr w:rsidR="006718F0" w:rsidRPr="00922AF9" w14:paraId="240FF205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E206AD8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CAFD83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10626EC" w14:textId="77777777" w:rsidR="006718F0" w:rsidRPr="00922AF9" w:rsidRDefault="006718F0">
            <w:pPr>
              <w:pStyle w:val="TableParagraph"/>
              <w:kinsoku w:val="0"/>
              <w:overflowPunct w:val="0"/>
              <w:spacing w:before="24"/>
              <w:ind w:left="451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แต่ผู้รับการประเมินไม่ยินยอมลงนามรับทราบ</w:t>
            </w:r>
          </w:p>
        </w:tc>
      </w:tr>
      <w:tr w:rsidR="006718F0" w:rsidRPr="00922AF9" w14:paraId="058B6D68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2C46BD5" w14:textId="77777777" w:rsidR="006718F0" w:rsidRPr="00922AF9" w:rsidRDefault="006718F0">
            <w:pPr>
              <w:pStyle w:val="TableParagraph"/>
              <w:kinsoku w:val="0"/>
              <w:overflowPunct w:val="0"/>
              <w:spacing w:before="24"/>
              <w:ind w:right="994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ลงชื่อ..........................................................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4697ED5" w14:textId="77777777" w:rsidR="006718F0" w:rsidRPr="00922AF9" w:rsidRDefault="006718F0">
            <w:pPr>
              <w:pStyle w:val="TableParagraph"/>
              <w:kinsoku w:val="0"/>
              <w:overflowPunct w:val="0"/>
              <w:spacing w:before="24"/>
              <w:ind w:left="655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ลงชื่อ.........................................................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E336A8D" w14:textId="433E9D3E" w:rsidR="006718F0" w:rsidRPr="00922AF9" w:rsidRDefault="006718F0">
            <w:pPr>
              <w:pStyle w:val="TableParagraph"/>
              <w:kinsoku w:val="0"/>
              <w:overflowPunct w:val="0"/>
              <w:spacing w:before="24"/>
              <w:ind w:left="451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โดยมี.......................</w:t>
            </w:r>
            <w:r w:rsidR="00771DD1" w:rsidRPr="00922AF9">
              <w:rPr>
                <w:rFonts w:ascii="TH SarabunPSK" w:hAnsi="TH SarabunPSK" w:cs="TH SarabunPSK" w:hint="cs"/>
                <w:sz w:val="32"/>
                <w:szCs w:val="32"/>
              </w:rPr>
              <w:t>..................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...เป็นพยาน</w:t>
            </w:r>
          </w:p>
        </w:tc>
      </w:tr>
      <w:tr w:rsidR="006718F0" w:rsidRPr="00922AF9" w14:paraId="073704A5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0F0DB83" w14:textId="6FA6EA7B" w:rsidR="00377B8E" w:rsidRPr="00922AF9" w:rsidRDefault="007C1CA4" w:rsidP="00377B8E">
            <w:pPr>
              <w:pStyle w:val="TableParagraph"/>
              <w:kinsoku w:val="0"/>
              <w:overflowPunct w:val="0"/>
              <w:spacing w:before="23"/>
              <w:ind w:right="104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 xml:space="preserve">   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="00377B8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นาย</w:t>
            </w:r>
            <w:proofErr w:type="spellStart"/>
            <w:r w:rsidR="00377B8E">
              <w:rPr>
                <w:rFonts w:ascii="TH SarabunPSK" w:hAnsi="TH SarabunPSK" w:cs="TH SarabunPSK" w:hint="cs"/>
                <w:sz w:val="32"/>
                <w:szCs w:val="32"/>
                <w:cs/>
              </w:rPr>
              <w:t>ชนาธิป</w:t>
            </w:r>
            <w:proofErr w:type="spellEnd"/>
            <w:r w:rsidR="00377B8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ขวัญมา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</w:rPr>
              <w:t>)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3221B4A" w14:textId="357CEA70" w:rsidR="006718F0" w:rsidRPr="00922AF9" w:rsidRDefault="007C1CA4" w:rsidP="0088445B">
            <w:pPr>
              <w:pStyle w:val="TableParagraph"/>
              <w:kinsoku w:val="0"/>
              <w:overflowPunct w:val="0"/>
              <w:spacing w:before="23"/>
              <w:ind w:left="1070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 xml:space="preserve">  </w:t>
            </w:r>
            <w:r w:rsidR="0083273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 xml:space="preserve">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</w:rPr>
              <w:t>(</w:t>
            </w:r>
            <w:r w:rsidR="0088445B">
              <w:rPr>
                <w:rFonts w:ascii="TH SarabunPSK" w:hAnsi="TH SarabunPSK" w:cs="TH SarabunPSK" w:hint="cs"/>
                <w:sz w:val="32"/>
                <w:szCs w:val="32"/>
                <w:cs/>
              </w:rPr>
              <w:t>จ่าเอก</w:t>
            </w:r>
            <w:r w:rsidR="00F7086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88445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เสน่ห์  </w:t>
            </w:r>
            <w:proofErr w:type="spellStart"/>
            <w:r w:rsidR="0088445B">
              <w:rPr>
                <w:rFonts w:ascii="TH SarabunPSK" w:hAnsi="TH SarabunPSK" w:cs="TH SarabunPSK" w:hint="cs"/>
                <w:sz w:val="32"/>
                <w:szCs w:val="32"/>
                <w:cs/>
              </w:rPr>
              <w:t>ธนะ</w:t>
            </w:r>
            <w:proofErr w:type="spellEnd"/>
            <w:r w:rsidR="0088445B">
              <w:rPr>
                <w:rFonts w:ascii="TH SarabunPSK" w:hAnsi="TH SarabunPSK" w:cs="TH SarabunPSK" w:hint="cs"/>
                <w:sz w:val="32"/>
                <w:szCs w:val="32"/>
                <w:cs/>
              </w:rPr>
              <w:t>ขว้าง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</w:rPr>
              <w:t>)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E7DB28A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718F0" w:rsidRPr="00922AF9" w14:paraId="23024FBE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D6DF377" w14:textId="7E221875" w:rsidR="006718F0" w:rsidRDefault="00037684" w:rsidP="00377B8E">
            <w:pPr>
              <w:pStyle w:val="TableParagraph"/>
              <w:kinsoku w:val="0"/>
              <w:overflowPunct w:val="0"/>
              <w:spacing w:before="24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377B8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="007C1CA4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786D2F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ผู้อำนวยการกองส่งเสริมการเกษตร</w:t>
            </w:r>
          </w:p>
          <w:p w14:paraId="64B9DD5E" w14:textId="4EC47083" w:rsidR="00786D2F" w:rsidRPr="00922AF9" w:rsidRDefault="00786D2F" w:rsidP="00377B8E">
            <w:pPr>
              <w:pStyle w:val="TableParagraph"/>
              <w:kinsoku w:val="0"/>
              <w:overflowPunct w:val="0"/>
              <w:spacing w:before="24"/>
              <w:ind w:left="10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รักษาราชการแทน</w:t>
            </w:r>
            <w:r w:rsidR="0083273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ผู้อำนวยการกองการศึกษาฯ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20ECF74" w14:textId="174479A8" w:rsidR="006718F0" w:rsidRDefault="0076088B" w:rsidP="00786D2F">
            <w:pPr>
              <w:pStyle w:val="TableParagraph"/>
              <w:kinsoku w:val="0"/>
              <w:overflowPunct w:val="0"/>
              <w:spacing w:before="2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83273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="00F25CD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786D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83273F">
              <w:rPr>
                <w:rFonts w:ascii="TH SarabunPSK" w:hAnsi="TH SarabunPSK" w:cs="TH SarabunPSK" w:hint="cs"/>
                <w:sz w:val="32"/>
                <w:szCs w:val="32"/>
                <w:cs/>
              </w:rPr>
              <w:t>เจ้าพนักงานธุรการ</w:t>
            </w:r>
            <w:r w:rsidR="0088445B">
              <w:rPr>
                <w:rFonts w:ascii="TH SarabunPSK" w:hAnsi="TH SarabunPSK" w:cs="TH SarabunPSK" w:hint="cs"/>
                <w:sz w:val="32"/>
                <w:szCs w:val="32"/>
                <w:cs/>
              </w:rPr>
              <w:t>ชำนาญงาน</w:t>
            </w:r>
          </w:p>
          <w:p w14:paraId="496E5E87" w14:textId="7D10BEF6" w:rsidR="00786D2F" w:rsidRPr="00922AF9" w:rsidRDefault="0083273F" w:rsidP="00786D2F">
            <w:pPr>
              <w:pStyle w:val="TableParagraph"/>
              <w:kinsoku w:val="0"/>
              <w:overflowPunct w:val="0"/>
              <w:spacing w:before="24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w w:val="99"/>
                <w:sz w:val="32"/>
                <w:szCs w:val="32"/>
                <w:cs/>
              </w:rPr>
              <w:t xml:space="preserve">                 </w:t>
            </w:r>
            <w:r w:rsidR="00F25CD1">
              <w:rPr>
                <w:rFonts w:ascii="TH SarabunPSK" w:hAnsi="TH SarabunPSK" w:cs="TH SarabunPSK" w:hint="cs"/>
                <w:w w:val="99"/>
                <w:sz w:val="32"/>
                <w:szCs w:val="32"/>
                <w:cs/>
              </w:rPr>
              <w:t xml:space="preserve">      </w:t>
            </w:r>
            <w:r w:rsidR="00786D2F">
              <w:rPr>
                <w:rFonts w:ascii="TH SarabunPSK" w:hAnsi="TH SarabunPSK" w:cs="TH SarabunPSK" w:hint="cs"/>
                <w:w w:val="99"/>
                <w:sz w:val="32"/>
                <w:szCs w:val="32"/>
                <w:cs/>
              </w:rPr>
              <w:t xml:space="preserve">   </w:t>
            </w:r>
            <w:r w:rsidR="00786D2F" w:rsidRPr="00922AF9">
              <w:rPr>
                <w:rFonts w:ascii="TH SarabunPSK" w:hAnsi="TH SarabunPSK" w:cs="TH SarabunPSK" w:hint="cs"/>
                <w:w w:val="99"/>
                <w:sz w:val="32"/>
                <w:szCs w:val="32"/>
                <w:cs/>
              </w:rPr>
              <w:t>ผู้รับก</w:t>
            </w:r>
            <w:r w:rsidR="00786D2F" w:rsidRPr="00922AF9">
              <w:rPr>
                <w:rFonts w:ascii="TH SarabunPSK" w:hAnsi="TH SarabunPSK" w:cs="TH SarabunPSK" w:hint="cs"/>
                <w:spacing w:val="-3"/>
                <w:w w:val="99"/>
                <w:sz w:val="32"/>
                <w:szCs w:val="32"/>
                <w:cs/>
              </w:rPr>
              <w:t>า</w:t>
            </w:r>
            <w:r w:rsidR="00786D2F" w:rsidRPr="00922AF9">
              <w:rPr>
                <w:rFonts w:ascii="TH SarabunPSK" w:hAnsi="TH SarabunPSK" w:cs="TH SarabunPSK" w:hint="cs"/>
                <w:w w:val="99"/>
                <w:sz w:val="32"/>
                <w:szCs w:val="32"/>
                <w:cs/>
              </w:rPr>
              <w:t>รประเ</w:t>
            </w:r>
            <w:r w:rsidR="00786D2F" w:rsidRPr="00922AF9">
              <w:rPr>
                <w:rFonts w:ascii="TH SarabunPSK" w:hAnsi="TH SarabunPSK" w:cs="TH SarabunPSK" w:hint="cs"/>
                <w:spacing w:val="-1"/>
                <w:w w:val="99"/>
                <w:sz w:val="32"/>
                <w:szCs w:val="32"/>
                <w:cs/>
              </w:rPr>
              <w:t>มิน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A2D32CB" w14:textId="77777777" w:rsidR="006718F0" w:rsidRPr="00922AF9" w:rsidRDefault="006718F0" w:rsidP="00D3501F">
            <w:pPr>
              <w:pStyle w:val="TableParagraph"/>
              <w:kinsoku w:val="0"/>
              <w:overflowPunct w:val="0"/>
              <w:spacing w:before="24"/>
              <w:ind w:left="1003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ลงชื่อ.........................................................</w:t>
            </w:r>
          </w:p>
        </w:tc>
      </w:tr>
      <w:tr w:rsidR="006718F0" w:rsidRPr="00922AF9" w14:paraId="7CF13655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AB9F621" w14:textId="77777777" w:rsidR="006718F0" w:rsidRPr="00922AF9" w:rsidRDefault="006718F0">
            <w:pPr>
              <w:pStyle w:val="TableParagraph"/>
              <w:kinsoku w:val="0"/>
              <w:overflowPunct w:val="0"/>
              <w:spacing w:before="24"/>
              <w:ind w:left="1498" w:right="193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ผู้ประเมิน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B241C1E" w14:textId="474BCE96" w:rsidR="006718F0" w:rsidRPr="00922AF9" w:rsidRDefault="0075400C" w:rsidP="0075400C">
            <w:pPr>
              <w:pStyle w:val="TableParagraph"/>
              <w:kinsoku w:val="0"/>
              <w:overflowPunct w:val="0"/>
              <w:spacing w:before="24"/>
              <w:ind w:left="627" w:right="884"/>
              <w:rPr>
                <w:rFonts w:ascii="TH SarabunPSK" w:hAnsi="TH SarabunPSK" w:cs="TH SarabunPSK"/>
                <w:w w:val="99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="0083273F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</w:t>
            </w:r>
            <w:r w:rsidR="0083273F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</w:t>
            </w:r>
            <w:r w:rsidR="00786D2F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</w:t>
            </w:r>
            <w:r w:rsidR="00786D2F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786D2F">
              <w:rPr>
                <w:rFonts w:ascii="TH SarabunPSK" w:hAnsi="TH SarabunPSK" w:cs="TH SarabunPSK" w:hint="cs"/>
                <w:w w:val="99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357735A" w14:textId="77777777" w:rsidR="006718F0" w:rsidRPr="00922AF9" w:rsidRDefault="006718F0">
            <w:pPr>
              <w:pStyle w:val="TableParagraph"/>
              <w:kinsoku w:val="0"/>
              <w:overflowPunct w:val="0"/>
              <w:spacing w:before="24"/>
              <w:ind w:left="1349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</w:rPr>
              <w:t>(.........................................................)</w:t>
            </w:r>
          </w:p>
        </w:tc>
      </w:tr>
      <w:tr w:rsidR="006718F0" w:rsidRPr="00922AF9" w14:paraId="78850BFA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CBE57C9" w14:textId="42412742" w:rsidR="006718F0" w:rsidRPr="00922AF9" w:rsidRDefault="006718F0">
            <w:pPr>
              <w:pStyle w:val="TableParagraph"/>
              <w:kinsoku w:val="0"/>
              <w:overflowPunct w:val="0"/>
              <w:spacing w:before="32"/>
              <w:ind w:left="1142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วันที่.........</w:t>
            </w:r>
            <w:r w:rsidR="0075400C"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D3A8C11" w14:textId="7DD39B20" w:rsidR="006718F0" w:rsidRPr="00922AF9" w:rsidRDefault="00786D2F">
            <w:pPr>
              <w:pStyle w:val="TableParagraph"/>
              <w:kinsoku w:val="0"/>
              <w:overflowPunct w:val="0"/>
              <w:spacing w:before="32"/>
              <w:ind w:left="1415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A1C3E0C" w14:textId="27562F88" w:rsidR="006718F0" w:rsidRPr="00922AF9" w:rsidRDefault="0083273F" w:rsidP="0075400C">
            <w:pPr>
              <w:pStyle w:val="TableParagraph"/>
              <w:kinsoku w:val="0"/>
              <w:overflowPunct w:val="0"/>
              <w:spacing w:before="23"/>
              <w:ind w:left="10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ตำแหน่ง................................................</w:t>
            </w:r>
            <w:r w:rsidR="0075400C"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</w:p>
        </w:tc>
      </w:tr>
      <w:tr w:rsidR="006718F0" w:rsidRPr="00922AF9" w14:paraId="5F8C28AA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32969D0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6CD0AEF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3293969" w14:textId="3BC3D5B7" w:rsidR="006718F0" w:rsidRPr="00922AF9" w:rsidRDefault="0083273F" w:rsidP="007C1CA4">
            <w:pPr>
              <w:pStyle w:val="TableParagraph"/>
              <w:kinsoku w:val="0"/>
              <w:overflowPunct w:val="0"/>
              <w:spacing w:before="19"/>
              <w:ind w:left="1882" w:right="124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7C1CA4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6718F0"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พยาน</w:t>
            </w:r>
          </w:p>
        </w:tc>
      </w:tr>
      <w:tr w:rsidR="006718F0" w:rsidRPr="00922AF9" w14:paraId="743897DE" w14:textId="77777777">
        <w:trPr>
          <w:trHeight w:val="38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0F274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21DD1" w14:textId="77777777" w:rsidR="006718F0" w:rsidRPr="00922AF9" w:rsidRDefault="006718F0">
            <w:pPr>
              <w:pStyle w:val="TableParagraph"/>
              <w:kinsoku w:val="0"/>
              <w:overflowPunct w:val="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E8DF5" w14:textId="62EA9ACE" w:rsidR="006718F0" w:rsidRPr="00922AF9" w:rsidRDefault="006718F0">
            <w:pPr>
              <w:pStyle w:val="TableParagraph"/>
              <w:kinsoku w:val="0"/>
              <w:overflowPunct w:val="0"/>
              <w:spacing w:before="29" w:line="341" w:lineRule="exact"/>
              <w:ind w:left="1625"/>
              <w:rPr>
                <w:rFonts w:ascii="TH SarabunPSK" w:hAnsi="TH SarabunPSK" w:cs="TH SarabunPSK"/>
                <w:sz w:val="32"/>
                <w:szCs w:val="32"/>
              </w:rPr>
            </w:pP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วันที่.........</w:t>
            </w:r>
            <w:r w:rsidR="0083273F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</w:t>
            </w:r>
            <w:r w:rsidRPr="00922A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</w:t>
            </w:r>
          </w:p>
        </w:tc>
      </w:tr>
    </w:tbl>
    <w:p w14:paraId="3A270265" w14:textId="76C9BD81" w:rsidR="006718F0" w:rsidRPr="00922AF9" w:rsidRDefault="00882B07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6"/>
          <w:szCs w:val="16"/>
        </w:rPr>
      </w:pPr>
      <w:r w:rsidRPr="00922AF9">
        <w:rPr>
          <w:rFonts w:ascii="TH SarabunPSK" w:hAnsi="TH SarabunPSK" w:cs="TH SarabunPSK" w:hint="cs"/>
          <w:noProof/>
        </w:rPr>
        <mc:AlternateContent>
          <mc:Choice Requires="wpg">
            <w:drawing>
              <wp:anchor distT="0" distB="0" distL="0" distR="0" simplePos="0" relativeHeight="251624960" behindDoc="0" locked="0" layoutInCell="0" allowOverlap="1" wp14:anchorId="66B0F1D6" wp14:editId="09DCCDA4">
                <wp:simplePos x="0" y="0"/>
                <wp:positionH relativeFrom="page">
                  <wp:posOffset>527050</wp:posOffset>
                </wp:positionH>
                <wp:positionV relativeFrom="paragraph">
                  <wp:posOffset>146050</wp:posOffset>
                </wp:positionV>
                <wp:extent cx="7702550" cy="501650"/>
                <wp:effectExtent l="0" t="0" r="0" b="0"/>
                <wp:wrapTopAndBottom/>
                <wp:docPr id="2304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501650"/>
                          <a:chOff x="830" y="230"/>
                          <a:chExt cx="12130" cy="790"/>
                        </a:xfrm>
                      </wpg:grpSpPr>
                      <wps:wsp>
                        <wps:cNvPr id="2305" name="Freeform 57"/>
                        <wps:cNvSpPr>
                          <a:spLocks/>
                        </wps:cNvSpPr>
                        <wps:spPr bwMode="auto">
                          <a:xfrm>
                            <a:off x="850" y="250"/>
                            <a:ext cx="12090" cy="750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25 h 750"/>
                              <a:gd name="T2" fmla="*/ 9 w 12090"/>
                              <a:gd name="T3" fmla="*/ 76 h 750"/>
                              <a:gd name="T4" fmla="*/ 36 w 12090"/>
                              <a:gd name="T5" fmla="*/ 36 h 750"/>
                              <a:gd name="T6" fmla="*/ 76 w 12090"/>
                              <a:gd name="T7" fmla="*/ 9 h 750"/>
                              <a:gd name="T8" fmla="*/ 125 w 12090"/>
                              <a:gd name="T9" fmla="*/ 0 h 750"/>
                              <a:gd name="T10" fmla="*/ 11965 w 12090"/>
                              <a:gd name="T11" fmla="*/ 0 h 750"/>
                              <a:gd name="T12" fmla="*/ 12013 w 12090"/>
                              <a:gd name="T13" fmla="*/ 9 h 750"/>
                              <a:gd name="T14" fmla="*/ 12053 w 12090"/>
                              <a:gd name="T15" fmla="*/ 36 h 750"/>
                              <a:gd name="T16" fmla="*/ 12080 w 12090"/>
                              <a:gd name="T17" fmla="*/ 76 h 750"/>
                              <a:gd name="T18" fmla="*/ 12090 w 12090"/>
                              <a:gd name="T19" fmla="*/ 125 h 750"/>
                              <a:gd name="T20" fmla="*/ 12090 w 12090"/>
                              <a:gd name="T21" fmla="*/ 625 h 750"/>
                              <a:gd name="T22" fmla="*/ 12080 w 12090"/>
                              <a:gd name="T23" fmla="*/ 673 h 750"/>
                              <a:gd name="T24" fmla="*/ 12053 w 12090"/>
                              <a:gd name="T25" fmla="*/ 713 h 750"/>
                              <a:gd name="T26" fmla="*/ 12013 w 12090"/>
                              <a:gd name="T27" fmla="*/ 740 h 750"/>
                              <a:gd name="T28" fmla="*/ 11965 w 12090"/>
                              <a:gd name="T29" fmla="*/ 750 h 750"/>
                              <a:gd name="T30" fmla="*/ 125 w 12090"/>
                              <a:gd name="T31" fmla="*/ 750 h 750"/>
                              <a:gd name="T32" fmla="*/ 76 w 12090"/>
                              <a:gd name="T33" fmla="*/ 740 h 750"/>
                              <a:gd name="T34" fmla="*/ 36 w 12090"/>
                              <a:gd name="T35" fmla="*/ 713 h 750"/>
                              <a:gd name="T36" fmla="*/ 9 w 12090"/>
                              <a:gd name="T37" fmla="*/ 673 h 750"/>
                              <a:gd name="T38" fmla="*/ 0 w 12090"/>
                              <a:gd name="T39" fmla="*/ 625 h 750"/>
                              <a:gd name="T40" fmla="*/ 0 w 12090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65" y="0"/>
                                </a:lnTo>
                                <a:lnTo>
                                  <a:pt x="12013" y="9"/>
                                </a:lnTo>
                                <a:lnTo>
                                  <a:pt x="12053" y="36"/>
                                </a:lnTo>
                                <a:lnTo>
                                  <a:pt x="12080" y="76"/>
                                </a:lnTo>
                                <a:lnTo>
                                  <a:pt x="12090" y="125"/>
                                </a:lnTo>
                                <a:lnTo>
                                  <a:pt x="12090" y="625"/>
                                </a:lnTo>
                                <a:lnTo>
                                  <a:pt x="12080" y="673"/>
                                </a:lnTo>
                                <a:lnTo>
                                  <a:pt x="12053" y="713"/>
                                </a:lnTo>
                                <a:lnTo>
                                  <a:pt x="12013" y="740"/>
                                </a:lnTo>
                                <a:lnTo>
                                  <a:pt x="11965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6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231"/>
                            <a:ext cx="12130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0F9E59" w14:textId="77777777" w:rsidR="007C1CA4" w:rsidRPr="00DA62BC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94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DA62B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7 ความเห็นของผู้บังคับบัญชาเหนือขึ้นไป (ถ้ามี)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45" style="position:absolute;margin-left:41.5pt;margin-top:11.5pt;width:606.5pt;height:39.5pt;z-index:251624960;mso-wrap-distance-left:0;mso-wrap-distance-right:0;mso-position-horizontal-relative:page;mso-position-vertical-relative:text" coordorigin="830,230" coordsize="12130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" o:allowincell="f">
                <v:shape id="Freeform 57" o:spid="_x0000_s1046" style="position:absolute;left:850;top:250;width:12090;height:750;visibility:visible;mso-wrap-style:square;v-text-anchor:top" coordsize="12090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+47sMA&#10;AADdAAAADwAAAGRycy9kb3ducmV2LnhtbESPQYvCMBSE7wv+h/AEb2uq4rJU0yIFwYvoul68PZpn&#10;W2xeShJr/fdGWNjjMDPfMOt8MK3oyfnGsoLZNAFBXFrdcKXg/Lv9/AbhA7LG1jIpeJKHPBt9rDHV&#10;9sE/1J9CJSKEfYoK6hC6VEpf1mTQT21HHL2rdQZDlK6S2uEjwk0r50nyJQ02HBdq7Kioqbyd7kZB&#10;uWz6800Wx2Iwrrv7w/5idkGpyXjYrEAEGsJ/+K+90wrmi2QJ7zfxCcjs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8+47sMAAADdAAAADwAAAAAAAAAAAAAAAACYAgAAZHJzL2Rv&#10;d25yZXYueG1sUEsFBgAAAAAEAAQA9QAAAIgDAAAAAA==&#10;" path="m,125l9,76,36,36,76,9,125,,11965,r48,9l12053,36r27,40l12090,125r,500l12080,673r-27,40l12013,740r-48,10l125,750,76,740,36,713,9,673,,625,,125xe" filled="f" strokeweight="2pt">
                  <v:path arrowok="t" o:connecttype="custom" o:connectlocs="0,125;9,76;36,36;76,9;125,0;11965,0;12013,9;12053,36;12080,76;12090,125;12090,625;12080,673;12053,713;12013,740;11965,750;125,750;76,740;36,713;9,673;0,625;0,125" o:connectangles="0,0,0,0,0,0,0,0,0,0,0,0,0,0,0,0,0,0,0,0,0"/>
                </v:shape>
                <v:shape id="Text Box 58" o:spid="_x0000_s1047" type="#_x0000_t202" style="position:absolute;left:831;top:231;width:12130;height: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JAOsYA&#10;AADdAAAADwAAAGRycy9kb3ducmV2LnhtbESPQWsCMRSE70L/Q3gFb5qosLSrUaS0IBSK6/bQ4+vm&#10;uRvcvGw3Ubf/vhEKHoeZ+YZZbQbXigv1wXrWMJsqEMSVN5ZrDZ/l2+QJRIjIBlvPpOGXAmzWD6MV&#10;5sZfuaDLIdYiQTjkqKGJsculDFVDDsPUd8TJO/reYUyyr6Xp8ZrgrpVzpTLp0HJaaLCjl4aq0+Hs&#10;NGy/uHi1Px/f++JY2LJ8VvyenbQePw7bJYhIQ7yH/9s7o2G+UBnc3qQnI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XJAOsYAAADdAAAADwAAAAAAAAAAAAAAAACYAgAAZHJz&#10;L2Rvd25yZXYueG1sUEsFBgAAAAAEAAQA9QAAAIsDAAAAAA==&#10;" filled="f" stroked="f">
                  <v:textbox inset="0,0,0,0">
                    <w:txbxContent>
                      <w:p w14:paraId="270F9E59" w14:textId="77777777" w:rsidR="007C1CA4" w:rsidRPr="00DA62BC" w:rsidRDefault="007C1CA4">
                        <w:pPr>
                          <w:pStyle w:val="a3"/>
                          <w:kinsoku w:val="0"/>
                          <w:overflowPunct w:val="0"/>
                          <w:spacing w:before="194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DA62B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7 ความเห็นของผู้บังคับบัญชาเหนือขึ้นไป (ถ้ามี)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593B6D6" w14:textId="669799AE" w:rsidR="006718F0" w:rsidRPr="00922AF9" w:rsidRDefault="00882B07">
      <w:pPr>
        <w:pStyle w:val="a3"/>
        <w:kinsoku w:val="0"/>
        <w:overflowPunct w:val="0"/>
        <w:spacing w:before="7"/>
        <w:rPr>
          <w:rFonts w:ascii="TH SarabunPSK" w:hAnsi="TH SarabunPSK" w:cs="TH SarabunPSK"/>
          <w:sz w:val="14"/>
          <w:szCs w:val="14"/>
        </w:rPr>
      </w:pPr>
      <w:r w:rsidRPr="00922AF9">
        <w:rPr>
          <w:rFonts w:ascii="TH SarabunPSK" w:hAnsi="TH SarabunPSK" w:cs="TH SarabunPSK" w:hint="cs"/>
          <w:noProof/>
        </w:rPr>
        <mc:AlternateContent>
          <mc:Choice Requires="wps">
            <w:drawing>
              <wp:anchor distT="0" distB="0" distL="0" distR="0" simplePos="0" relativeHeight="251625984" behindDoc="0" locked="0" layoutInCell="0" allowOverlap="1" wp14:anchorId="2D3A7B35" wp14:editId="2C937D24">
                <wp:simplePos x="0" y="0"/>
                <wp:positionH relativeFrom="page">
                  <wp:posOffset>546100</wp:posOffset>
                </wp:positionH>
                <wp:positionV relativeFrom="paragraph">
                  <wp:posOffset>678180</wp:posOffset>
                </wp:positionV>
                <wp:extent cx="9571355" cy="2295525"/>
                <wp:effectExtent l="0" t="0" r="10795" b="28575"/>
                <wp:wrapTopAndBottom/>
                <wp:docPr id="2303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71355" cy="22955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9FF1A68" w14:textId="77777777" w:rsidR="007C1CA4" w:rsidRPr="00771DD1" w:rsidRDefault="007C1CA4" w:rsidP="00771DD1">
                            <w:pPr>
                              <w:tabs>
                                <w:tab w:val="left" w:pos="461"/>
                              </w:tabs>
                              <w:kinsoku w:val="0"/>
                              <w:overflowPunct w:val="0"/>
                              <w:spacing w:before="120" w:line="278" w:lineRule="exact"/>
                              <w:ind w:left="102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771DD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เห็นชอบกับผลคะแนนของผู้ประเมิน</w:t>
                            </w:r>
                          </w:p>
                          <w:p w14:paraId="7AA4F745" w14:textId="275EDC5F" w:rsidR="007C1CA4" w:rsidRPr="00771DD1" w:rsidRDefault="007C1CA4" w:rsidP="00771DD1">
                            <w:pPr>
                              <w:pStyle w:val="a5"/>
                              <w:tabs>
                                <w:tab w:val="left" w:pos="464"/>
                              </w:tabs>
                              <w:kinsoku w:val="0"/>
                              <w:overflowPunct w:val="0"/>
                              <w:ind w:left="463" w:hanging="321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771DD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มีความเห็นแตกต่างดังนี้</w:t>
                            </w:r>
                            <w:r w:rsidR="00D3501F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1</w:t>
                            </w:r>
                            <w:r w:rsidRPr="00771DD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.ผลสัมฤทธิ์ของงานควรได้คะแนนร้อยละ.........................เหตุผล................................................................................................................</w:t>
                            </w:r>
                            <w:r>
                              <w:rPr>
                                <w:rFonts w:ascii="TH SarabunIT๙" w:hAnsi="TH SarabunIT๙" w:cs="TH SarabunIT๙"/>
                                <w:spacing w:val="-52"/>
                                <w:sz w:val="32"/>
                                <w:szCs w:val="32"/>
                              </w:rPr>
                              <w:t>................</w:t>
                            </w:r>
                          </w:p>
                          <w:p w14:paraId="25AF1D0F" w14:textId="1FF91B6C" w:rsidR="007C1CA4" w:rsidRPr="0010769B" w:rsidRDefault="007C1CA4" w:rsidP="00771DD1">
                            <w:pPr>
                              <w:pStyle w:val="a3"/>
                              <w:tabs>
                                <w:tab w:val="left" w:pos="4395"/>
                              </w:tabs>
                              <w:kinsoku w:val="0"/>
                              <w:overflowPunct w:val="0"/>
                              <w:spacing w:line="359" w:lineRule="exact"/>
                              <w:ind w:left="2573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</w:rPr>
                              <w:t>2.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สมรรถนะ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ab/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1"/>
                                <w:cs/>
                              </w:rPr>
                              <w:t>ควรได้คะแนนร้อยละ......................... เหตุผล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pacing w:val="-1"/>
                                <w:cs/>
                              </w:rPr>
                              <w:t>..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1"/>
                                <w:cs/>
                              </w:rPr>
                              <w:t>.................................................................................</w:t>
                            </w:r>
                            <w:r>
                              <w:rPr>
                                <w:rFonts w:ascii="TH SarabunIT๙" w:hAnsi="TH SarabunIT๙" w:cs="TH SarabunIT๙"/>
                                <w:spacing w:val="-1"/>
                                <w:cs/>
                              </w:rPr>
                              <w:t>...............................</w:t>
                            </w:r>
                            <w:r>
                              <w:rPr>
                                <w:rFonts w:ascii="TH SarabunIT๙" w:hAnsi="TH SarabunIT๙" w:cs="TH SarabunIT๙"/>
                                <w:spacing w:val="-1"/>
                              </w:rPr>
                              <w:t>...</w:t>
                            </w:r>
                          </w:p>
                          <w:p w14:paraId="49FAA031" w14:textId="77777777" w:rsidR="007C1CA4" w:rsidRPr="0010769B" w:rsidRDefault="007C1CA4">
                            <w:pPr>
                              <w:pStyle w:val="a3"/>
                              <w:kinsoku w:val="0"/>
                              <w:overflowPunct w:val="0"/>
                              <w:ind w:left="3473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รวมคะแนนที่ควรได้ครั้งนี้ร้อยละ..........................</w:t>
                            </w:r>
                          </w:p>
                          <w:p w14:paraId="2EE0462D" w14:textId="77777777" w:rsidR="007C1CA4" w:rsidRPr="0010769B" w:rsidRDefault="007C1CA4">
                            <w:pPr>
                              <w:pStyle w:val="a3"/>
                              <w:kinsoku w:val="0"/>
                              <w:overflowPunct w:val="0"/>
                              <w:spacing w:before="3"/>
                              <w:rPr>
                                <w:rFonts w:ascii="TH SarabunIT๙" w:hAnsi="TH SarabunIT๙" w:cs="TH SarabunIT๙"/>
                                <w:sz w:val="31"/>
                                <w:szCs w:val="31"/>
                              </w:rPr>
                            </w:pPr>
                          </w:p>
                          <w:p w14:paraId="6CF10609" w14:textId="2AB16783" w:rsidR="007C1CA4" w:rsidRPr="0010769B" w:rsidRDefault="007C1CA4">
                            <w:pPr>
                              <w:pStyle w:val="a3"/>
                              <w:kinsoku w:val="0"/>
                              <w:overflowPunct w:val="0"/>
                              <w:ind w:left="5428" w:right="5198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 xml:space="preserve"> </w:t>
                            </w:r>
                            <w:r w:rsidR="004A039D"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 xml:space="preserve">          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 xml:space="preserve">  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ลงชื่อ........................................</w:t>
                            </w:r>
                          </w:p>
                          <w:p w14:paraId="7581715D" w14:textId="3DD86284" w:rsidR="007C1CA4" w:rsidRPr="0010769B" w:rsidRDefault="004A039D">
                            <w:pPr>
                              <w:pStyle w:val="a3"/>
                              <w:kinsoku w:val="0"/>
                              <w:overflowPunct w:val="0"/>
                              <w:ind w:left="5472" w:right="4658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</w:rPr>
                              <w:t xml:space="preserve">     </w:t>
                            </w:r>
                            <w:r w:rsidR="0083273F">
                              <w:rPr>
                                <w:rFonts w:ascii="TH SarabunIT๙" w:hAnsi="TH SarabunIT๙" w:cs="TH SarabunIT๙"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/>
                              </w:rPr>
                              <w:t xml:space="preserve">  </w:t>
                            </w:r>
                            <w:r w:rsidR="0083273F">
                              <w:rPr>
                                <w:rFonts w:ascii="TH SarabunIT๙" w:hAnsi="TH SarabunIT๙" w:cs="TH SarabunIT๙"/>
                              </w:rPr>
                              <w:t xml:space="preserve">    </w:t>
                            </w:r>
                            <w:r>
                              <w:rPr>
                                <w:rFonts w:ascii="TH SarabunIT๙" w:hAnsi="TH SarabunIT๙" w:cs="TH SarabunIT๙"/>
                              </w:rPr>
                              <w:t xml:space="preserve"> </w:t>
                            </w:r>
                            <w:r w:rsidR="007C1CA4" w:rsidRPr="0010769B">
                              <w:rPr>
                                <w:rFonts w:ascii="TH SarabunIT๙" w:hAnsi="TH SarabunIT๙" w:cs="TH SarabunIT๙"/>
                              </w:rPr>
                              <w:t>(</w:t>
                            </w:r>
                            <w:proofErr w:type="gramStart"/>
                            <w:r w:rsidR="00D3501F"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>นายแสง  ชุ่มฉิมพลี</w:t>
                            </w:r>
                            <w:proofErr w:type="gramEnd"/>
                            <w:r w:rsidR="007C1CA4" w:rsidRPr="0010769B">
                              <w:rPr>
                                <w:rFonts w:ascii="TH SarabunIT๙" w:hAnsi="TH SarabunIT๙" w:cs="TH SarabunIT๙"/>
                              </w:rPr>
                              <w:t>)</w:t>
                            </w:r>
                          </w:p>
                          <w:p w14:paraId="01E704C9" w14:textId="7BFE4F84" w:rsidR="007C1CA4" w:rsidRPr="0010769B" w:rsidRDefault="007C1CA4" w:rsidP="00037684">
                            <w:pPr>
                              <w:pStyle w:val="a3"/>
                              <w:kinsoku w:val="0"/>
                              <w:overflowPunct w:val="0"/>
                              <w:spacing w:line="361" w:lineRule="exact"/>
                              <w:ind w:left="5392" w:right="3677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ตำแหน่ง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 xml:space="preserve"> ปลัดองค์การบริหารส่วนตำบล</w:t>
                            </w:r>
                            <w:r w:rsidR="00D3501F"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>ถ้ำวัวแดง</w:t>
                            </w:r>
                          </w:p>
                          <w:p w14:paraId="16AF3A36" w14:textId="2ABD38EB" w:rsidR="007C1CA4" w:rsidRPr="0010769B" w:rsidRDefault="00A94B6D" w:rsidP="00A94B6D">
                            <w:pPr>
                              <w:pStyle w:val="a3"/>
                              <w:kinsoku w:val="0"/>
                              <w:overflowPunct w:val="0"/>
                              <w:spacing w:line="360" w:lineRule="exact"/>
                              <w:ind w:left="5472" w:right="4650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 xml:space="preserve">               </w:t>
                            </w:r>
                            <w:r w:rsidR="004A039D"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 xml:space="preserve">  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 xml:space="preserve">  </w:t>
                            </w:r>
                            <w:r w:rsidR="007C1CA4"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วันที่.......</w:t>
                            </w:r>
                            <w:r w:rsidR="004A039D"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>..........</w:t>
                            </w:r>
                            <w:r w:rsidR="007C1CA4"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48" type="#_x0000_t202" style="position:absolute;margin-left:43pt;margin-top:53.4pt;width:753.65pt;height:180.75pt;z-index:251625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" o:allowincell="f" filled="f" strokeweight=".48pt">
                <v:textbox inset="0,0,0,0">
                  <w:txbxContent>
                    <w:p w14:paraId="69FF1A68" w14:textId="77777777" w:rsidR="007C1CA4" w:rsidRPr="00771DD1" w:rsidRDefault="007C1CA4" w:rsidP="00771DD1">
                      <w:pPr>
                        <w:tabs>
                          <w:tab w:val="left" w:pos="461"/>
                        </w:tabs>
                        <w:kinsoku w:val="0"/>
                        <w:overflowPunct w:val="0"/>
                        <w:spacing w:before="120" w:line="278" w:lineRule="exact"/>
                        <w:ind w:left="102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sym w:font="Wingdings" w:char="F071"/>
                      </w:r>
                      <w:r w:rsidRPr="00771DD1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เห็นชอบกับผลคะแนนของผู้ประเมิน</w:t>
                      </w:r>
                    </w:p>
                    <w:p w14:paraId="7AA4F745" w14:textId="275EDC5F" w:rsidR="007C1CA4" w:rsidRPr="00771DD1" w:rsidRDefault="007C1CA4" w:rsidP="00771DD1">
                      <w:pPr>
                        <w:pStyle w:val="a5"/>
                        <w:tabs>
                          <w:tab w:val="left" w:pos="464"/>
                        </w:tabs>
                        <w:kinsoku w:val="0"/>
                        <w:overflowPunct w:val="0"/>
                        <w:ind w:left="463" w:hanging="321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sym w:font="Wingdings" w:char="F071"/>
                      </w:r>
                      <w:r w:rsidRPr="00771DD1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มีความเห็นแตกต่างดังนี้</w:t>
                      </w:r>
                      <w:r w:rsidR="00D3501F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1</w:t>
                      </w:r>
                      <w:r w:rsidRPr="00771DD1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.ผลสัมฤทธิ์ของงานควรได้คะแนนร้อยละ.........................เหตุผล................................................................................................................</w:t>
                      </w:r>
                      <w:r>
                        <w:rPr>
                          <w:rFonts w:ascii="TH SarabunIT๙" w:hAnsi="TH SarabunIT๙" w:cs="TH SarabunIT๙"/>
                          <w:spacing w:val="-52"/>
                          <w:sz w:val="32"/>
                          <w:szCs w:val="32"/>
                        </w:rPr>
                        <w:t>................</w:t>
                      </w:r>
                    </w:p>
                    <w:p w14:paraId="25AF1D0F" w14:textId="1FF91B6C" w:rsidR="007C1CA4" w:rsidRPr="0010769B" w:rsidRDefault="007C1CA4" w:rsidP="00771DD1">
                      <w:pPr>
                        <w:pStyle w:val="a3"/>
                        <w:tabs>
                          <w:tab w:val="left" w:pos="4395"/>
                        </w:tabs>
                        <w:kinsoku w:val="0"/>
                        <w:overflowPunct w:val="0"/>
                        <w:spacing w:line="359" w:lineRule="exact"/>
                        <w:ind w:left="2573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</w:rPr>
                        <w:t>2.</w:t>
                      </w: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สมรรถนะ</w:t>
                      </w: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ab/>
                      </w:r>
                      <w:r w:rsidRPr="0010769B">
                        <w:rPr>
                          <w:rFonts w:ascii="TH SarabunIT๙" w:hAnsi="TH SarabunIT๙" w:cs="TH SarabunIT๙"/>
                          <w:spacing w:val="-1"/>
                          <w:cs/>
                        </w:rPr>
                        <w:t>ควรได้คะแนนร้อยละ......................... เหตุผล</w:t>
                      </w:r>
                      <w:r>
                        <w:rPr>
                          <w:rFonts w:ascii="TH SarabunIT๙" w:hAnsi="TH SarabunIT๙" w:cs="TH SarabunIT๙" w:hint="cs"/>
                          <w:spacing w:val="-1"/>
                          <w:cs/>
                        </w:rPr>
                        <w:t>..</w:t>
                      </w:r>
                      <w:r w:rsidRPr="0010769B">
                        <w:rPr>
                          <w:rFonts w:ascii="TH SarabunIT๙" w:hAnsi="TH SarabunIT๙" w:cs="TH SarabunIT๙"/>
                          <w:spacing w:val="-1"/>
                          <w:cs/>
                        </w:rPr>
                        <w:t>.................................................................................</w:t>
                      </w:r>
                      <w:r>
                        <w:rPr>
                          <w:rFonts w:ascii="TH SarabunIT๙" w:hAnsi="TH SarabunIT๙" w:cs="TH SarabunIT๙"/>
                          <w:spacing w:val="-1"/>
                          <w:cs/>
                        </w:rPr>
                        <w:t>...............................</w:t>
                      </w:r>
                      <w:r>
                        <w:rPr>
                          <w:rFonts w:ascii="TH SarabunIT๙" w:hAnsi="TH SarabunIT๙" w:cs="TH SarabunIT๙"/>
                          <w:spacing w:val="-1"/>
                        </w:rPr>
                        <w:t>...</w:t>
                      </w:r>
                    </w:p>
                    <w:p w14:paraId="49FAA031" w14:textId="77777777" w:rsidR="007C1CA4" w:rsidRPr="0010769B" w:rsidRDefault="007C1CA4">
                      <w:pPr>
                        <w:pStyle w:val="a3"/>
                        <w:kinsoku w:val="0"/>
                        <w:overflowPunct w:val="0"/>
                        <w:ind w:left="3473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รวมคะแนนที่ควรได้ครั้งนี้ร้อยละ..........................</w:t>
                      </w:r>
                    </w:p>
                    <w:p w14:paraId="2EE0462D" w14:textId="77777777" w:rsidR="007C1CA4" w:rsidRPr="0010769B" w:rsidRDefault="007C1CA4">
                      <w:pPr>
                        <w:pStyle w:val="a3"/>
                        <w:kinsoku w:val="0"/>
                        <w:overflowPunct w:val="0"/>
                        <w:spacing w:before="3"/>
                        <w:rPr>
                          <w:rFonts w:ascii="TH SarabunIT๙" w:hAnsi="TH SarabunIT๙" w:cs="TH SarabunIT๙"/>
                          <w:sz w:val="31"/>
                          <w:szCs w:val="31"/>
                        </w:rPr>
                      </w:pPr>
                    </w:p>
                    <w:p w14:paraId="6CF10609" w14:textId="2AB16783" w:rsidR="007C1CA4" w:rsidRPr="0010769B" w:rsidRDefault="007C1CA4">
                      <w:pPr>
                        <w:pStyle w:val="a3"/>
                        <w:kinsoku w:val="0"/>
                        <w:overflowPunct w:val="0"/>
                        <w:ind w:left="5428" w:right="5198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 xml:space="preserve"> </w:t>
                      </w:r>
                      <w:r w:rsidR="004A039D">
                        <w:rPr>
                          <w:rFonts w:ascii="TH SarabunIT๙" w:hAnsi="TH SarabunIT๙" w:cs="TH SarabunIT๙" w:hint="cs"/>
                          <w:cs/>
                        </w:rPr>
                        <w:t xml:space="preserve">            </w:t>
                      </w: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 xml:space="preserve">   </w:t>
                      </w: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ลงชื่อ........................................</w:t>
                      </w:r>
                    </w:p>
                    <w:p w14:paraId="7581715D" w14:textId="3DD86284" w:rsidR="007C1CA4" w:rsidRPr="0010769B" w:rsidRDefault="004A039D">
                      <w:pPr>
                        <w:pStyle w:val="a3"/>
                        <w:kinsoku w:val="0"/>
                        <w:overflowPunct w:val="0"/>
                        <w:ind w:left="5472" w:right="4658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/>
                        </w:rPr>
                        <w:t xml:space="preserve">     </w:t>
                      </w:r>
                      <w:r w:rsidR="0083273F">
                        <w:rPr>
                          <w:rFonts w:ascii="TH SarabunIT๙" w:hAnsi="TH SarabunIT๙" w:cs="TH SarabunIT๙"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/>
                        </w:rPr>
                        <w:t xml:space="preserve">  </w:t>
                      </w:r>
                      <w:r w:rsidR="0083273F">
                        <w:rPr>
                          <w:rFonts w:ascii="TH SarabunIT๙" w:hAnsi="TH SarabunIT๙" w:cs="TH SarabunIT๙"/>
                        </w:rPr>
                        <w:t xml:space="preserve">    </w:t>
                      </w:r>
                      <w:r>
                        <w:rPr>
                          <w:rFonts w:ascii="TH SarabunIT๙" w:hAnsi="TH SarabunIT๙" w:cs="TH SarabunIT๙"/>
                        </w:rPr>
                        <w:t xml:space="preserve"> </w:t>
                      </w:r>
                      <w:r w:rsidR="007C1CA4" w:rsidRPr="0010769B">
                        <w:rPr>
                          <w:rFonts w:ascii="TH SarabunIT๙" w:hAnsi="TH SarabunIT๙" w:cs="TH SarabunIT๙"/>
                        </w:rPr>
                        <w:t>(</w:t>
                      </w:r>
                      <w:proofErr w:type="gramStart"/>
                      <w:r w:rsidR="00D3501F">
                        <w:rPr>
                          <w:rFonts w:ascii="TH SarabunIT๙" w:hAnsi="TH SarabunIT๙" w:cs="TH SarabunIT๙" w:hint="cs"/>
                          <w:cs/>
                        </w:rPr>
                        <w:t>นายแสง  ชุ่มฉิมพลี</w:t>
                      </w:r>
                      <w:proofErr w:type="gramEnd"/>
                      <w:r w:rsidR="007C1CA4" w:rsidRPr="0010769B">
                        <w:rPr>
                          <w:rFonts w:ascii="TH SarabunIT๙" w:hAnsi="TH SarabunIT๙" w:cs="TH SarabunIT๙"/>
                        </w:rPr>
                        <w:t>)</w:t>
                      </w:r>
                    </w:p>
                    <w:p w14:paraId="01E704C9" w14:textId="7BFE4F84" w:rsidR="007C1CA4" w:rsidRPr="0010769B" w:rsidRDefault="007C1CA4" w:rsidP="00037684">
                      <w:pPr>
                        <w:pStyle w:val="a3"/>
                        <w:kinsoku w:val="0"/>
                        <w:overflowPunct w:val="0"/>
                        <w:spacing w:line="361" w:lineRule="exact"/>
                        <w:ind w:left="5392" w:right="3677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ตำแหน่ง</w:t>
                      </w: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 xml:space="preserve"> ปลัดองค์การบริหารส่วนตำบล</w:t>
                      </w:r>
                      <w:r w:rsidR="00D3501F">
                        <w:rPr>
                          <w:rFonts w:ascii="TH SarabunIT๙" w:hAnsi="TH SarabunIT๙" w:cs="TH SarabunIT๙" w:hint="cs"/>
                          <w:cs/>
                        </w:rPr>
                        <w:t>ถ้ำวัวแดง</w:t>
                      </w:r>
                    </w:p>
                    <w:p w14:paraId="16AF3A36" w14:textId="2ABD38EB" w:rsidR="007C1CA4" w:rsidRPr="0010769B" w:rsidRDefault="00A94B6D" w:rsidP="00A94B6D">
                      <w:pPr>
                        <w:pStyle w:val="a3"/>
                        <w:kinsoku w:val="0"/>
                        <w:overflowPunct w:val="0"/>
                        <w:spacing w:line="360" w:lineRule="exact"/>
                        <w:ind w:left="5472" w:right="4650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 xml:space="preserve">               </w:t>
                      </w:r>
                      <w:r w:rsidR="004A039D">
                        <w:rPr>
                          <w:rFonts w:ascii="TH SarabunIT๙" w:hAnsi="TH SarabunIT๙" w:cs="TH SarabunIT๙" w:hint="cs"/>
                          <w:cs/>
                        </w:rPr>
                        <w:t xml:space="preserve">    </w:t>
                      </w: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 xml:space="preserve">  </w:t>
                      </w:r>
                      <w:r w:rsidR="007C1CA4" w:rsidRPr="0010769B">
                        <w:rPr>
                          <w:rFonts w:ascii="TH SarabunIT๙" w:hAnsi="TH SarabunIT๙" w:cs="TH SarabunIT๙"/>
                          <w:cs/>
                        </w:rPr>
                        <w:t>วันที่.......</w:t>
                      </w:r>
                      <w:r w:rsidR="004A039D">
                        <w:rPr>
                          <w:rFonts w:ascii="TH SarabunIT๙" w:hAnsi="TH SarabunIT๙" w:cs="TH SarabunIT๙" w:hint="cs"/>
                          <w:cs/>
                        </w:rPr>
                        <w:t>..........</w:t>
                      </w:r>
                      <w:r w:rsidR="007C1CA4" w:rsidRPr="0010769B">
                        <w:rPr>
                          <w:rFonts w:ascii="TH SarabunIT๙" w:hAnsi="TH SarabunIT๙" w:cs="TH SarabunIT๙"/>
                          <w:cs/>
                        </w:rPr>
                        <w:t>..........................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ED9D090" w14:textId="77777777" w:rsidR="006718F0" w:rsidRPr="00922AF9" w:rsidRDefault="006718F0">
      <w:pPr>
        <w:pStyle w:val="a3"/>
        <w:kinsoku w:val="0"/>
        <w:overflowPunct w:val="0"/>
        <w:rPr>
          <w:rFonts w:ascii="TH SarabunPSK" w:hAnsi="TH SarabunPSK" w:cs="TH SarabunPSK"/>
          <w:sz w:val="20"/>
          <w:szCs w:val="20"/>
        </w:rPr>
      </w:pPr>
    </w:p>
    <w:p w14:paraId="0BE06935" w14:textId="43EF3DA1" w:rsidR="00B8242D" w:rsidRPr="00922AF9" w:rsidRDefault="00B8242D" w:rsidP="00B8242D">
      <w:pPr>
        <w:pStyle w:val="a3"/>
        <w:kinsoku w:val="0"/>
        <w:overflowPunct w:val="0"/>
        <w:spacing w:before="6"/>
        <w:jc w:val="right"/>
        <w:rPr>
          <w:rFonts w:ascii="TH SarabunPSK" w:hAnsi="TH SarabunPSK" w:cs="TH SarabunPSK"/>
          <w:sz w:val="24"/>
          <w:szCs w:val="24"/>
        </w:rPr>
      </w:pPr>
      <w:r w:rsidRPr="00922AF9">
        <w:rPr>
          <w:rFonts w:ascii="TH SarabunPSK" w:hAnsi="TH SarabunPSK" w:cs="TH SarabunPSK" w:hint="cs"/>
          <w:sz w:val="24"/>
          <w:szCs w:val="24"/>
        </w:rPr>
        <w:t>8</w:t>
      </w:r>
    </w:p>
    <w:p w14:paraId="3B30DC8A" w14:textId="3D4731CE" w:rsidR="006718F0" w:rsidRPr="00922AF9" w:rsidRDefault="00882B07">
      <w:pPr>
        <w:pStyle w:val="a3"/>
        <w:kinsoku w:val="0"/>
        <w:overflowPunct w:val="0"/>
        <w:ind w:left="111"/>
        <w:rPr>
          <w:rFonts w:ascii="TH SarabunPSK" w:hAnsi="TH SarabunPSK" w:cs="TH SarabunPSK"/>
          <w:sz w:val="20"/>
          <w:szCs w:val="20"/>
        </w:rPr>
      </w:pPr>
      <w:r w:rsidRPr="00922AF9">
        <w:rPr>
          <w:rFonts w:ascii="TH SarabunPSK" w:hAnsi="TH SarabunPSK" w:cs="TH SarabunPSK" w:hint="cs"/>
          <w:noProof/>
          <w:sz w:val="20"/>
          <w:szCs w:val="20"/>
        </w:rPr>
        <mc:AlternateContent>
          <mc:Choice Requires="wpg">
            <w:drawing>
              <wp:inline distT="0" distB="0" distL="0" distR="0" wp14:anchorId="37955946" wp14:editId="70F0F817">
                <wp:extent cx="8217725" cy="501650"/>
                <wp:effectExtent l="0" t="0" r="12065" b="12700"/>
                <wp:docPr id="1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17725" cy="501650"/>
                          <a:chOff x="0" y="0"/>
                          <a:chExt cx="12095" cy="790"/>
                        </a:xfrm>
                      </wpg:grpSpPr>
                      <wps:wsp>
                        <wps:cNvPr id="2" name="Freeform 61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75" cy="750"/>
                          </a:xfrm>
                          <a:custGeom>
                            <a:avLst/>
                            <a:gdLst>
                              <a:gd name="T0" fmla="*/ 0 w 12075"/>
                              <a:gd name="T1" fmla="*/ 125 h 750"/>
                              <a:gd name="T2" fmla="*/ 9 w 12075"/>
                              <a:gd name="T3" fmla="*/ 76 h 750"/>
                              <a:gd name="T4" fmla="*/ 36 w 12075"/>
                              <a:gd name="T5" fmla="*/ 36 h 750"/>
                              <a:gd name="T6" fmla="*/ 76 w 12075"/>
                              <a:gd name="T7" fmla="*/ 9 h 750"/>
                              <a:gd name="T8" fmla="*/ 125 w 12075"/>
                              <a:gd name="T9" fmla="*/ 0 h 750"/>
                              <a:gd name="T10" fmla="*/ 11950 w 12075"/>
                              <a:gd name="T11" fmla="*/ 0 h 750"/>
                              <a:gd name="T12" fmla="*/ 11998 w 12075"/>
                              <a:gd name="T13" fmla="*/ 9 h 750"/>
                              <a:gd name="T14" fmla="*/ 12038 w 12075"/>
                              <a:gd name="T15" fmla="*/ 36 h 750"/>
                              <a:gd name="T16" fmla="*/ 12065 w 12075"/>
                              <a:gd name="T17" fmla="*/ 76 h 750"/>
                              <a:gd name="T18" fmla="*/ 12075 w 12075"/>
                              <a:gd name="T19" fmla="*/ 125 h 750"/>
                              <a:gd name="T20" fmla="*/ 12075 w 12075"/>
                              <a:gd name="T21" fmla="*/ 625 h 750"/>
                              <a:gd name="T22" fmla="*/ 12065 w 12075"/>
                              <a:gd name="T23" fmla="*/ 673 h 750"/>
                              <a:gd name="T24" fmla="*/ 12038 w 12075"/>
                              <a:gd name="T25" fmla="*/ 713 h 750"/>
                              <a:gd name="T26" fmla="*/ 11998 w 12075"/>
                              <a:gd name="T27" fmla="*/ 740 h 750"/>
                              <a:gd name="T28" fmla="*/ 11950 w 12075"/>
                              <a:gd name="T29" fmla="*/ 750 h 750"/>
                              <a:gd name="T30" fmla="*/ 125 w 12075"/>
                              <a:gd name="T31" fmla="*/ 750 h 750"/>
                              <a:gd name="T32" fmla="*/ 76 w 12075"/>
                              <a:gd name="T33" fmla="*/ 740 h 750"/>
                              <a:gd name="T34" fmla="*/ 36 w 12075"/>
                              <a:gd name="T35" fmla="*/ 713 h 750"/>
                              <a:gd name="T36" fmla="*/ 9 w 12075"/>
                              <a:gd name="T37" fmla="*/ 673 h 750"/>
                              <a:gd name="T38" fmla="*/ 0 w 12075"/>
                              <a:gd name="T39" fmla="*/ 625 h 750"/>
                              <a:gd name="T40" fmla="*/ 0 w 12075"/>
                              <a:gd name="T41" fmla="*/ 125 h 750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75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50" y="0"/>
                                </a:lnTo>
                                <a:lnTo>
                                  <a:pt x="11998" y="9"/>
                                </a:lnTo>
                                <a:lnTo>
                                  <a:pt x="12038" y="36"/>
                                </a:lnTo>
                                <a:lnTo>
                                  <a:pt x="12065" y="76"/>
                                </a:lnTo>
                                <a:lnTo>
                                  <a:pt x="12075" y="125"/>
                                </a:lnTo>
                                <a:lnTo>
                                  <a:pt x="12075" y="625"/>
                                </a:lnTo>
                                <a:lnTo>
                                  <a:pt x="12065" y="673"/>
                                </a:lnTo>
                                <a:lnTo>
                                  <a:pt x="12038" y="713"/>
                                </a:lnTo>
                                <a:lnTo>
                                  <a:pt x="11998" y="740"/>
                                </a:lnTo>
                                <a:lnTo>
                                  <a:pt x="11950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087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23EA85" w14:textId="19A9847E" w:rsidR="007C1CA4" w:rsidRPr="00DA62BC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93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DA62B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8</w:t>
                              </w:r>
                              <w:r w:rsidR="00037684" w:rsidRPr="00DA62B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 xml:space="preserve"> </w:t>
                              </w:r>
                              <w:r w:rsidRPr="00DA62B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คว</w:t>
                              </w:r>
                              <w:r w:rsidRPr="00DA62B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า</w:t>
                              </w:r>
                              <w:r w:rsidRPr="00DA62B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มเห็นของ</w:t>
                              </w:r>
                              <w:r w:rsidRPr="00DA62B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ค</w:t>
                              </w:r>
                              <w:r w:rsidRPr="00DA62B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ณะกร</w:t>
                              </w:r>
                              <w:r w:rsidRPr="00DA62B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ร</w:t>
                              </w:r>
                              <w:r w:rsidRPr="00DA62B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มกา</w:t>
                              </w:r>
                              <w:r w:rsidRPr="00DA62B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ร</w:t>
                              </w:r>
                              <w:r w:rsidRPr="00DA62B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กลั่นกรองกา</w:t>
                              </w:r>
                              <w:r w:rsidRPr="00DA62B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ร</w:t>
                              </w:r>
                              <w:r w:rsidRPr="00DA62B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ประเมิ</w:t>
                              </w:r>
                              <w:r w:rsidRPr="00DA62B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pacing w:val="1"/>
                                  <w:sz w:val="36"/>
                                  <w:szCs w:val="36"/>
                                  <w:cs/>
                                </w:rPr>
                                <w:t>น</w:t>
                              </w:r>
                              <w:r w:rsidRPr="00DA62B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ผลการปฏิบัติงานของข้าราชการหรือพนักงานส่วนท้องถิ่น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0" o:spid="_x0000_s1049" style="width:647.05pt;height:39.5pt;mso-position-horizontal-relative:char;mso-position-vertical-relative:line" coordsize="12095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">
                <v:shape id="Freeform 61" o:spid="_x0000_s1050" style="position:absolute;left:20;top:20;width:12075;height:750;visibility:visible;mso-wrap-style:square;v-text-anchor:top" coordsize="12075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/SisMA&#10;AADaAAAADwAAAGRycy9kb3ducmV2LnhtbESPT4vCMBTE74LfITzBi2iqB5FqFBVkF1zF9c/90Tzb&#10;YvNSmlS7fnojCHscZuY3zGzRmELcqXK5ZQXDQQSCOLE651TB+bTpT0A4j6yxsEwK/sjBYt5uzTDW&#10;9sG/dD/6VAQIuxgVZN6XsZQuycigG9iSOHhXWxn0QVap1BU+AtwUchRFY2kw57CQYUnrjJLbsTYK&#10;6h937h1Wu/zS29P2ENXPr11xUqrbaZZTEJ4a/x/+tL+1ghG8r4QbIO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q/SisMAAADaAAAADwAAAAAAAAAAAAAAAACYAgAAZHJzL2Rv&#10;d25yZXYueG1sUEsFBgAAAAAEAAQA9QAAAIgDAAAAAA==&#10;" path="m,125l9,76,36,36,76,9,125,,11950,r48,9l12038,36r27,40l12075,125r,500l12065,673r-27,40l11998,740r-48,10l125,750,76,740,36,713,9,673,,625,,125xe" filled="f" strokeweight="2pt">
                  <v:path arrowok="t" o:connecttype="custom" o:connectlocs="0,125;9,76;36,36;76,9;125,0;11950,0;11998,9;12038,36;12065,76;12075,125;12075,625;12065,673;12038,713;11998,740;11950,750;125,750;76,740;36,713;9,673;0,625;0,125" o:connectangles="0,0,0,0,0,0,0,0,0,0,0,0,0,0,0,0,0,0,0,0,0"/>
                </v:shape>
                <v:shape id="Text Box 62" o:spid="_x0000_s1051" type="#_x0000_t202" style="position:absolute;width:12087;height: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<v:textbox inset="0,0,0,0">
                    <w:txbxContent>
                      <w:p w14:paraId="7B23EA85" w14:textId="19A9847E" w:rsidR="007C1CA4" w:rsidRPr="00DA62BC" w:rsidRDefault="007C1CA4">
                        <w:pPr>
                          <w:pStyle w:val="a3"/>
                          <w:kinsoku w:val="0"/>
                          <w:overflowPunct w:val="0"/>
                          <w:spacing w:before="193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DA62B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8</w:t>
                        </w:r>
                        <w:r w:rsidR="00037684" w:rsidRPr="00DA62B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 xml:space="preserve"> </w:t>
                        </w:r>
                        <w:r w:rsidRPr="00DA62B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คว</w:t>
                        </w:r>
                        <w:r w:rsidRPr="00DA62BC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า</w:t>
                        </w:r>
                        <w:r w:rsidRPr="00DA62B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มเห็นของ</w:t>
                        </w:r>
                        <w:r w:rsidRPr="00DA62BC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ค</w:t>
                        </w:r>
                        <w:r w:rsidRPr="00DA62B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ณะกร</w:t>
                        </w:r>
                        <w:r w:rsidRPr="00DA62BC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ร</w:t>
                        </w:r>
                        <w:r w:rsidRPr="00DA62B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มกา</w:t>
                        </w:r>
                        <w:r w:rsidRPr="00DA62BC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ร</w:t>
                        </w:r>
                        <w:r w:rsidRPr="00DA62B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กลั่นกรองกา</w:t>
                        </w:r>
                        <w:r w:rsidRPr="00DA62BC">
                          <w:rPr>
                            <w:rFonts w:ascii="TH SarabunPSK" w:hAnsi="TH SarabunPSK" w:cs="TH SarabunPSK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ร</w:t>
                        </w:r>
                        <w:r w:rsidRPr="00DA62B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ประเมิ</w:t>
                        </w:r>
                        <w:r w:rsidRPr="00DA62BC">
                          <w:rPr>
                            <w:rFonts w:ascii="TH SarabunPSK" w:hAnsi="TH SarabunPSK" w:cs="TH SarabunPSK"/>
                            <w:b/>
                            <w:bCs/>
                            <w:spacing w:val="1"/>
                            <w:sz w:val="36"/>
                            <w:szCs w:val="36"/>
                            <w:cs/>
                          </w:rPr>
                          <w:t>น</w:t>
                        </w:r>
                        <w:r w:rsidRPr="00DA62B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ผลการปฏิบัติงานของข้าราชการหรือพนักงานส่วนท้องถิ่น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0AEE725" w14:textId="5EEF5576" w:rsidR="006718F0" w:rsidRPr="00901DF1" w:rsidRDefault="00882B07" w:rsidP="00901DF1">
      <w:pPr>
        <w:pStyle w:val="a3"/>
        <w:kinsoku w:val="0"/>
        <w:overflowPunct w:val="0"/>
        <w:spacing w:before="2"/>
        <w:rPr>
          <w:rFonts w:ascii="TH SarabunPSK" w:hAnsi="TH SarabunPSK" w:cs="TH SarabunPSK"/>
          <w:sz w:val="22"/>
          <w:szCs w:val="22"/>
        </w:rPr>
      </w:pPr>
      <w:r w:rsidRPr="00922AF9">
        <w:rPr>
          <w:rFonts w:ascii="TH SarabunPSK" w:hAnsi="TH SarabunPSK" w:cs="TH SarabunPSK" w:hint="cs"/>
          <w:noProof/>
        </w:rPr>
        <mc:AlternateContent>
          <mc:Choice Requires="wps">
            <w:drawing>
              <wp:anchor distT="0" distB="0" distL="0" distR="0" simplePos="0" relativeHeight="251627008" behindDoc="0" locked="0" layoutInCell="0" allowOverlap="1" wp14:anchorId="38C3F59C" wp14:editId="15FE82EB">
                <wp:simplePos x="0" y="0"/>
                <wp:positionH relativeFrom="page">
                  <wp:posOffset>542925</wp:posOffset>
                </wp:positionH>
                <wp:positionV relativeFrom="paragraph">
                  <wp:posOffset>191770</wp:posOffset>
                </wp:positionV>
                <wp:extent cx="9543415" cy="2682240"/>
                <wp:effectExtent l="0" t="0" r="19685" b="22860"/>
                <wp:wrapTopAndBottom/>
                <wp:docPr id="2299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6822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90F960" w14:textId="167DE885" w:rsidR="007C1CA4" w:rsidRPr="0067261C" w:rsidRDefault="007C1CA4" w:rsidP="00792530">
                            <w:pPr>
                              <w:pStyle w:val="a5"/>
                              <w:tabs>
                                <w:tab w:val="left" w:pos="461"/>
                                <w:tab w:val="left" w:pos="5220"/>
                              </w:tabs>
                              <w:kinsoku w:val="0"/>
                              <w:overflowPunct w:val="0"/>
                              <w:spacing w:before="176" w:line="464" w:lineRule="exact"/>
                              <w:ind w:firstLine="0"/>
                              <w:rPr>
                                <w:rFonts w:ascii="TH SarabunPSK" w:eastAsia="Arial Unicode MS" w:hAnsi="TH SarabunPSK" w:cs="TH SarabunPSK"/>
                                <w:sz w:val="32"/>
                                <w:szCs w:val="32"/>
                              </w:rPr>
                            </w:pPr>
                            <w:r w:rsidRPr="0067261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67261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เห็</w:t>
                            </w:r>
                            <w:r w:rsidRPr="0067261C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น</w:t>
                            </w:r>
                            <w:r w:rsidRPr="0067261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ช</w:t>
                            </w:r>
                            <w:r w:rsidRPr="0067261C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อ</w:t>
                            </w:r>
                            <w:r w:rsidRPr="0067261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บกั</w:t>
                            </w:r>
                            <w:r w:rsidRPr="0067261C">
                              <w:rPr>
                                <w:rFonts w:ascii="TH SarabunPSK" w:hAnsi="TH SarabunPSK" w:cs="TH SarabunPSK"/>
                                <w:spacing w:val="-1"/>
                                <w:sz w:val="32"/>
                                <w:szCs w:val="32"/>
                                <w:cs/>
                              </w:rPr>
                              <w:t>บ</w:t>
                            </w:r>
                            <w:r w:rsidRPr="0067261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ผลค</w:t>
                            </w:r>
                            <w:r w:rsidRPr="0067261C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ะ</w:t>
                            </w:r>
                            <w:r w:rsidRPr="0067261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แน</w:t>
                            </w:r>
                            <w:r w:rsidRPr="0067261C">
                              <w:rPr>
                                <w:rFonts w:ascii="TH SarabunPSK" w:hAnsi="TH SarabunPSK" w:cs="TH SarabunPSK"/>
                                <w:spacing w:val="1"/>
                                <w:sz w:val="32"/>
                                <w:szCs w:val="32"/>
                                <w:cs/>
                              </w:rPr>
                              <w:t>น</w:t>
                            </w:r>
                            <w:r w:rsidRPr="0067261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ของ </w:t>
                            </w:r>
                            <w:r w:rsidRPr="0067261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67261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ผู้ประเ</w:t>
                            </w:r>
                            <w:r w:rsidR="00652337" w:rsidRPr="0067261C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มิน</w:t>
                            </w:r>
                            <w:r w:rsidRPr="0067261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ตามส่วนที่ 4</w:t>
                            </w:r>
                            <w:r w:rsidRPr="0067261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  <w:t xml:space="preserve">หรือ </w:t>
                            </w:r>
                            <w:r w:rsidRPr="0067261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67261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ผู้บังคับบัญชาเหนื</w:t>
                            </w:r>
                            <w:r w:rsidRPr="0067261C">
                              <w:rPr>
                                <w:rFonts w:ascii="TH SarabunPSK" w:hAnsi="TH SarabunPSK" w:cs="TH SarabunPSK"/>
                                <w:spacing w:val="-2"/>
                                <w:sz w:val="32"/>
                                <w:szCs w:val="32"/>
                                <w:cs/>
                              </w:rPr>
                              <w:t>อ</w:t>
                            </w:r>
                            <w:r w:rsidRPr="0067261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ขึ้นไปตามส่วนที่</w:t>
                            </w:r>
                            <w:r w:rsidR="00652337" w:rsidRPr="0067261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67261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7</w:t>
                            </w:r>
                          </w:p>
                          <w:p w14:paraId="51BBAE0B" w14:textId="4195C6CF" w:rsidR="007C1CA4" w:rsidRPr="0067261C" w:rsidRDefault="007C1CA4" w:rsidP="00792530">
                            <w:pPr>
                              <w:pStyle w:val="a5"/>
                              <w:tabs>
                                <w:tab w:val="left" w:pos="464"/>
                              </w:tabs>
                              <w:kinsoku w:val="0"/>
                              <w:overflowPunct w:val="0"/>
                              <w:ind w:left="463" w:right="4" w:firstLine="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7261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Pr="0067261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มีความเห็นแตกต่างดังนี้</w:t>
                            </w:r>
                            <w:r w:rsidR="00037684" w:rsidRPr="0067261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037684" w:rsidRPr="0067261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</w:t>
                            </w:r>
                            <w:r w:rsidRPr="0067261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.ผลสัมฤทธิ์ของงาน</w:t>
                            </w:r>
                            <w:r w:rsidR="00037684" w:rsidRPr="0067261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67261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ควรได้คะแนนร้อยละ.........................เหตุผล</w:t>
                            </w:r>
                            <w:r w:rsidR="00037684" w:rsidRPr="0067261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</w:t>
                            </w:r>
                            <w:r w:rsidRPr="0067261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.......................................................................................................</w:t>
                            </w:r>
                          </w:p>
                          <w:p w14:paraId="2810B17E" w14:textId="5F56ADB5" w:rsidR="007C1CA4" w:rsidRPr="0067261C" w:rsidRDefault="007C1CA4">
                            <w:pPr>
                              <w:pStyle w:val="a3"/>
                              <w:tabs>
                                <w:tab w:val="left" w:pos="4420"/>
                              </w:tabs>
                              <w:kinsoku w:val="0"/>
                              <w:overflowPunct w:val="0"/>
                              <w:spacing w:line="359" w:lineRule="exact"/>
                              <w:ind w:left="2573"/>
                              <w:rPr>
                                <w:rFonts w:ascii="TH SarabunPSK" w:hAnsi="TH SarabunPSK" w:cs="TH SarabunPSK"/>
                                <w:spacing w:val="-1"/>
                              </w:rPr>
                            </w:pPr>
                            <w:r w:rsidRPr="0067261C">
                              <w:rPr>
                                <w:rFonts w:ascii="TH SarabunPSK" w:hAnsi="TH SarabunPSK" w:cs="TH SarabunPSK"/>
                              </w:rPr>
                              <w:t xml:space="preserve">   </w:t>
                            </w:r>
                            <w:r w:rsidR="00037684" w:rsidRPr="0067261C">
                              <w:rPr>
                                <w:rFonts w:ascii="TH SarabunPSK" w:hAnsi="TH SarabunPSK" w:cs="TH SarabunPSK"/>
                              </w:rPr>
                              <w:t xml:space="preserve"> </w:t>
                            </w:r>
                            <w:r w:rsidRPr="0067261C">
                              <w:rPr>
                                <w:rFonts w:ascii="TH SarabunPSK" w:hAnsi="TH SarabunPSK" w:cs="TH SarabunPSK"/>
                              </w:rPr>
                              <w:t xml:space="preserve"> 2.</w:t>
                            </w:r>
                            <w:r w:rsidRPr="0067261C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Pr="0067261C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="00037684" w:rsidRPr="0067261C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 xml:space="preserve">      </w:t>
                            </w:r>
                            <w:r w:rsidRPr="0067261C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ควรได้คะแนนร้อยละ.........................เหตุผล</w:t>
                            </w:r>
                            <w:r w:rsidR="00037684" w:rsidRPr="0067261C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</w:t>
                            </w:r>
                            <w:r w:rsidRPr="0067261C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..............................................................................................................</w:t>
                            </w:r>
                          </w:p>
                          <w:p w14:paraId="2375EBEB" w14:textId="77777777" w:rsidR="007C1CA4" w:rsidRPr="0067261C" w:rsidRDefault="007C1CA4" w:rsidP="00785A96">
                            <w:pPr>
                              <w:pStyle w:val="a3"/>
                              <w:kinsoku w:val="0"/>
                              <w:overflowPunct w:val="0"/>
                              <w:spacing w:before="120"/>
                              <w:ind w:left="3493"/>
                              <w:rPr>
                                <w:rFonts w:ascii="TH SarabunPSK" w:hAnsi="TH SarabunPSK" w:cs="TH SarabunPSK"/>
                              </w:rPr>
                            </w:pPr>
                            <w:r w:rsidRPr="0067261C">
                              <w:rPr>
                                <w:rFonts w:ascii="TH SarabunPSK" w:hAnsi="TH SarabunPSK" w:cs="TH SarabunPSK"/>
                                <w:cs/>
                              </w:rPr>
                              <w:t>รวมคะแนนที่ควรได้ครั้งนี้ร้อยละ.........................</w:t>
                            </w:r>
                          </w:p>
                          <w:p w14:paraId="7DE8523C" w14:textId="77777777" w:rsidR="007C1CA4" w:rsidRPr="0067261C" w:rsidRDefault="007C1CA4">
                            <w:pPr>
                              <w:pStyle w:val="a3"/>
                              <w:kinsoku w:val="0"/>
                              <w:overflowPunct w:val="0"/>
                              <w:spacing w:before="3"/>
                              <w:rPr>
                                <w:rFonts w:ascii="TH SarabunPSK" w:hAnsi="TH SarabunPSK" w:cs="TH SarabunPSK"/>
                                <w:sz w:val="16"/>
                                <w:szCs w:val="16"/>
                              </w:rPr>
                            </w:pPr>
                          </w:p>
                          <w:p w14:paraId="54A7CD05" w14:textId="1A6DA00A" w:rsidR="007C1CA4" w:rsidRPr="0067261C" w:rsidRDefault="00A94B6D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339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67261C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</w:t>
                            </w:r>
                            <w:r w:rsidR="007C1CA4" w:rsidRPr="0067261C">
                              <w:rPr>
                                <w:rFonts w:ascii="TH SarabunPSK" w:hAnsi="TH SarabunPSK" w:cs="TH SarabunPSK"/>
                                <w:cs/>
                              </w:rPr>
                              <w:t>ลงชื่อ..............................................</w:t>
                            </w:r>
                          </w:p>
                          <w:p w14:paraId="44711128" w14:textId="0C6C67EA" w:rsidR="007C1CA4" w:rsidRPr="0067261C" w:rsidRDefault="007C1CA4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472" w:right="4941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67261C">
                              <w:rPr>
                                <w:rFonts w:ascii="TH SarabunPSK" w:hAnsi="TH SarabunPSK" w:cs="TH SarabunPSK"/>
                              </w:rPr>
                              <w:t>(</w:t>
                            </w:r>
                            <w:proofErr w:type="gramStart"/>
                            <w:r w:rsidR="007F4A95" w:rsidRPr="0067261C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นายแสง </w:t>
                            </w:r>
                            <w:r w:rsidR="00D3501F" w:rsidRPr="0067261C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ชุ่มฉิมพลี</w:t>
                            </w:r>
                            <w:proofErr w:type="gramEnd"/>
                            <w:r w:rsidRPr="0067261C">
                              <w:rPr>
                                <w:rFonts w:ascii="TH SarabunPSK" w:hAnsi="TH SarabunPSK" w:cs="TH SarabunPSK"/>
                              </w:rPr>
                              <w:t>)</w:t>
                            </w:r>
                          </w:p>
                          <w:p w14:paraId="40AC0B4A" w14:textId="0F172A16" w:rsidR="007C1CA4" w:rsidRPr="0067261C" w:rsidRDefault="00A94B6D" w:rsidP="00A94B6D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295" w:right="4847" w:firstLine="30"/>
                              <w:rPr>
                                <w:rFonts w:ascii="TH SarabunPSK" w:hAnsi="TH SarabunPSK" w:cs="TH SarabunPSK"/>
                              </w:rPr>
                            </w:pPr>
                            <w:r w:rsidRPr="0067261C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           </w:t>
                            </w:r>
                            <w:r w:rsidR="007C1CA4" w:rsidRPr="0067261C">
                              <w:rPr>
                                <w:rFonts w:ascii="TH SarabunPSK" w:hAnsi="TH SarabunPSK" w:cs="TH SarabunPSK"/>
                                <w:cs/>
                              </w:rPr>
                              <w:t>ตำแหน่ง ปลัด</w:t>
                            </w:r>
                            <w:r w:rsidR="00037684" w:rsidRPr="0067261C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proofErr w:type="spellStart"/>
                            <w:r w:rsidR="00037684" w:rsidRPr="0067261C">
                              <w:rPr>
                                <w:rFonts w:ascii="TH SarabunPSK" w:hAnsi="TH SarabunPSK" w:cs="TH SarabunPSK"/>
                                <w:cs/>
                              </w:rPr>
                              <w:t>อบต</w:t>
                            </w:r>
                            <w:proofErr w:type="spellEnd"/>
                            <w:r w:rsidR="00037684" w:rsidRPr="0067261C">
                              <w:rPr>
                                <w:rFonts w:ascii="TH SarabunPSK" w:hAnsi="TH SarabunPSK" w:cs="TH SarabunPSK"/>
                                <w:cs/>
                              </w:rPr>
                              <w:t>.</w:t>
                            </w:r>
                            <w:r w:rsidR="002942AC" w:rsidRPr="0067261C">
                              <w:rPr>
                                <w:rFonts w:ascii="TH SarabunPSK" w:hAnsi="TH SarabunPSK" w:cs="TH SarabunPSK"/>
                                <w:cs/>
                              </w:rPr>
                              <w:t>ถ้ำวัวแดง</w:t>
                            </w:r>
                          </w:p>
                          <w:p w14:paraId="5DD9E607" w14:textId="77777777" w:rsidR="00037684" w:rsidRPr="0067261C" w:rsidRDefault="007C1CA4" w:rsidP="00037684">
                            <w:pPr>
                              <w:pStyle w:val="a3"/>
                              <w:tabs>
                                <w:tab w:val="left" w:pos="10632"/>
                              </w:tabs>
                              <w:kinsoku w:val="0"/>
                              <w:overflowPunct w:val="0"/>
                              <w:spacing w:before="1"/>
                              <w:ind w:left="5295" w:right="4385" w:firstLine="30"/>
                              <w:rPr>
                                <w:rFonts w:ascii="TH SarabunPSK" w:hAnsi="TH SarabunPSK" w:cs="TH SarabunPSK"/>
                              </w:rPr>
                            </w:pPr>
                            <w:r w:rsidRPr="0067261C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ประธานกรรมการกลั่นกรองการประเมินผลการปฏิบัติงาน</w:t>
                            </w:r>
                            <w:r w:rsidR="00037684" w:rsidRPr="0067261C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</w:t>
                            </w:r>
                          </w:p>
                          <w:p w14:paraId="017794D5" w14:textId="58A16FF1" w:rsidR="007C1CA4" w:rsidRDefault="005C7681" w:rsidP="0083273F">
                            <w:pPr>
                              <w:pStyle w:val="a3"/>
                              <w:tabs>
                                <w:tab w:val="left" w:pos="10632"/>
                              </w:tabs>
                              <w:kinsoku w:val="0"/>
                              <w:overflowPunct w:val="0"/>
                              <w:spacing w:before="1"/>
                              <w:ind w:left="5295" w:right="4385" w:firstLine="30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 xml:space="preserve">         </w:t>
                            </w:r>
                            <w:r w:rsidR="00037684"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 xml:space="preserve">  </w:t>
                            </w:r>
                            <w:r w:rsidR="007C1CA4"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วันที่.....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>..............</w:t>
                            </w:r>
                            <w:r w:rsidR="007C1CA4"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...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>....</w:t>
                            </w:r>
                            <w:r w:rsidR="007C1CA4"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.........................</w:t>
                            </w:r>
                          </w:p>
                          <w:p w14:paraId="63954E79" w14:textId="77777777" w:rsidR="007C1CA4" w:rsidRPr="0010769B" w:rsidRDefault="007C1CA4" w:rsidP="00354151">
                            <w:pPr>
                              <w:pStyle w:val="a3"/>
                              <w:tabs>
                                <w:tab w:val="left" w:pos="10632"/>
                              </w:tabs>
                              <w:kinsoku w:val="0"/>
                              <w:overflowPunct w:val="0"/>
                              <w:spacing w:before="1"/>
                              <w:ind w:left="5295" w:right="4682" w:firstLine="30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52" type="#_x0000_t202" style="position:absolute;margin-left:42.75pt;margin-top:15.1pt;width:751.45pt;height:211.2pt;z-index:251627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" o:allowincell="f" filled="f" strokeweight=".48pt">
                <v:textbox inset="0,0,0,0">
                  <w:txbxContent>
                    <w:p w14:paraId="2190F960" w14:textId="167DE885" w:rsidR="007C1CA4" w:rsidRPr="0067261C" w:rsidRDefault="007C1CA4" w:rsidP="00792530">
                      <w:pPr>
                        <w:pStyle w:val="a5"/>
                        <w:tabs>
                          <w:tab w:val="left" w:pos="461"/>
                          <w:tab w:val="left" w:pos="5220"/>
                        </w:tabs>
                        <w:kinsoku w:val="0"/>
                        <w:overflowPunct w:val="0"/>
                        <w:spacing w:before="176" w:line="464" w:lineRule="exact"/>
                        <w:ind w:firstLine="0"/>
                        <w:rPr>
                          <w:rFonts w:ascii="TH SarabunPSK" w:eastAsia="Arial Unicode MS" w:hAnsi="TH SarabunPSK" w:cs="TH SarabunPSK"/>
                          <w:sz w:val="32"/>
                          <w:szCs w:val="32"/>
                        </w:rPr>
                      </w:pPr>
                      <w:r w:rsidRPr="0067261C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71"/>
                      </w:r>
                      <w:r w:rsidRPr="0067261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เห็</w:t>
                      </w:r>
                      <w:r w:rsidRPr="0067261C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น</w:t>
                      </w:r>
                      <w:r w:rsidRPr="0067261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ช</w:t>
                      </w:r>
                      <w:r w:rsidRPr="0067261C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อ</w:t>
                      </w:r>
                      <w:r w:rsidRPr="0067261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บกั</w:t>
                      </w:r>
                      <w:r w:rsidRPr="0067261C">
                        <w:rPr>
                          <w:rFonts w:ascii="TH SarabunPSK" w:hAnsi="TH SarabunPSK" w:cs="TH SarabunPSK"/>
                          <w:spacing w:val="-1"/>
                          <w:sz w:val="32"/>
                          <w:szCs w:val="32"/>
                          <w:cs/>
                        </w:rPr>
                        <w:t>บ</w:t>
                      </w:r>
                      <w:r w:rsidRPr="0067261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ผลค</w:t>
                      </w:r>
                      <w:r w:rsidRPr="0067261C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ะ</w:t>
                      </w:r>
                      <w:r w:rsidRPr="0067261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แน</w:t>
                      </w:r>
                      <w:r w:rsidRPr="0067261C">
                        <w:rPr>
                          <w:rFonts w:ascii="TH SarabunPSK" w:hAnsi="TH SarabunPSK" w:cs="TH SarabunPSK"/>
                          <w:spacing w:val="1"/>
                          <w:sz w:val="32"/>
                          <w:szCs w:val="32"/>
                          <w:cs/>
                        </w:rPr>
                        <w:t>น</w:t>
                      </w:r>
                      <w:r w:rsidRPr="0067261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ของ </w:t>
                      </w:r>
                      <w:r w:rsidRPr="0067261C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Pr="0067261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ผู้ประเ</w:t>
                      </w:r>
                      <w:r w:rsidR="00652337" w:rsidRPr="0067261C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มิน</w:t>
                      </w:r>
                      <w:r w:rsidRPr="0067261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ตามส่วนที่ 4</w:t>
                      </w:r>
                      <w:r w:rsidRPr="0067261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  <w:t xml:space="preserve">หรือ </w:t>
                      </w:r>
                      <w:r w:rsidRPr="0067261C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Pr="0067261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ผู้บังคับบัญชาเหนื</w:t>
                      </w:r>
                      <w:r w:rsidRPr="0067261C">
                        <w:rPr>
                          <w:rFonts w:ascii="TH SarabunPSK" w:hAnsi="TH SarabunPSK" w:cs="TH SarabunPSK"/>
                          <w:spacing w:val="-2"/>
                          <w:sz w:val="32"/>
                          <w:szCs w:val="32"/>
                          <w:cs/>
                        </w:rPr>
                        <w:t>อ</w:t>
                      </w:r>
                      <w:r w:rsidRPr="0067261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ขึ้นไปตามส่วนที่</w:t>
                      </w:r>
                      <w:r w:rsidR="00652337" w:rsidRPr="0067261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67261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7</w:t>
                      </w:r>
                    </w:p>
                    <w:p w14:paraId="51BBAE0B" w14:textId="4195C6CF" w:rsidR="007C1CA4" w:rsidRPr="0067261C" w:rsidRDefault="007C1CA4" w:rsidP="00792530">
                      <w:pPr>
                        <w:pStyle w:val="a5"/>
                        <w:tabs>
                          <w:tab w:val="left" w:pos="464"/>
                        </w:tabs>
                        <w:kinsoku w:val="0"/>
                        <w:overflowPunct w:val="0"/>
                        <w:ind w:left="463" w:right="4" w:firstLine="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7261C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71"/>
                      </w:r>
                      <w:r w:rsidRPr="0067261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มีความเห็นแตกต่างดังนี้</w:t>
                      </w:r>
                      <w:r w:rsidR="00037684" w:rsidRPr="0067261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037684" w:rsidRPr="0067261C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</w:t>
                      </w:r>
                      <w:r w:rsidRPr="0067261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.ผลสัมฤทธิ์ของงาน</w:t>
                      </w:r>
                      <w:r w:rsidR="00037684" w:rsidRPr="0067261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67261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ควรได้คะแนนร้อยละ.........................เหตุผล</w:t>
                      </w:r>
                      <w:r w:rsidR="00037684" w:rsidRPr="0067261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</w:t>
                      </w:r>
                      <w:r w:rsidRPr="0067261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.......................................................................................................</w:t>
                      </w:r>
                    </w:p>
                    <w:p w14:paraId="2810B17E" w14:textId="5F56ADB5" w:rsidR="007C1CA4" w:rsidRPr="0067261C" w:rsidRDefault="007C1CA4">
                      <w:pPr>
                        <w:pStyle w:val="a3"/>
                        <w:tabs>
                          <w:tab w:val="left" w:pos="4420"/>
                        </w:tabs>
                        <w:kinsoku w:val="0"/>
                        <w:overflowPunct w:val="0"/>
                        <w:spacing w:line="359" w:lineRule="exact"/>
                        <w:ind w:left="2573"/>
                        <w:rPr>
                          <w:rFonts w:ascii="TH SarabunPSK" w:hAnsi="TH SarabunPSK" w:cs="TH SarabunPSK"/>
                          <w:spacing w:val="-1"/>
                        </w:rPr>
                      </w:pPr>
                      <w:r w:rsidRPr="0067261C">
                        <w:rPr>
                          <w:rFonts w:ascii="TH SarabunPSK" w:hAnsi="TH SarabunPSK" w:cs="TH SarabunPSK"/>
                        </w:rPr>
                        <w:t xml:space="preserve">   </w:t>
                      </w:r>
                      <w:r w:rsidR="00037684" w:rsidRPr="0067261C">
                        <w:rPr>
                          <w:rFonts w:ascii="TH SarabunPSK" w:hAnsi="TH SarabunPSK" w:cs="TH SarabunPSK"/>
                        </w:rPr>
                        <w:t xml:space="preserve"> </w:t>
                      </w:r>
                      <w:r w:rsidRPr="0067261C">
                        <w:rPr>
                          <w:rFonts w:ascii="TH SarabunPSK" w:hAnsi="TH SarabunPSK" w:cs="TH SarabunPSK"/>
                        </w:rPr>
                        <w:t xml:space="preserve"> 2.</w:t>
                      </w:r>
                      <w:r w:rsidRPr="0067261C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Pr="0067261C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="00037684" w:rsidRPr="0067261C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 xml:space="preserve">      </w:t>
                      </w:r>
                      <w:r w:rsidRPr="0067261C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ควรได้คะแนนร้อยละ.........................เหตุผล</w:t>
                      </w:r>
                      <w:r w:rsidR="00037684" w:rsidRPr="0067261C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</w:t>
                      </w:r>
                      <w:r w:rsidRPr="0067261C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..............................................................................................................</w:t>
                      </w:r>
                    </w:p>
                    <w:p w14:paraId="2375EBEB" w14:textId="77777777" w:rsidR="007C1CA4" w:rsidRPr="0067261C" w:rsidRDefault="007C1CA4" w:rsidP="00785A96">
                      <w:pPr>
                        <w:pStyle w:val="a3"/>
                        <w:kinsoku w:val="0"/>
                        <w:overflowPunct w:val="0"/>
                        <w:spacing w:before="120"/>
                        <w:ind w:left="3493"/>
                        <w:rPr>
                          <w:rFonts w:ascii="TH SarabunPSK" w:hAnsi="TH SarabunPSK" w:cs="TH SarabunPSK"/>
                        </w:rPr>
                      </w:pPr>
                      <w:r w:rsidRPr="0067261C">
                        <w:rPr>
                          <w:rFonts w:ascii="TH SarabunPSK" w:hAnsi="TH SarabunPSK" w:cs="TH SarabunPSK"/>
                          <w:cs/>
                        </w:rPr>
                        <w:t>รวมคะแนนที่ควรได้ครั้งนี้ร้อยละ.........................</w:t>
                      </w:r>
                    </w:p>
                    <w:p w14:paraId="7DE8523C" w14:textId="77777777" w:rsidR="007C1CA4" w:rsidRPr="0067261C" w:rsidRDefault="007C1CA4">
                      <w:pPr>
                        <w:pStyle w:val="a3"/>
                        <w:kinsoku w:val="0"/>
                        <w:overflowPunct w:val="0"/>
                        <w:spacing w:before="3"/>
                        <w:rPr>
                          <w:rFonts w:ascii="TH SarabunPSK" w:hAnsi="TH SarabunPSK" w:cs="TH SarabunPSK"/>
                          <w:sz w:val="16"/>
                          <w:szCs w:val="16"/>
                        </w:rPr>
                      </w:pPr>
                    </w:p>
                    <w:p w14:paraId="54A7CD05" w14:textId="1A6DA00A" w:rsidR="007C1CA4" w:rsidRPr="0067261C" w:rsidRDefault="00A94B6D">
                      <w:pPr>
                        <w:pStyle w:val="a3"/>
                        <w:kinsoku w:val="0"/>
                        <w:overflowPunct w:val="0"/>
                        <w:spacing w:before="1"/>
                        <w:ind w:left="5339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67261C">
                        <w:rPr>
                          <w:rFonts w:ascii="TH SarabunPSK" w:hAnsi="TH SarabunPSK" w:cs="TH SarabunPSK"/>
                          <w:cs/>
                        </w:rPr>
                        <w:t xml:space="preserve">  </w:t>
                      </w:r>
                      <w:r w:rsidR="007C1CA4" w:rsidRPr="0067261C">
                        <w:rPr>
                          <w:rFonts w:ascii="TH SarabunPSK" w:hAnsi="TH SarabunPSK" w:cs="TH SarabunPSK"/>
                          <w:cs/>
                        </w:rPr>
                        <w:t>ลงชื่อ..............................................</w:t>
                      </w:r>
                    </w:p>
                    <w:p w14:paraId="44711128" w14:textId="0C6C67EA" w:rsidR="007C1CA4" w:rsidRPr="0067261C" w:rsidRDefault="007C1CA4">
                      <w:pPr>
                        <w:pStyle w:val="a3"/>
                        <w:kinsoku w:val="0"/>
                        <w:overflowPunct w:val="0"/>
                        <w:spacing w:before="1"/>
                        <w:ind w:left="5472" w:right="4941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67261C">
                        <w:rPr>
                          <w:rFonts w:ascii="TH SarabunPSK" w:hAnsi="TH SarabunPSK" w:cs="TH SarabunPSK"/>
                        </w:rPr>
                        <w:t>(</w:t>
                      </w:r>
                      <w:proofErr w:type="gramStart"/>
                      <w:r w:rsidR="007F4A95" w:rsidRPr="0067261C">
                        <w:rPr>
                          <w:rFonts w:ascii="TH SarabunPSK" w:hAnsi="TH SarabunPSK" w:cs="TH SarabunPSK"/>
                          <w:cs/>
                        </w:rPr>
                        <w:t xml:space="preserve">นายแสง </w:t>
                      </w:r>
                      <w:r w:rsidR="00D3501F" w:rsidRPr="0067261C">
                        <w:rPr>
                          <w:rFonts w:ascii="TH SarabunPSK" w:hAnsi="TH SarabunPSK" w:cs="TH SarabunPSK"/>
                          <w:cs/>
                        </w:rPr>
                        <w:t xml:space="preserve"> ชุ่มฉิมพลี</w:t>
                      </w:r>
                      <w:proofErr w:type="gramEnd"/>
                      <w:r w:rsidRPr="0067261C">
                        <w:rPr>
                          <w:rFonts w:ascii="TH SarabunPSK" w:hAnsi="TH SarabunPSK" w:cs="TH SarabunPSK"/>
                        </w:rPr>
                        <w:t>)</w:t>
                      </w:r>
                    </w:p>
                    <w:p w14:paraId="40AC0B4A" w14:textId="0F172A16" w:rsidR="007C1CA4" w:rsidRPr="0067261C" w:rsidRDefault="00A94B6D" w:rsidP="00A94B6D">
                      <w:pPr>
                        <w:pStyle w:val="a3"/>
                        <w:kinsoku w:val="0"/>
                        <w:overflowPunct w:val="0"/>
                        <w:spacing w:before="1"/>
                        <w:ind w:left="5295" w:right="4847" w:firstLine="30"/>
                        <w:rPr>
                          <w:rFonts w:ascii="TH SarabunPSK" w:hAnsi="TH SarabunPSK" w:cs="TH SarabunPSK"/>
                        </w:rPr>
                      </w:pPr>
                      <w:r w:rsidRPr="0067261C">
                        <w:rPr>
                          <w:rFonts w:ascii="TH SarabunPSK" w:hAnsi="TH SarabunPSK" w:cs="TH SarabunPSK"/>
                          <w:cs/>
                        </w:rPr>
                        <w:t xml:space="preserve">                 </w:t>
                      </w:r>
                      <w:r w:rsidR="007C1CA4" w:rsidRPr="0067261C">
                        <w:rPr>
                          <w:rFonts w:ascii="TH SarabunPSK" w:hAnsi="TH SarabunPSK" w:cs="TH SarabunPSK"/>
                          <w:cs/>
                        </w:rPr>
                        <w:t>ตำแหน่ง ปลัด</w:t>
                      </w:r>
                      <w:r w:rsidR="00037684" w:rsidRPr="0067261C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proofErr w:type="spellStart"/>
                      <w:r w:rsidR="00037684" w:rsidRPr="0067261C">
                        <w:rPr>
                          <w:rFonts w:ascii="TH SarabunPSK" w:hAnsi="TH SarabunPSK" w:cs="TH SarabunPSK"/>
                          <w:cs/>
                        </w:rPr>
                        <w:t>อบต</w:t>
                      </w:r>
                      <w:proofErr w:type="spellEnd"/>
                      <w:r w:rsidR="00037684" w:rsidRPr="0067261C">
                        <w:rPr>
                          <w:rFonts w:ascii="TH SarabunPSK" w:hAnsi="TH SarabunPSK" w:cs="TH SarabunPSK"/>
                          <w:cs/>
                        </w:rPr>
                        <w:t>.</w:t>
                      </w:r>
                      <w:r w:rsidR="002942AC" w:rsidRPr="0067261C">
                        <w:rPr>
                          <w:rFonts w:ascii="TH SarabunPSK" w:hAnsi="TH SarabunPSK" w:cs="TH SarabunPSK"/>
                          <w:cs/>
                        </w:rPr>
                        <w:t>ถ้ำวัวแดง</w:t>
                      </w:r>
                    </w:p>
                    <w:p w14:paraId="5DD9E607" w14:textId="77777777" w:rsidR="00037684" w:rsidRPr="0067261C" w:rsidRDefault="007C1CA4" w:rsidP="00037684">
                      <w:pPr>
                        <w:pStyle w:val="a3"/>
                        <w:tabs>
                          <w:tab w:val="left" w:pos="10632"/>
                        </w:tabs>
                        <w:kinsoku w:val="0"/>
                        <w:overflowPunct w:val="0"/>
                        <w:spacing w:before="1"/>
                        <w:ind w:left="5295" w:right="4385" w:firstLine="30"/>
                        <w:rPr>
                          <w:rFonts w:ascii="TH SarabunPSK" w:hAnsi="TH SarabunPSK" w:cs="TH SarabunPSK"/>
                        </w:rPr>
                      </w:pPr>
                      <w:r w:rsidRPr="0067261C">
                        <w:rPr>
                          <w:rFonts w:ascii="TH SarabunPSK" w:hAnsi="TH SarabunPSK" w:cs="TH SarabunPSK"/>
                          <w:cs/>
                        </w:rPr>
                        <w:t xml:space="preserve"> ประธานกรรมการกลั่นกรองการประเมินผลการปฏิบัติงาน</w:t>
                      </w:r>
                      <w:r w:rsidR="00037684" w:rsidRPr="0067261C">
                        <w:rPr>
                          <w:rFonts w:ascii="TH SarabunPSK" w:hAnsi="TH SarabunPSK" w:cs="TH SarabunPSK"/>
                          <w:cs/>
                        </w:rPr>
                        <w:t xml:space="preserve">  </w:t>
                      </w:r>
                    </w:p>
                    <w:p w14:paraId="017794D5" w14:textId="58A16FF1" w:rsidR="007C1CA4" w:rsidRDefault="005C7681" w:rsidP="0083273F">
                      <w:pPr>
                        <w:pStyle w:val="a3"/>
                        <w:tabs>
                          <w:tab w:val="left" w:pos="10632"/>
                        </w:tabs>
                        <w:kinsoku w:val="0"/>
                        <w:overflowPunct w:val="0"/>
                        <w:spacing w:before="1"/>
                        <w:ind w:left="5295" w:right="4385" w:firstLine="30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 xml:space="preserve">         </w:t>
                      </w:r>
                      <w:r w:rsidR="00037684">
                        <w:rPr>
                          <w:rFonts w:ascii="TH SarabunIT๙" w:hAnsi="TH SarabunIT๙" w:cs="TH SarabunIT๙" w:hint="cs"/>
                          <w:cs/>
                        </w:rPr>
                        <w:t xml:space="preserve">  </w:t>
                      </w:r>
                      <w:r w:rsidR="007C1CA4" w:rsidRPr="0010769B">
                        <w:rPr>
                          <w:rFonts w:ascii="TH SarabunIT๙" w:hAnsi="TH SarabunIT๙" w:cs="TH SarabunIT๙"/>
                          <w:cs/>
                        </w:rPr>
                        <w:t>วันที่.....</w:t>
                      </w: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>..............</w:t>
                      </w:r>
                      <w:r w:rsidR="007C1CA4" w:rsidRPr="0010769B">
                        <w:rPr>
                          <w:rFonts w:ascii="TH SarabunIT๙" w:hAnsi="TH SarabunIT๙" w:cs="TH SarabunIT๙"/>
                          <w:cs/>
                        </w:rPr>
                        <w:t>...</w:t>
                      </w: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>....</w:t>
                      </w:r>
                      <w:r w:rsidR="007C1CA4" w:rsidRPr="0010769B">
                        <w:rPr>
                          <w:rFonts w:ascii="TH SarabunIT๙" w:hAnsi="TH SarabunIT๙" w:cs="TH SarabunIT๙"/>
                          <w:cs/>
                        </w:rPr>
                        <w:t>.........................</w:t>
                      </w:r>
                    </w:p>
                    <w:p w14:paraId="63954E79" w14:textId="77777777" w:rsidR="007C1CA4" w:rsidRPr="0010769B" w:rsidRDefault="007C1CA4" w:rsidP="00354151">
                      <w:pPr>
                        <w:pStyle w:val="a3"/>
                        <w:tabs>
                          <w:tab w:val="left" w:pos="10632"/>
                        </w:tabs>
                        <w:kinsoku w:val="0"/>
                        <w:overflowPunct w:val="0"/>
                        <w:spacing w:before="1"/>
                        <w:ind w:left="5295" w:right="4682" w:firstLine="30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037684" w:rsidRPr="00922AF9">
        <w:rPr>
          <w:rFonts w:ascii="TH SarabunPSK" w:hAnsi="TH SarabunPSK" w:cs="TH SarabunPSK" w:hint="cs"/>
          <w:noProof/>
        </w:rPr>
        <mc:AlternateContent>
          <mc:Choice Requires="wps">
            <w:drawing>
              <wp:anchor distT="0" distB="0" distL="0" distR="0" simplePos="0" relativeHeight="251629056" behindDoc="0" locked="0" layoutInCell="0" allowOverlap="1" wp14:anchorId="5D4F088A" wp14:editId="5C21D9B3">
                <wp:simplePos x="0" y="0"/>
                <wp:positionH relativeFrom="margin">
                  <wp:posOffset>88265</wp:posOffset>
                </wp:positionH>
                <wp:positionV relativeFrom="paragraph">
                  <wp:posOffset>3656025</wp:posOffset>
                </wp:positionV>
                <wp:extent cx="9543415" cy="2514600"/>
                <wp:effectExtent l="0" t="0" r="19685" b="19050"/>
                <wp:wrapTopAndBottom/>
                <wp:docPr id="2295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5146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265523" w14:textId="77777777" w:rsidR="007C1CA4" w:rsidRPr="0067261C" w:rsidRDefault="007C1CA4" w:rsidP="00855D77">
                            <w:pPr>
                              <w:pStyle w:val="a5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461"/>
                              </w:tabs>
                              <w:kinsoku w:val="0"/>
                              <w:overflowPunct w:val="0"/>
                              <w:spacing w:before="120" w:line="313" w:lineRule="exact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7261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ห็นชอบตามความเห็นของคณะกรรมการกลั่นกรองการประเมินผลการปฏิบัติงานของข้าราชการหรือพนักงานส่วนท้องถิ่น</w:t>
                            </w:r>
                          </w:p>
                          <w:p w14:paraId="779CFA00" w14:textId="5E18025B" w:rsidR="007C1CA4" w:rsidRPr="0067261C" w:rsidRDefault="007C1CA4" w:rsidP="00354151">
                            <w:pPr>
                              <w:pStyle w:val="a5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464"/>
                                <w:tab w:val="left" w:pos="4395"/>
                              </w:tabs>
                              <w:kinsoku w:val="0"/>
                              <w:overflowPunct w:val="0"/>
                              <w:spacing w:line="495" w:lineRule="exact"/>
                              <w:ind w:left="463" w:right="4" w:hanging="36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7261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มีความเห็นแตกต่างดังนี้</w:t>
                            </w:r>
                            <w:r w:rsidR="00037684" w:rsidRPr="0067261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5C7681" w:rsidRPr="0067261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037684" w:rsidRPr="0067261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</w:t>
                            </w:r>
                            <w:r w:rsidRPr="0067261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.ผลสัมฤทธิ์ของงาน</w:t>
                            </w:r>
                            <w:r w:rsidR="00037684" w:rsidRPr="0067261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67261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ควรได้คะแนนร้อยละ.........................เหตุผล</w:t>
                            </w:r>
                            <w:r w:rsidR="00037684" w:rsidRPr="0067261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</w:t>
                            </w:r>
                            <w:r w:rsidRPr="0067261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..............................................................</w:t>
                            </w:r>
                            <w:r w:rsidR="00037684" w:rsidRPr="0067261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</w:t>
                            </w:r>
                            <w:r w:rsidRPr="0067261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..........................</w:t>
                            </w:r>
                            <w:r w:rsidRPr="0067261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.............</w:t>
                            </w:r>
                          </w:p>
                          <w:p w14:paraId="5C2FCD7B" w14:textId="7F6EA19F" w:rsidR="007C1CA4" w:rsidRPr="0067261C" w:rsidRDefault="00037684" w:rsidP="00354151">
                            <w:pPr>
                              <w:pStyle w:val="a3"/>
                              <w:tabs>
                                <w:tab w:val="left" w:pos="4420"/>
                              </w:tabs>
                              <w:kinsoku w:val="0"/>
                              <w:overflowPunct w:val="0"/>
                              <w:spacing w:line="358" w:lineRule="exact"/>
                              <w:ind w:left="2573"/>
                              <w:rPr>
                                <w:rFonts w:ascii="TH SarabunPSK" w:hAnsi="TH SarabunPSK" w:cs="TH SarabunPSK"/>
                              </w:rPr>
                            </w:pPr>
                            <w:r w:rsidRPr="0067261C">
                              <w:rPr>
                                <w:rFonts w:ascii="TH SarabunPSK" w:hAnsi="TH SarabunPSK" w:cs="TH SarabunPSK"/>
                              </w:rPr>
                              <w:t xml:space="preserve"> </w:t>
                            </w:r>
                            <w:r w:rsidR="007C1CA4" w:rsidRPr="0067261C">
                              <w:rPr>
                                <w:rFonts w:ascii="TH SarabunPSK" w:hAnsi="TH SarabunPSK" w:cs="TH SarabunPSK"/>
                              </w:rPr>
                              <w:t>2.</w:t>
                            </w:r>
                            <w:r w:rsidR="007C1CA4" w:rsidRPr="0067261C">
                              <w:rPr>
                                <w:rFonts w:ascii="TH SarabunPSK" w:hAnsi="TH SarabunPSK" w:cs="TH SarabunPSK"/>
                                <w:cs/>
                              </w:rPr>
                              <w:t>สมรรถนะ</w:t>
                            </w:r>
                            <w:r w:rsidR="005C7681" w:rsidRPr="0067261C">
                              <w:rPr>
                                <w:rFonts w:ascii="TH SarabunPSK" w:hAnsi="TH SarabunPSK" w:cs="TH SarabunPSK"/>
                              </w:rPr>
                              <w:t xml:space="preserve">         </w:t>
                            </w:r>
                            <w:r w:rsidRPr="0067261C">
                              <w:rPr>
                                <w:rFonts w:ascii="TH SarabunPSK" w:hAnsi="TH SarabunPSK" w:cs="TH SarabunPSK"/>
                              </w:rPr>
                              <w:t xml:space="preserve">  </w:t>
                            </w:r>
                            <w:r w:rsidR="007C1CA4" w:rsidRPr="0067261C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ควรได้คะแนนร้อยละ..........</w:t>
                            </w:r>
                            <w:r w:rsidR="005C7681" w:rsidRPr="0067261C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</w:t>
                            </w:r>
                            <w:r w:rsidR="007C1CA4" w:rsidRPr="0067261C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...............เหตุผล.........................................................................................</w:t>
                            </w:r>
                            <w:r w:rsidRPr="0067261C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......</w:t>
                            </w:r>
                            <w:r w:rsidR="007C1CA4" w:rsidRPr="0067261C">
                              <w:rPr>
                                <w:rFonts w:ascii="TH SarabunPSK" w:hAnsi="TH SarabunPSK" w:cs="TH SarabunPSK"/>
                                <w:spacing w:val="-1"/>
                                <w:cs/>
                              </w:rPr>
                              <w:t>....</w:t>
                            </w:r>
                            <w:r w:rsidR="007C1CA4" w:rsidRPr="0067261C">
                              <w:rPr>
                                <w:rFonts w:ascii="TH SarabunPSK" w:hAnsi="TH SarabunPSK" w:cs="TH SarabunPSK"/>
                                <w:spacing w:val="-1"/>
                              </w:rPr>
                              <w:t>....</w:t>
                            </w:r>
                            <w:r w:rsidR="007C1CA4" w:rsidRPr="0067261C">
                              <w:rPr>
                                <w:rFonts w:ascii="TH SarabunPSK" w:hAnsi="TH SarabunPSK" w:cs="TH SarabunPSK"/>
                                <w:cs/>
                              </w:rPr>
                              <w:t>............</w:t>
                            </w:r>
                          </w:p>
                          <w:p w14:paraId="3B08EC97" w14:textId="447D7295" w:rsidR="007C1CA4" w:rsidRPr="0067261C" w:rsidRDefault="007C1CA4" w:rsidP="003F3C91">
                            <w:pPr>
                              <w:pStyle w:val="a3"/>
                              <w:kinsoku w:val="0"/>
                              <w:overflowPunct w:val="0"/>
                              <w:spacing w:before="120"/>
                              <w:ind w:left="3839"/>
                              <w:rPr>
                                <w:rFonts w:ascii="TH SarabunPSK" w:hAnsi="TH SarabunPSK" w:cs="TH SarabunPSK"/>
                              </w:rPr>
                            </w:pPr>
                            <w:r w:rsidRPr="0067261C">
                              <w:rPr>
                                <w:rFonts w:ascii="TH SarabunPSK" w:hAnsi="TH SarabunPSK" w:cs="TH SarabunPSK"/>
                                <w:cs/>
                              </w:rPr>
                              <w:t>รวมคะแนนที่ได้ครั้งนี้ร้อยละ.........................</w:t>
                            </w:r>
                          </w:p>
                          <w:p w14:paraId="1BA19546" w14:textId="77777777" w:rsidR="003F3C91" w:rsidRPr="0067261C" w:rsidRDefault="003F3C91" w:rsidP="003F3C91">
                            <w:pPr>
                              <w:pStyle w:val="a3"/>
                              <w:kinsoku w:val="0"/>
                              <w:overflowPunct w:val="0"/>
                              <w:spacing w:before="120"/>
                              <w:ind w:left="3839"/>
                              <w:rPr>
                                <w:rFonts w:ascii="TH SarabunPSK" w:hAnsi="TH SarabunPSK" w:cs="TH SarabunPSK"/>
                                <w:sz w:val="16"/>
                                <w:szCs w:val="16"/>
                              </w:rPr>
                            </w:pPr>
                          </w:p>
                          <w:p w14:paraId="606939D7" w14:textId="77777777" w:rsidR="007C1CA4" w:rsidRPr="0067261C" w:rsidRDefault="007C1CA4">
                            <w:pPr>
                              <w:pStyle w:val="a3"/>
                              <w:kinsoku w:val="0"/>
                              <w:overflowPunct w:val="0"/>
                              <w:ind w:left="5289" w:right="5198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67261C">
                              <w:rPr>
                                <w:rFonts w:ascii="TH SarabunPSK" w:hAnsi="TH SarabunPSK" w:cs="TH SarabunPSK"/>
                                <w:cs/>
                              </w:rPr>
                              <w:t>ลงชื่อ....................................................................</w:t>
                            </w:r>
                          </w:p>
                          <w:p w14:paraId="3FDCD6E8" w14:textId="5FE5AF9A" w:rsidR="007C1CA4" w:rsidRPr="0067261C" w:rsidRDefault="007C1CA4">
                            <w:pPr>
                              <w:pStyle w:val="a3"/>
                              <w:kinsoku w:val="0"/>
                              <w:overflowPunct w:val="0"/>
                              <w:spacing w:before="57"/>
                              <w:ind w:left="5472" w:right="4786"/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67261C">
                              <w:rPr>
                                <w:rFonts w:ascii="TH SarabunPSK" w:hAnsi="TH SarabunPSK" w:cs="TH SarabunPSK"/>
                              </w:rPr>
                              <w:t>(</w:t>
                            </w:r>
                            <w:r w:rsidR="004F09C3" w:rsidRPr="0067261C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นายอาทิตย์ </w:t>
                            </w:r>
                            <w:proofErr w:type="spellStart"/>
                            <w:r w:rsidR="004F09C3" w:rsidRPr="0067261C">
                              <w:rPr>
                                <w:rFonts w:ascii="TH SarabunPSK" w:hAnsi="TH SarabunPSK" w:cs="TH SarabunPSK"/>
                                <w:cs/>
                              </w:rPr>
                              <w:t>ศิ</w:t>
                            </w:r>
                            <w:proofErr w:type="spellEnd"/>
                            <w:r w:rsidR="004F09C3" w:rsidRPr="0067261C">
                              <w:rPr>
                                <w:rFonts w:ascii="TH SarabunPSK" w:hAnsi="TH SarabunPSK" w:cs="TH SarabunPSK"/>
                                <w:cs/>
                              </w:rPr>
                              <w:t>ริบุ</w:t>
                            </w:r>
                            <w:proofErr w:type="spellStart"/>
                            <w:r w:rsidR="004F09C3" w:rsidRPr="0067261C">
                              <w:rPr>
                                <w:rFonts w:ascii="TH SarabunPSK" w:hAnsi="TH SarabunPSK" w:cs="TH SarabunPSK"/>
                                <w:cs/>
                              </w:rPr>
                              <w:t>ตวงศ์</w:t>
                            </w:r>
                            <w:proofErr w:type="spellEnd"/>
                            <w:r w:rsidRPr="0067261C">
                              <w:rPr>
                                <w:rFonts w:ascii="TH SarabunPSK" w:hAnsi="TH SarabunPSK" w:cs="TH SarabunPSK"/>
                              </w:rPr>
                              <w:t>)</w:t>
                            </w:r>
                          </w:p>
                          <w:p w14:paraId="1D60E99E" w14:textId="00A988DE" w:rsidR="00F25CD1" w:rsidRPr="0067261C" w:rsidRDefault="00037684" w:rsidP="00037684">
                            <w:pPr>
                              <w:pStyle w:val="a3"/>
                              <w:kinsoku w:val="0"/>
                              <w:overflowPunct w:val="0"/>
                              <w:spacing w:before="57"/>
                              <w:rPr>
                                <w:rFonts w:ascii="TH SarabunPSK" w:hAnsi="TH SarabunPSK" w:cs="TH SarabunPSK"/>
                              </w:rPr>
                            </w:pPr>
                            <w:r w:rsidRPr="0067261C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           </w:t>
                            </w:r>
                            <w:r w:rsidRPr="0067261C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67261C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67261C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67261C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67261C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67261C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  <w:t xml:space="preserve">  </w:t>
                            </w:r>
                            <w:r w:rsidR="00F87482" w:rsidRPr="0067261C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        </w:t>
                            </w:r>
                            <w:r w:rsidRPr="0067261C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</w:t>
                            </w:r>
                            <w:r w:rsidR="00F87482" w:rsidRPr="0067261C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นายกองค์การบริหารส่วนตำบลถ้ำวัวแดง</w:t>
                            </w:r>
                          </w:p>
                          <w:p w14:paraId="62318597" w14:textId="67FFCCBA" w:rsidR="007C1CA4" w:rsidRPr="0010769B" w:rsidRDefault="00F87482">
                            <w:pPr>
                              <w:pStyle w:val="a3"/>
                              <w:kinsoku w:val="0"/>
                              <w:overflowPunct w:val="0"/>
                              <w:spacing w:before="65"/>
                              <w:ind w:left="5472" w:right="4921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67261C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     </w:t>
                            </w:r>
                            <w:r w:rsidR="007C1CA4" w:rsidRPr="0067261C">
                              <w:rPr>
                                <w:rFonts w:ascii="TH SarabunPSK" w:hAnsi="TH SarabunPSK" w:cs="TH SarabunPSK"/>
                                <w:cs/>
                              </w:rPr>
                              <w:t>วันที่..............</w:t>
                            </w:r>
                            <w:r w:rsidRPr="0067261C">
                              <w:rPr>
                                <w:rFonts w:ascii="TH SarabunPSK" w:hAnsi="TH SarabunPSK" w:cs="TH SarabunPSK"/>
                                <w:cs/>
                              </w:rPr>
                              <w:t>.......</w:t>
                            </w:r>
                            <w:r w:rsidR="007C1CA4" w:rsidRPr="0067261C">
                              <w:rPr>
                                <w:rFonts w:ascii="TH SarabunPSK" w:hAnsi="TH SarabunPSK" w:cs="TH SarabunPSK"/>
                                <w:cs/>
                              </w:rPr>
                              <w:t>.</w:t>
                            </w:r>
                            <w:r w:rsidR="0083273F" w:rsidRPr="0067261C">
                              <w:rPr>
                                <w:rFonts w:ascii="TH SarabunPSK" w:hAnsi="TH SarabunPSK" w:cs="TH SarabunPSK"/>
                                <w:cs/>
                              </w:rPr>
                              <w:t>................</w:t>
                            </w:r>
                            <w:r w:rsidR="007C1CA4" w:rsidRPr="0067261C">
                              <w:rPr>
                                <w:rFonts w:ascii="TH SarabunPSK" w:hAnsi="TH SarabunPSK" w:cs="TH SarabunPSK"/>
                                <w:cs/>
                              </w:rPr>
                              <w:t>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53" type="#_x0000_t202" style="position:absolute;margin-left:6.95pt;margin-top:287.9pt;width:751.45pt;height:198pt;z-index:25162905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" o:allowincell="f" filled="f" strokeweight=".48pt">
                <v:textbox inset="0,0,0,0">
                  <w:txbxContent>
                    <w:p w14:paraId="36265523" w14:textId="77777777" w:rsidR="007C1CA4" w:rsidRPr="0067261C" w:rsidRDefault="007C1CA4" w:rsidP="00855D77">
                      <w:pPr>
                        <w:pStyle w:val="a5"/>
                        <w:numPr>
                          <w:ilvl w:val="0"/>
                          <w:numId w:val="17"/>
                        </w:numPr>
                        <w:tabs>
                          <w:tab w:val="left" w:pos="461"/>
                        </w:tabs>
                        <w:kinsoku w:val="0"/>
                        <w:overflowPunct w:val="0"/>
                        <w:spacing w:before="120" w:line="313" w:lineRule="exact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7261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ห็นชอบตามความเห็นของคณะกรรมการกลั่นกรองการประเมินผลการปฏิบัติงานของข้าราชการหรือพนักงานส่วนท้องถิ่น</w:t>
                      </w:r>
                    </w:p>
                    <w:p w14:paraId="779CFA00" w14:textId="5E18025B" w:rsidR="007C1CA4" w:rsidRPr="0067261C" w:rsidRDefault="007C1CA4" w:rsidP="00354151">
                      <w:pPr>
                        <w:pStyle w:val="a5"/>
                        <w:numPr>
                          <w:ilvl w:val="0"/>
                          <w:numId w:val="17"/>
                        </w:numPr>
                        <w:tabs>
                          <w:tab w:val="left" w:pos="464"/>
                          <w:tab w:val="left" w:pos="4395"/>
                        </w:tabs>
                        <w:kinsoku w:val="0"/>
                        <w:overflowPunct w:val="0"/>
                        <w:spacing w:line="495" w:lineRule="exact"/>
                        <w:ind w:left="463" w:right="4" w:hanging="36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7261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มีความเห็นแตกต่างดังนี้</w:t>
                      </w:r>
                      <w:r w:rsidR="00037684" w:rsidRPr="0067261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5C7681" w:rsidRPr="0067261C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</w:t>
                      </w:r>
                      <w:r w:rsidR="00037684" w:rsidRPr="0067261C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</w:t>
                      </w:r>
                      <w:r w:rsidRPr="0067261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.ผลสัมฤทธิ์ของงาน</w:t>
                      </w:r>
                      <w:r w:rsidR="00037684" w:rsidRPr="0067261C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67261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ควรได้คะแนนร้อยละ.........................เหตุผล</w:t>
                      </w:r>
                      <w:r w:rsidR="00037684" w:rsidRPr="0067261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</w:t>
                      </w:r>
                      <w:r w:rsidRPr="0067261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..............................................................</w:t>
                      </w:r>
                      <w:r w:rsidR="00037684" w:rsidRPr="0067261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</w:t>
                      </w:r>
                      <w:r w:rsidRPr="0067261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..........................</w:t>
                      </w:r>
                      <w:r w:rsidRPr="0067261C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.............</w:t>
                      </w:r>
                    </w:p>
                    <w:p w14:paraId="5C2FCD7B" w14:textId="7F6EA19F" w:rsidR="007C1CA4" w:rsidRPr="0067261C" w:rsidRDefault="00037684" w:rsidP="00354151">
                      <w:pPr>
                        <w:pStyle w:val="a3"/>
                        <w:tabs>
                          <w:tab w:val="left" w:pos="4420"/>
                        </w:tabs>
                        <w:kinsoku w:val="0"/>
                        <w:overflowPunct w:val="0"/>
                        <w:spacing w:line="358" w:lineRule="exact"/>
                        <w:ind w:left="2573"/>
                        <w:rPr>
                          <w:rFonts w:ascii="TH SarabunPSK" w:hAnsi="TH SarabunPSK" w:cs="TH SarabunPSK"/>
                        </w:rPr>
                      </w:pPr>
                      <w:r w:rsidRPr="0067261C">
                        <w:rPr>
                          <w:rFonts w:ascii="TH SarabunPSK" w:hAnsi="TH SarabunPSK" w:cs="TH SarabunPSK"/>
                        </w:rPr>
                        <w:t xml:space="preserve"> </w:t>
                      </w:r>
                      <w:r w:rsidR="007C1CA4" w:rsidRPr="0067261C">
                        <w:rPr>
                          <w:rFonts w:ascii="TH SarabunPSK" w:hAnsi="TH SarabunPSK" w:cs="TH SarabunPSK"/>
                        </w:rPr>
                        <w:t>2.</w:t>
                      </w:r>
                      <w:r w:rsidR="007C1CA4" w:rsidRPr="0067261C">
                        <w:rPr>
                          <w:rFonts w:ascii="TH SarabunPSK" w:hAnsi="TH SarabunPSK" w:cs="TH SarabunPSK"/>
                          <w:cs/>
                        </w:rPr>
                        <w:t>สมรรถนะ</w:t>
                      </w:r>
                      <w:r w:rsidR="005C7681" w:rsidRPr="0067261C">
                        <w:rPr>
                          <w:rFonts w:ascii="TH SarabunPSK" w:hAnsi="TH SarabunPSK" w:cs="TH SarabunPSK"/>
                        </w:rPr>
                        <w:t xml:space="preserve">         </w:t>
                      </w:r>
                      <w:r w:rsidRPr="0067261C">
                        <w:rPr>
                          <w:rFonts w:ascii="TH SarabunPSK" w:hAnsi="TH SarabunPSK" w:cs="TH SarabunPSK"/>
                        </w:rPr>
                        <w:t xml:space="preserve">  </w:t>
                      </w:r>
                      <w:r w:rsidR="007C1CA4" w:rsidRPr="0067261C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ควรได้คะแนนร้อยละ..........</w:t>
                      </w:r>
                      <w:r w:rsidR="005C7681" w:rsidRPr="0067261C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</w:t>
                      </w:r>
                      <w:r w:rsidR="007C1CA4" w:rsidRPr="0067261C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...............เหตุผล.........................................................................................</w:t>
                      </w:r>
                      <w:r w:rsidRPr="0067261C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......</w:t>
                      </w:r>
                      <w:r w:rsidR="007C1CA4" w:rsidRPr="0067261C">
                        <w:rPr>
                          <w:rFonts w:ascii="TH SarabunPSK" w:hAnsi="TH SarabunPSK" w:cs="TH SarabunPSK"/>
                          <w:spacing w:val="-1"/>
                          <w:cs/>
                        </w:rPr>
                        <w:t>....</w:t>
                      </w:r>
                      <w:r w:rsidR="007C1CA4" w:rsidRPr="0067261C">
                        <w:rPr>
                          <w:rFonts w:ascii="TH SarabunPSK" w:hAnsi="TH SarabunPSK" w:cs="TH SarabunPSK"/>
                          <w:spacing w:val="-1"/>
                        </w:rPr>
                        <w:t>....</w:t>
                      </w:r>
                      <w:r w:rsidR="007C1CA4" w:rsidRPr="0067261C">
                        <w:rPr>
                          <w:rFonts w:ascii="TH SarabunPSK" w:hAnsi="TH SarabunPSK" w:cs="TH SarabunPSK"/>
                          <w:cs/>
                        </w:rPr>
                        <w:t>............</w:t>
                      </w:r>
                    </w:p>
                    <w:p w14:paraId="3B08EC97" w14:textId="447D7295" w:rsidR="007C1CA4" w:rsidRPr="0067261C" w:rsidRDefault="007C1CA4" w:rsidP="003F3C91">
                      <w:pPr>
                        <w:pStyle w:val="a3"/>
                        <w:kinsoku w:val="0"/>
                        <w:overflowPunct w:val="0"/>
                        <w:spacing w:before="120"/>
                        <w:ind w:left="3839"/>
                        <w:rPr>
                          <w:rFonts w:ascii="TH SarabunPSK" w:hAnsi="TH SarabunPSK" w:cs="TH SarabunPSK"/>
                        </w:rPr>
                      </w:pPr>
                      <w:r w:rsidRPr="0067261C">
                        <w:rPr>
                          <w:rFonts w:ascii="TH SarabunPSK" w:hAnsi="TH SarabunPSK" w:cs="TH SarabunPSK"/>
                          <w:cs/>
                        </w:rPr>
                        <w:t>รวมคะแนนที่ได้ครั้งนี้ร้อยละ.........................</w:t>
                      </w:r>
                    </w:p>
                    <w:p w14:paraId="1BA19546" w14:textId="77777777" w:rsidR="003F3C91" w:rsidRPr="0067261C" w:rsidRDefault="003F3C91" w:rsidP="003F3C91">
                      <w:pPr>
                        <w:pStyle w:val="a3"/>
                        <w:kinsoku w:val="0"/>
                        <w:overflowPunct w:val="0"/>
                        <w:spacing w:before="120"/>
                        <w:ind w:left="3839"/>
                        <w:rPr>
                          <w:rFonts w:ascii="TH SarabunPSK" w:hAnsi="TH SarabunPSK" w:cs="TH SarabunPSK"/>
                          <w:sz w:val="16"/>
                          <w:szCs w:val="16"/>
                        </w:rPr>
                      </w:pPr>
                    </w:p>
                    <w:p w14:paraId="606939D7" w14:textId="77777777" w:rsidR="007C1CA4" w:rsidRPr="0067261C" w:rsidRDefault="007C1CA4">
                      <w:pPr>
                        <w:pStyle w:val="a3"/>
                        <w:kinsoku w:val="0"/>
                        <w:overflowPunct w:val="0"/>
                        <w:ind w:left="5289" w:right="5198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67261C">
                        <w:rPr>
                          <w:rFonts w:ascii="TH SarabunPSK" w:hAnsi="TH SarabunPSK" w:cs="TH SarabunPSK"/>
                          <w:cs/>
                        </w:rPr>
                        <w:t>ลงชื่อ....................................................................</w:t>
                      </w:r>
                    </w:p>
                    <w:p w14:paraId="3FDCD6E8" w14:textId="5FE5AF9A" w:rsidR="007C1CA4" w:rsidRPr="0067261C" w:rsidRDefault="007C1CA4">
                      <w:pPr>
                        <w:pStyle w:val="a3"/>
                        <w:kinsoku w:val="0"/>
                        <w:overflowPunct w:val="0"/>
                        <w:spacing w:before="57"/>
                        <w:ind w:left="5472" w:right="4786"/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67261C">
                        <w:rPr>
                          <w:rFonts w:ascii="TH SarabunPSK" w:hAnsi="TH SarabunPSK" w:cs="TH SarabunPSK"/>
                        </w:rPr>
                        <w:t>(</w:t>
                      </w:r>
                      <w:r w:rsidR="004F09C3" w:rsidRPr="0067261C">
                        <w:rPr>
                          <w:rFonts w:ascii="TH SarabunPSK" w:hAnsi="TH SarabunPSK" w:cs="TH SarabunPSK"/>
                          <w:cs/>
                        </w:rPr>
                        <w:t xml:space="preserve">นายอาทิตย์ </w:t>
                      </w:r>
                      <w:proofErr w:type="spellStart"/>
                      <w:r w:rsidR="004F09C3" w:rsidRPr="0067261C">
                        <w:rPr>
                          <w:rFonts w:ascii="TH SarabunPSK" w:hAnsi="TH SarabunPSK" w:cs="TH SarabunPSK"/>
                          <w:cs/>
                        </w:rPr>
                        <w:t>ศิ</w:t>
                      </w:r>
                      <w:proofErr w:type="spellEnd"/>
                      <w:r w:rsidR="004F09C3" w:rsidRPr="0067261C">
                        <w:rPr>
                          <w:rFonts w:ascii="TH SarabunPSK" w:hAnsi="TH SarabunPSK" w:cs="TH SarabunPSK"/>
                          <w:cs/>
                        </w:rPr>
                        <w:t>ริบุ</w:t>
                      </w:r>
                      <w:proofErr w:type="spellStart"/>
                      <w:r w:rsidR="004F09C3" w:rsidRPr="0067261C">
                        <w:rPr>
                          <w:rFonts w:ascii="TH SarabunPSK" w:hAnsi="TH SarabunPSK" w:cs="TH SarabunPSK"/>
                          <w:cs/>
                        </w:rPr>
                        <w:t>ตวงศ์</w:t>
                      </w:r>
                      <w:proofErr w:type="spellEnd"/>
                      <w:r w:rsidRPr="0067261C">
                        <w:rPr>
                          <w:rFonts w:ascii="TH SarabunPSK" w:hAnsi="TH SarabunPSK" w:cs="TH SarabunPSK"/>
                        </w:rPr>
                        <w:t>)</w:t>
                      </w:r>
                    </w:p>
                    <w:p w14:paraId="1D60E99E" w14:textId="00A988DE" w:rsidR="00F25CD1" w:rsidRPr="0067261C" w:rsidRDefault="00037684" w:rsidP="00037684">
                      <w:pPr>
                        <w:pStyle w:val="a3"/>
                        <w:kinsoku w:val="0"/>
                        <w:overflowPunct w:val="0"/>
                        <w:spacing w:before="57"/>
                        <w:rPr>
                          <w:rFonts w:ascii="TH SarabunPSK" w:hAnsi="TH SarabunPSK" w:cs="TH SarabunPSK"/>
                        </w:rPr>
                      </w:pPr>
                      <w:r w:rsidRPr="0067261C">
                        <w:rPr>
                          <w:rFonts w:ascii="TH SarabunPSK" w:hAnsi="TH SarabunPSK" w:cs="TH SarabunPSK"/>
                          <w:cs/>
                        </w:rPr>
                        <w:t xml:space="preserve">                 </w:t>
                      </w:r>
                      <w:r w:rsidRPr="0067261C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67261C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67261C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67261C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67261C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67261C">
                        <w:rPr>
                          <w:rFonts w:ascii="TH SarabunPSK" w:hAnsi="TH SarabunPSK" w:cs="TH SarabunPSK"/>
                          <w:cs/>
                        </w:rPr>
                        <w:tab/>
                        <w:t xml:space="preserve">  </w:t>
                      </w:r>
                      <w:r w:rsidR="00F87482" w:rsidRPr="0067261C">
                        <w:rPr>
                          <w:rFonts w:ascii="TH SarabunPSK" w:hAnsi="TH SarabunPSK" w:cs="TH SarabunPSK"/>
                          <w:cs/>
                        </w:rPr>
                        <w:t xml:space="preserve">              </w:t>
                      </w:r>
                      <w:r w:rsidRPr="0067261C">
                        <w:rPr>
                          <w:rFonts w:ascii="TH SarabunPSK" w:hAnsi="TH SarabunPSK" w:cs="TH SarabunPSK"/>
                          <w:cs/>
                        </w:rPr>
                        <w:t xml:space="preserve">  </w:t>
                      </w:r>
                      <w:r w:rsidR="00F87482" w:rsidRPr="0067261C">
                        <w:rPr>
                          <w:rFonts w:ascii="TH SarabunPSK" w:hAnsi="TH SarabunPSK" w:cs="TH SarabunPSK"/>
                          <w:cs/>
                        </w:rPr>
                        <w:t xml:space="preserve"> นายกองค์การบริหารส่วนตำบลถ้ำวัวแดง</w:t>
                      </w:r>
                    </w:p>
                    <w:p w14:paraId="62318597" w14:textId="67FFCCBA" w:rsidR="007C1CA4" w:rsidRPr="0010769B" w:rsidRDefault="00F87482">
                      <w:pPr>
                        <w:pStyle w:val="a3"/>
                        <w:kinsoku w:val="0"/>
                        <w:overflowPunct w:val="0"/>
                        <w:spacing w:before="65"/>
                        <w:ind w:left="5472" w:right="4921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67261C">
                        <w:rPr>
                          <w:rFonts w:ascii="TH SarabunPSK" w:hAnsi="TH SarabunPSK" w:cs="TH SarabunPSK"/>
                          <w:cs/>
                        </w:rPr>
                        <w:t xml:space="preserve">      </w:t>
                      </w:r>
                      <w:r w:rsidR="007C1CA4" w:rsidRPr="0067261C">
                        <w:rPr>
                          <w:rFonts w:ascii="TH SarabunPSK" w:hAnsi="TH SarabunPSK" w:cs="TH SarabunPSK"/>
                          <w:cs/>
                        </w:rPr>
                        <w:t>วันที่..............</w:t>
                      </w:r>
                      <w:r w:rsidRPr="0067261C">
                        <w:rPr>
                          <w:rFonts w:ascii="TH SarabunPSK" w:hAnsi="TH SarabunPSK" w:cs="TH SarabunPSK"/>
                          <w:cs/>
                        </w:rPr>
                        <w:t>.......</w:t>
                      </w:r>
                      <w:r w:rsidR="007C1CA4" w:rsidRPr="0067261C">
                        <w:rPr>
                          <w:rFonts w:ascii="TH SarabunPSK" w:hAnsi="TH SarabunPSK" w:cs="TH SarabunPSK"/>
                          <w:cs/>
                        </w:rPr>
                        <w:t>.</w:t>
                      </w:r>
                      <w:r w:rsidR="0083273F" w:rsidRPr="0067261C">
                        <w:rPr>
                          <w:rFonts w:ascii="TH SarabunPSK" w:hAnsi="TH SarabunPSK" w:cs="TH SarabunPSK"/>
                          <w:cs/>
                        </w:rPr>
                        <w:t>................</w:t>
                      </w:r>
                      <w:r w:rsidR="007C1CA4" w:rsidRPr="0067261C">
                        <w:rPr>
                          <w:rFonts w:ascii="TH SarabunPSK" w:hAnsi="TH SarabunPSK" w:cs="TH SarabunPSK"/>
                          <w:cs/>
                        </w:rPr>
                        <w:t>..................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037684" w:rsidRPr="00922AF9">
        <w:rPr>
          <w:rFonts w:ascii="TH SarabunPSK" w:hAnsi="TH SarabunPSK" w:cs="TH SarabunPSK" w:hint="cs"/>
          <w:noProof/>
        </w:rPr>
        <mc:AlternateContent>
          <mc:Choice Requires="wpg">
            <w:drawing>
              <wp:anchor distT="0" distB="0" distL="0" distR="0" simplePos="0" relativeHeight="251628032" behindDoc="0" locked="0" layoutInCell="0" allowOverlap="1" wp14:anchorId="50B22555" wp14:editId="4C09C827">
                <wp:simplePos x="0" y="0"/>
                <wp:positionH relativeFrom="page">
                  <wp:posOffset>534035</wp:posOffset>
                </wp:positionH>
                <wp:positionV relativeFrom="paragraph">
                  <wp:posOffset>3012127</wp:posOffset>
                </wp:positionV>
                <wp:extent cx="7712075" cy="525145"/>
                <wp:effectExtent l="0" t="0" r="3175" b="8255"/>
                <wp:wrapTopAndBottom/>
                <wp:docPr id="2296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12075" cy="525145"/>
                          <a:chOff x="850" y="4564"/>
                          <a:chExt cx="12145" cy="827"/>
                        </a:xfrm>
                      </wpg:grpSpPr>
                      <wps:wsp>
                        <wps:cNvPr id="2297" name="Freeform 65"/>
                        <wps:cNvSpPr>
                          <a:spLocks/>
                        </wps:cNvSpPr>
                        <wps:spPr bwMode="auto">
                          <a:xfrm>
                            <a:off x="850" y="4564"/>
                            <a:ext cx="12105" cy="750"/>
                          </a:xfrm>
                          <a:custGeom>
                            <a:avLst/>
                            <a:gdLst>
                              <a:gd name="T0" fmla="*/ 0 w 12105"/>
                              <a:gd name="T1" fmla="*/ 125 h 750"/>
                              <a:gd name="T2" fmla="*/ 9 w 12105"/>
                              <a:gd name="T3" fmla="*/ 76 h 750"/>
                              <a:gd name="T4" fmla="*/ 36 w 12105"/>
                              <a:gd name="T5" fmla="*/ 36 h 750"/>
                              <a:gd name="T6" fmla="*/ 76 w 12105"/>
                              <a:gd name="T7" fmla="*/ 9 h 750"/>
                              <a:gd name="T8" fmla="*/ 125 w 12105"/>
                              <a:gd name="T9" fmla="*/ 0 h 750"/>
                              <a:gd name="T10" fmla="*/ 11980 w 12105"/>
                              <a:gd name="T11" fmla="*/ 0 h 750"/>
                              <a:gd name="T12" fmla="*/ 12028 w 12105"/>
                              <a:gd name="T13" fmla="*/ 9 h 750"/>
                              <a:gd name="T14" fmla="*/ 12068 w 12105"/>
                              <a:gd name="T15" fmla="*/ 36 h 750"/>
                              <a:gd name="T16" fmla="*/ 12095 w 12105"/>
                              <a:gd name="T17" fmla="*/ 76 h 750"/>
                              <a:gd name="T18" fmla="*/ 12105 w 12105"/>
                              <a:gd name="T19" fmla="*/ 125 h 750"/>
                              <a:gd name="T20" fmla="*/ 12105 w 12105"/>
                              <a:gd name="T21" fmla="*/ 625 h 750"/>
                              <a:gd name="T22" fmla="*/ 12095 w 12105"/>
                              <a:gd name="T23" fmla="*/ 673 h 750"/>
                              <a:gd name="T24" fmla="*/ 12068 w 12105"/>
                              <a:gd name="T25" fmla="*/ 713 h 750"/>
                              <a:gd name="T26" fmla="*/ 12028 w 12105"/>
                              <a:gd name="T27" fmla="*/ 740 h 750"/>
                              <a:gd name="T28" fmla="*/ 11980 w 12105"/>
                              <a:gd name="T29" fmla="*/ 750 h 750"/>
                              <a:gd name="T30" fmla="*/ 125 w 12105"/>
                              <a:gd name="T31" fmla="*/ 750 h 750"/>
                              <a:gd name="T32" fmla="*/ 76 w 12105"/>
                              <a:gd name="T33" fmla="*/ 740 h 750"/>
                              <a:gd name="T34" fmla="*/ 36 w 12105"/>
                              <a:gd name="T35" fmla="*/ 713 h 750"/>
                              <a:gd name="T36" fmla="*/ 9 w 12105"/>
                              <a:gd name="T37" fmla="*/ 673 h 750"/>
                              <a:gd name="T38" fmla="*/ 0 w 12105"/>
                              <a:gd name="T39" fmla="*/ 625 h 750"/>
                              <a:gd name="T40" fmla="*/ 0 w 12105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105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80" y="0"/>
                                </a:lnTo>
                                <a:lnTo>
                                  <a:pt x="12028" y="9"/>
                                </a:lnTo>
                                <a:lnTo>
                                  <a:pt x="12068" y="36"/>
                                </a:lnTo>
                                <a:lnTo>
                                  <a:pt x="12095" y="76"/>
                                </a:lnTo>
                                <a:lnTo>
                                  <a:pt x="12105" y="125"/>
                                </a:lnTo>
                                <a:lnTo>
                                  <a:pt x="12105" y="625"/>
                                </a:lnTo>
                                <a:lnTo>
                                  <a:pt x="12095" y="673"/>
                                </a:lnTo>
                                <a:lnTo>
                                  <a:pt x="12068" y="713"/>
                                </a:lnTo>
                                <a:lnTo>
                                  <a:pt x="12028" y="740"/>
                                </a:lnTo>
                                <a:lnTo>
                                  <a:pt x="11980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8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850" y="4564"/>
                            <a:ext cx="12145" cy="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AF6307" w14:textId="5DAF5163" w:rsidR="007C1CA4" w:rsidRPr="00DA62BC" w:rsidRDefault="007C1CA4">
                              <w:pPr>
                                <w:pStyle w:val="a3"/>
                                <w:kinsoku w:val="0"/>
                                <w:overflowPunct w:val="0"/>
                                <w:spacing w:before="191"/>
                                <w:ind w:left="220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DA62B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9 ผลการพิจารณาของ</w:t>
                              </w:r>
                              <w:r w:rsidR="00652337" w:rsidRPr="00DA62B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นายกองค์การบริหารส่วนตำบล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54" style="position:absolute;margin-left:42.05pt;margin-top:237.2pt;width:607.25pt;height:41.35pt;z-index:251628032;mso-wrap-distance-left:0;mso-wrap-distance-right:0;mso-position-horizontal-relative:page;mso-position-vertical-relative:text" coordorigin="850,4564" coordsize="12145,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" o:allowincell="f">
                <v:shape id="Freeform 65" o:spid="_x0000_s1055" style="position:absolute;left:850;top:4564;width:12105;height:750;visibility:visible;mso-wrap-style:square;v-text-anchor:top" coordsize="12105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9DwMUA&#10;AADdAAAADwAAAGRycy9kb3ducmV2LnhtbESPMW/CMBSE90r9D9ZDYisOGaCkGBRVgDqwQDt0fIof&#10;cSB+jmwH0n+PkZA6nu7uO91yPdhWXMmHxrGC6SQDQVw53XCt4Od7+/YOIkRkja1jUvBHAdar15cl&#10;Ftrd+EDXY6xFgnAoUIGJsSukDJUhi2HiOuLknZy3GJP0tdQebwluW5ln2UxabDgtGOzo01B1OfZW&#10;Qd3321m5XzT+93wuO3PabWi6U2o8GsoPEJGG+B9+tr+0gjxfzOHxJj0B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T0PAxQAAAN0AAAAPAAAAAAAAAAAAAAAAAJgCAABkcnMv&#10;ZG93bnJldi54bWxQSwUGAAAAAAQABAD1AAAAigMAAAAA&#10;" path="m,125l9,76,36,36,76,9,125,,11980,r48,9l12068,36r27,40l12105,125r,500l12095,673r-27,40l12028,740r-48,10l125,750,76,740,36,713,9,673,,625,,125xe" filled="f" strokeweight="2pt">
                  <v:path arrowok="t" o:connecttype="custom" o:connectlocs="0,125;9,76;36,36;76,9;125,0;11980,0;12028,9;12068,36;12095,76;12105,125;12105,625;12095,673;12068,713;12028,740;11980,750;125,750;76,740;36,713;9,673;0,625;0,125" o:connectangles="0,0,0,0,0,0,0,0,0,0,0,0,0,0,0,0,0,0,0,0,0"/>
                </v:shape>
                <v:shape id="Text Box 66" o:spid="_x0000_s1056" type="#_x0000_t202" style="position:absolute;left:850;top:4564;width:12145;height:8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rrycIA&#10;AADdAAAADwAAAGRycy9kb3ducmV2LnhtbERPTYvCMBC9L/gfwgje1tQeZK1GEXFhQZCt9eBxbMY2&#10;2ExqE7X77zcHwePjfS9WvW3EgzpvHCuYjBMQxKXThisFx+L78wuED8gaG8ek4I88rJaDjwVm2j05&#10;p8chVCKGsM9QQR1Cm0npy5os+rFriSN3cZ3FEGFXSd3hM4bbRqZJMpUWDceGGlva1FReD3erYH3i&#10;fGtu+/NvfslNUcwS3k2vSo2G/XoOIlAf3uKX+0crSNNZnBvfxCc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SuvJwgAAAN0AAAAPAAAAAAAAAAAAAAAAAJgCAABkcnMvZG93&#10;bnJldi54bWxQSwUGAAAAAAQABAD1AAAAhwMAAAAA&#10;" filled="f" stroked="f">
                  <v:textbox inset="0,0,0,0">
                    <w:txbxContent>
                      <w:p w14:paraId="2DAF6307" w14:textId="5DAF5163" w:rsidR="007C1CA4" w:rsidRPr="00DA62BC" w:rsidRDefault="007C1CA4">
                        <w:pPr>
                          <w:pStyle w:val="a3"/>
                          <w:kinsoku w:val="0"/>
                          <w:overflowPunct w:val="0"/>
                          <w:spacing w:before="191"/>
                          <w:ind w:left="220"/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DA62B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9 ผลการพิจารณาของ</w:t>
                        </w:r>
                        <w:r w:rsidR="00652337" w:rsidRPr="00DA62BC">
                          <w:rPr>
                            <w:rFonts w:ascii="TH SarabunPSK" w:hAnsi="TH SarabunPSK" w:cs="TH SarabunPSK"/>
                            <w:b/>
                            <w:bCs/>
                            <w:sz w:val="36"/>
                            <w:szCs w:val="36"/>
                            <w:cs/>
                          </w:rPr>
                          <w:t>นายกองค์การบริหารส่วนตำบล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1D3FB3">
        <w:rPr>
          <w:rFonts w:ascii="TH SarabunPSK" w:hAnsi="TH SarabunPSK" w:cs="TH SarabunPSK"/>
          <w:sz w:val="22"/>
          <w:szCs w:val="22"/>
        </w:rPr>
        <w:t xml:space="preserve"> </w:t>
      </w:r>
      <w:bookmarkEnd w:id="0"/>
    </w:p>
    <w:sectPr w:rsidR="006718F0" w:rsidRPr="00901DF1" w:rsidSect="007D2399">
      <w:pgSz w:w="16850" w:h="11910" w:orient="landscape"/>
      <w:pgMar w:top="460" w:right="700" w:bottom="280" w:left="740" w:header="125" w:footer="0" w:gutter="0"/>
      <w:pgNumType w:start="1"/>
      <w:cols w:space="720" w:equalWidth="0">
        <w:col w:w="1541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DEB8A8" w14:textId="77777777" w:rsidR="005D5BA6" w:rsidRDefault="005D5BA6">
      <w:r>
        <w:separator/>
      </w:r>
    </w:p>
  </w:endnote>
  <w:endnote w:type="continuationSeparator" w:id="0">
    <w:p w14:paraId="432EDE7D" w14:textId="77777777" w:rsidR="005D5BA6" w:rsidRDefault="005D5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?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ITù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D49B23" w14:textId="77777777" w:rsidR="005D5BA6" w:rsidRDefault="005D5BA6">
      <w:r>
        <w:separator/>
      </w:r>
    </w:p>
  </w:footnote>
  <w:footnote w:type="continuationSeparator" w:id="0">
    <w:p w14:paraId="6F25E9D1" w14:textId="77777777" w:rsidR="005D5BA6" w:rsidRDefault="005D5B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07307" w14:textId="77777777" w:rsidR="007C1CA4" w:rsidRDefault="007C1CA4">
    <w:pPr>
      <w:pStyle w:val="a3"/>
      <w:kinsoku w:val="0"/>
      <w:overflowPunct w:val="0"/>
      <w:spacing w:line="14" w:lineRule="auto"/>
      <w:rPr>
        <w:rFonts w:ascii="Times New Roman" w:hAnsi="Times New Roman" w:cs="Angsana New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20043B" w14:textId="77777777" w:rsidR="007C1CA4" w:rsidRPr="00D94DA7" w:rsidRDefault="007C1CA4" w:rsidP="00D94DA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D6EEC6" w14:textId="77777777" w:rsidR="007C1CA4" w:rsidRDefault="007C1CA4">
    <w:pPr>
      <w:pStyle w:val="a3"/>
      <w:kinsoku w:val="0"/>
      <w:overflowPunct w:val="0"/>
      <w:spacing w:line="14" w:lineRule="auto"/>
      <w:rPr>
        <w:rFonts w:ascii="Times New Roman" w:hAnsi="Times New Roman" w:cs="Angsana New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">
    <w:nsid w:val="00000403"/>
    <w:multiLevelType w:val="multilevel"/>
    <w:tmpl w:val="00000886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2">
    <w:nsid w:val="00000404"/>
    <w:multiLevelType w:val="multilevel"/>
    <w:tmpl w:val="00000887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3">
    <w:nsid w:val="00000405"/>
    <w:multiLevelType w:val="multilevel"/>
    <w:tmpl w:val="00000888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4">
    <w:nsid w:val="00000406"/>
    <w:multiLevelType w:val="multilevel"/>
    <w:tmpl w:val="00000889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5">
    <w:nsid w:val="00000407"/>
    <w:multiLevelType w:val="multilevel"/>
    <w:tmpl w:val="0000088A"/>
    <w:lvl w:ilvl="0">
      <w:numFmt w:val="bullet"/>
      <w:lvlText w:val="❑"/>
      <w:lvlJc w:val="left"/>
      <w:pPr>
        <w:ind w:left="50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55" w:hanging="358"/>
      </w:pPr>
    </w:lvl>
    <w:lvl w:ilvl="2">
      <w:numFmt w:val="bullet"/>
      <w:lvlText w:val="•"/>
      <w:lvlJc w:val="left"/>
      <w:pPr>
        <w:ind w:left="3411" w:hanging="358"/>
      </w:pPr>
    </w:lvl>
    <w:lvl w:ilvl="3">
      <w:numFmt w:val="bullet"/>
      <w:lvlText w:val="•"/>
      <w:lvlJc w:val="left"/>
      <w:pPr>
        <w:ind w:left="4867" w:hanging="358"/>
      </w:pPr>
    </w:lvl>
    <w:lvl w:ilvl="4">
      <w:numFmt w:val="bullet"/>
      <w:lvlText w:val="•"/>
      <w:lvlJc w:val="left"/>
      <w:pPr>
        <w:ind w:left="6323" w:hanging="358"/>
      </w:pPr>
    </w:lvl>
    <w:lvl w:ilvl="5">
      <w:numFmt w:val="bullet"/>
      <w:lvlText w:val="•"/>
      <w:lvlJc w:val="left"/>
      <w:pPr>
        <w:ind w:left="7779" w:hanging="358"/>
      </w:pPr>
    </w:lvl>
    <w:lvl w:ilvl="6">
      <w:numFmt w:val="bullet"/>
      <w:lvlText w:val="•"/>
      <w:lvlJc w:val="left"/>
      <w:pPr>
        <w:ind w:left="9235" w:hanging="358"/>
      </w:pPr>
    </w:lvl>
    <w:lvl w:ilvl="7">
      <w:numFmt w:val="bullet"/>
      <w:lvlText w:val="•"/>
      <w:lvlJc w:val="left"/>
      <w:pPr>
        <w:ind w:left="10691" w:hanging="358"/>
      </w:pPr>
    </w:lvl>
    <w:lvl w:ilvl="8">
      <w:numFmt w:val="bullet"/>
      <w:lvlText w:val="•"/>
      <w:lvlJc w:val="left"/>
      <w:pPr>
        <w:ind w:left="12147" w:hanging="358"/>
      </w:pPr>
    </w:lvl>
  </w:abstractNum>
  <w:abstractNum w:abstractNumId="6">
    <w:nsid w:val="00000408"/>
    <w:multiLevelType w:val="multilevel"/>
    <w:tmpl w:val="791E080A"/>
    <w:lvl w:ilvl="0">
      <w:numFmt w:val="bullet"/>
      <w:lvlText w:val="❑"/>
      <w:lvlJc w:val="left"/>
      <w:pPr>
        <w:ind w:left="460" w:hanging="358"/>
      </w:pPr>
      <w:rPr>
        <w:rFonts w:ascii="TH SarabunIT๙" w:eastAsia="Arial Unicode MS" w:hAnsi="TH SarabunIT๙" w:cs="TH SarabunIT๙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7">
    <w:nsid w:val="00000409"/>
    <w:multiLevelType w:val="multilevel"/>
    <w:tmpl w:val="0000088C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8">
    <w:nsid w:val="0000040A"/>
    <w:multiLevelType w:val="multilevel"/>
    <w:tmpl w:val="0000088D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9">
    <w:nsid w:val="0000040B"/>
    <w:multiLevelType w:val="multilevel"/>
    <w:tmpl w:val="0000088E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10">
    <w:nsid w:val="0000040C"/>
    <w:multiLevelType w:val="multilevel"/>
    <w:tmpl w:val="0000088F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11">
    <w:nsid w:val="0000040D"/>
    <w:multiLevelType w:val="multilevel"/>
    <w:tmpl w:val="319A65A6"/>
    <w:lvl w:ilvl="0">
      <w:numFmt w:val="bullet"/>
      <w:lvlText w:val="❑"/>
      <w:lvlJc w:val="left"/>
      <w:pPr>
        <w:ind w:left="460" w:hanging="358"/>
      </w:pPr>
      <w:rPr>
        <w:rFonts w:ascii="TH SarabunIT?" w:hAnsi="TH SarabunIT?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2">
    <w:nsid w:val="0000040E"/>
    <w:multiLevelType w:val="multilevel"/>
    <w:tmpl w:val="00000891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3">
    <w:nsid w:val="0000040F"/>
    <w:multiLevelType w:val="multilevel"/>
    <w:tmpl w:val="00000892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4">
    <w:nsid w:val="00000410"/>
    <w:multiLevelType w:val="multilevel"/>
    <w:tmpl w:val="89E813E2"/>
    <w:lvl w:ilvl="0">
      <w:numFmt w:val="bullet"/>
      <w:lvlText w:val="❑"/>
      <w:lvlJc w:val="left"/>
      <w:pPr>
        <w:ind w:left="482" w:hanging="432"/>
      </w:pPr>
      <w:rPr>
        <w:rFonts w:ascii="TH SarabunIT?" w:hAnsi="TH SarabunIT?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5">
    <w:nsid w:val="00000411"/>
    <w:multiLevelType w:val="multilevel"/>
    <w:tmpl w:val="00000894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6">
    <w:nsid w:val="00000412"/>
    <w:multiLevelType w:val="multilevel"/>
    <w:tmpl w:val="00000895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17">
    <w:nsid w:val="00000413"/>
    <w:multiLevelType w:val="multilevel"/>
    <w:tmpl w:val="00000896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18">
    <w:nsid w:val="00000414"/>
    <w:multiLevelType w:val="multilevel"/>
    <w:tmpl w:val="00000897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9">
    <w:nsid w:val="00000415"/>
    <w:multiLevelType w:val="multilevel"/>
    <w:tmpl w:val="00000898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0">
    <w:nsid w:val="00000416"/>
    <w:multiLevelType w:val="multilevel"/>
    <w:tmpl w:val="00000899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1">
    <w:nsid w:val="00000417"/>
    <w:multiLevelType w:val="multilevel"/>
    <w:tmpl w:val="0000089A"/>
    <w:lvl w:ilvl="0">
      <w:numFmt w:val="bullet"/>
      <w:lvlText w:val="❑"/>
      <w:lvlJc w:val="left"/>
      <w:pPr>
        <w:ind w:left="3381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4582" w:hanging="432"/>
      </w:pPr>
    </w:lvl>
    <w:lvl w:ilvl="2">
      <w:numFmt w:val="bullet"/>
      <w:lvlText w:val="•"/>
      <w:lvlJc w:val="left"/>
      <w:pPr>
        <w:ind w:left="5784" w:hanging="432"/>
      </w:pPr>
    </w:lvl>
    <w:lvl w:ilvl="3">
      <w:numFmt w:val="bullet"/>
      <w:lvlText w:val="•"/>
      <w:lvlJc w:val="left"/>
      <w:pPr>
        <w:ind w:left="6986" w:hanging="432"/>
      </w:pPr>
    </w:lvl>
    <w:lvl w:ilvl="4">
      <w:numFmt w:val="bullet"/>
      <w:lvlText w:val="•"/>
      <w:lvlJc w:val="left"/>
      <w:pPr>
        <w:ind w:left="8188" w:hanging="432"/>
      </w:pPr>
    </w:lvl>
    <w:lvl w:ilvl="5">
      <w:numFmt w:val="bullet"/>
      <w:lvlText w:val="•"/>
      <w:lvlJc w:val="left"/>
      <w:pPr>
        <w:ind w:left="9390" w:hanging="432"/>
      </w:pPr>
    </w:lvl>
    <w:lvl w:ilvl="6">
      <w:numFmt w:val="bullet"/>
      <w:lvlText w:val="•"/>
      <w:lvlJc w:val="left"/>
      <w:pPr>
        <w:ind w:left="10592" w:hanging="432"/>
      </w:pPr>
    </w:lvl>
    <w:lvl w:ilvl="7">
      <w:numFmt w:val="bullet"/>
      <w:lvlText w:val="•"/>
      <w:lvlJc w:val="left"/>
      <w:pPr>
        <w:ind w:left="11794" w:hanging="432"/>
      </w:pPr>
    </w:lvl>
    <w:lvl w:ilvl="8">
      <w:numFmt w:val="bullet"/>
      <w:lvlText w:val="•"/>
      <w:lvlJc w:val="left"/>
      <w:pPr>
        <w:ind w:left="12996" w:hanging="432"/>
      </w:pPr>
    </w:lvl>
  </w:abstractNum>
  <w:abstractNum w:abstractNumId="22">
    <w:nsid w:val="00000418"/>
    <w:multiLevelType w:val="multilevel"/>
    <w:tmpl w:val="0000089B"/>
    <w:lvl w:ilvl="0">
      <w:numFmt w:val="bullet"/>
      <w:lvlText w:val=""/>
      <w:lvlJc w:val="left"/>
      <w:pPr>
        <w:ind w:left="455" w:hanging="356"/>
      </w:pPr>
      <w:rPr>
        <w:rFonts w:ascii="Wingdings" w:hAnsi="Wingdings"/>
        <w:b w:val="0"/>
        <w:w w:val="99"/>
        <w:sz w:val="32"/>
      </w:rPr>
    </w:lvl>
    <w:lvl w:ilvl="1">
      <w:numFmt w:val="bullet"/>
      <w:lvlText w:val="•"/>
      <w:lvlJc w:val="left"/>
      <w:pPr>
        <w:ind w:left="1033" w:hanging="356"/>
      </w:pPr>
    </w:lvl>
    <w:lvl w:ilvl="2">
      <w:numFmt w:val="bullet"/>
      <w:lvlText w:val="•"/>
      <w:lvlJc w:val="left"/>
      <w:pPr>
        <w:ind w:left="1606" w:hanging="356"/>
      </w:pPr>
    </w:lvl>
    <w:lvl w:ilvl="3">
      <w:numFmt w:val="bullet"/>
      <w:lvlText w:val="•"/>
      <w:lvlJc w:val="left"/>
      <w:pPr>
        <w:ind w:left="2179" w:hanging="356"/>
      </w:pPr>
    </w:lvl>
    <w:lvl w:ilvl="4">
      <w:numFmt w:val="bullet"/>
      <w:lvlText w:val="•"/>
      <w:lvlJc w:val="left"/>
      <w:pPr>
        <w:ind w:left="2752" w:hanging="356"/>
      </w:pPr>
    </w:lvl>
    <w:lvl w:ilvl="5">
      <w:numFmt w:val="bullet"/>
      <w:lvlText w:val="•"/>
      <w:lvlJc w:val="left"/>
      <w:pPr>
        <w:ind w:left="3326" w:hanging="356"/>
      </w:pPr>
    </w:lvl>
    <w:lvl w:ilvl="6">
      <w:numFmt w:val="bullet"/>
      <w:lvlText w:val="•"/>
      <w:lvlJc w:val="left"/>
      <w:pPr>
        <w:ind w:left="3899" w:hanging="356"/>
      </w:pPr>
    </w:lvl>
    <w:lvl w:ilvl="7">
      <w:numFmt w:val="bullet"/>
      <w:lvlText w:val="•"/>
      <w:lvlJc w:val="left"/>
      <w:pPr>
        <w:ind w:left="4472" w:hanging="356"/>
      </w:pPr>
    </w:lvl>
    <w:lvl w:ilvl="8">
      <w:numFmt w:val="bullet"/>
      <w:lvlText w:val="•"/>
      <w:lvlJc w:val="left"/>
      <w:pPr>
        <w:ind w:left="5045" w:hanging="356"/>
      </w:pPr>
    </w:lvl>
  </w:abstractNum>
  <w:abstractNum w:abstractNumId="23">
    <w:nsid w:val="00000419"/>
    <w:multiLevelType w:val="multilevel"/>
    <w:tmpl w:val="0000089C"/>
    <w:lvl w:ilvl="0">
      <w:numFmt w:val="bullet"/>
      <w:lvlText w:val=""/>
      <w:lvlJc w:val="left"/>
      <w:pPr>
        <w:ind w:left="458" w:hanging="356"/>
      </w:pPr>
      <w:rPr>
        <w:rFonts w:ascii="Wingdings" w:hAnsi="Wingdings"/>
        <w:b w:val="0"/>
        <w:w w:val="99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24">
    <w:nsid w:val="0000041A"/>
    <w:multiLevelType w:val="multilevel"/>
    <w:tmpl w:val="0000089D"/>
    <w:lvl w:ilvl="0">
      <w:numFmt w:val="bullet"/>
      <w:lvlText w:val="❒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5">
    <w:nsid w:val="0000041B"/>
    <w:multiLevelType w:val="multilevel"/>
    <w:tmpl w:val="0000089E"/>
    <w:lvl w:ilvl="0">
      <w:numFmt w:val="bullet"/>
      <w:lvlText w:val="❑"/>
      <w:lvlJc w:val="left"/>
      <w:pPr>
        <w:ind w:left="463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60"/>
      </w:pPr>
    </w:lvl>
    <w:lvl w:ilvl="2">
      <w:numFmt w:val="bullet"/>
      <w:lvlText w:val="•"/>
      <w:lvlJc w:val="left"/>
      <w:pPr>
        <w:ind w:left="3371" w:hanging="360"/>
      </w:pPr>
    </w:lvl>
    <w:lvl w:ilvl="3">
      <w:numFmt w:val="bullet"/>
      <w:lvlText w:val="•"/>
      <w:lvlJc w:val="left"/>
      <w:pPr>
        <w:ind w:left="4827" w:hanging="360"/>
      </w:pPr>
    </w:lvl>
    <w:lvl w:ilvl="4">
      <w:numFmt w:val="bullet"/>
      <w:lvlText w:val="•"/>
      <w:lvlJc w:val="left"/>
      <w:pPr>
        <w:ind w:left="6283" w:hanging="360"/>
      </w:pPr>
    </w:lvl>
    <w:lvl w:ilvl="5">
      <w:numFmt w:val="bullet"/>
      <w:lvlText w:val="•"/>
      <w:lvlJc w:val="left"/>
      <w:pPr>
        <w:ind w:left="7739" w:hanging="360"/>
      </w:pPr>
    </w:lvl>
    <w:lvl w:ilvl="6">
      <w:numFmt w:val="bullet"/>
      <w:lvlText w:val="•"/>
      <w:lvlJc w:val="left"/>
      <w:pPr>
        <w:ind w:left="9195" w:hanging="360"/>
      </w:pPr>
    </w:lvl>
    <w:lvl w:ilvl="7">
      <w:numFmt w:val="bullet"/>
      <w:lvlText w:val="•"/>
      <w:lvlJc w:val="left"/>
      <w:pPr>
        <w:ind w:left="10651" w:hanging="360"/>
      </w:pPr>
    </w:lvl>
    <w:lvl w:ilvl="8">
      <w:numFmt w:val="bullet"/>
      <w:lvlText w:val="•"/>
      <w:lvlJc w:val="left"/>
      <w:pPr>
        <w:ind w:left="12107" w:hanging="360"/>
      </w:pPr>
    </w:lvl>
  </w:abstractNum>
  <w:abstractNum w:abstractNumId="26">
    <w:nsid w:val="0000041C"/>
    <w:multiLevelType w:val="multilevel"/>
    <w:tmpl w:val="0000089F"/>
    <w:lvl w:ilvl="0">
      <w:numFmt w:val="bullet"/>
      <w:lvlText w:val="❒"/>
      <w:lvlJc w:val="left"/>
      <w:pPr>
        <w:ind w:left="357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58"/>
      </w:pPr>
    </w:lvl>
    <w:lvl w:ilvl="2">
      <w:numFmt w:val="bullet"/>
      <w:lvlText w:val="•"/>
      <w:lvlJc w:val="left"/>
      <w:pPr>
        <w:ind w:left="3253" w:hanging="358"/>
      </w:pPr>
    </w:lvl>
    <w:lvl w:ilvl="3">
      <w:numFmt w:val="bullet"/>
      <w:lvlText w:val="•"/>
      <w:lvlJc w:val="left"/>
      <w:pPr>
        <w:ind w:left="4699" w:hanging="358"/>
      </w:pPr>
    </w:lvl>
    <w:lvl w:ilvl="4">
      <w:numFmt w:val="bullet"/>
      <w:lvlText w:val="•"/>
      <w:lvlJc w:val="left"/>
      <w:pPr>
        <w:ind w:left="6146" w:hanging="358"/>
      </w:pPr>
    </w:lvl>
    <w:lvl w:ilvl="5">
      <w:numFmt w:val="bullet"/>
      <w:lvlText w:val="•"/>
      <w:lvlJc w:val="left"/>
      <w:pPr>
        <w:ind w:left="7593" w:hanging="358"/>
      </w:pPr>
    </w:lvl>
    <w:lvl w:ilvl="6">
      <w:numFmt w:val="bullet"/>
      <w:lvlText w:val="•"/>
      <w:lvlJc w:val="left"/>
      <w:pPr>
        <w:ind w:left="9039" w:hanging="358"/>
      </w:pPr>
    </w:lvl>
    <w:lvl w:ilvl="7">
      <w:numFmt w:val="bullet"/>
      <w:lvlText w:val="•"/>
      <w:lvlJc w:val="left"/>
      <w:pPr>
        <w:ind w:left="10486" w:hanging="358"/>
      </w:pPr>
    </w:lvl>
    <w:lvl w:ilvl="8">
      <w:numFmt w:val="bullet"/>
      <w:lvlText w:val="•"/>
      <w:lvlJc w:val="left"/>
      <w:pPr>
        <w:ind w:left="11933" w:hanging="358"/>
      </w:pPr>
    </w:lvl>
  </w:abstractNum>
  <w:abstractNum w:abstractNumId="27">
    <w:nsid w:val="0000041D"/>
    <w:multiLevelType w:val="multilevel"/>
    <w:tmpl w:val="000008A0"/>
    <w:lvl w:ilvl="0">
      <w:numFmt w:val="bullet"/>
      <w:lvlText w:val="❑"/>
      <w:lvlJc w:val="left"/>
      <w:pPr>
        <w:ind w:left="360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60"/>
      </w:pPr>
    </w:lvl>
    <w:lvl w:ilvl="2">
      <w:numFmt w:val="bullet"/>
      <w:lvlText w:val="•"/>
      <w:lvlJc w:val="left"/>
      <w:pPr>
        <w:ind w:left="3253" w:hanging="360"/>
      </w:pPr>
    </w:lvl>
    <w:lvl w:ilvl="3">
      <w:numFmt w:val="bullet"/>
      <w:lvlText w:val="•"/>
      <w:lvlJc w:val="left"/>
      <w:pPr>
        <w:ind w:left="4699" w:hanging="360"/>
      </w:pPr>
    </w:lvl>
    <w:lvl w:ilvl="4">
      <w:numFmt w:val="bullet"/>
      <w:lvlText w:val="•"/>
      <w:lvlJc w:val="left"/>
      <w:pPr>
        <w:ind w:left="6146" w:hanging="360"/>
      </w:pPr>
    </w:lvl>
    <w:lvl w:ilvl="5">
      <w:numFmt w:val="bullet"/>
      <w:lvlText w:val="•"/>
      <w:lvlJc w:val="left"/>
      <w:pPr>
        <w:ind w:left="7593" w:hanging="360"/>
      </w:pPr>
    </w:lvl>
    <w:lvl w:ilvl="6">
      <w:numFmt w:val="bullet"/>
      <w:lvlText w:val="•"/>
      <w:lvlJc w:val="left"/>
      <w:pPr>
        <w:ind w:left="9039" w:hanging="360"/>
      </w:pPr>
    </w:lvl>
    <w:lvl w:ilvl="7">
      <w:numFmt w:val="bullet"/>
      <w:lvlText w:val="•"/>
      <w:lvlJc w:val="left"/>
      <w:pPr>
        <w:ind w:left="10486" w:hanging="360"/>
      </w:pPr>
    </w:lvl>
    <w:lvl w:ilvl="8">
      <w:numFmt w:val="bullet"/>
      <w:lvlText w:val="•"/>
      <w:lvlJc w:val="left"/>
      <w:pPr>
        <w:ind w:left="11933" w:hanging="360"/>
      </w:pPr>
    </w:lvl>
  </w:abstractNum>
  <w:abstractNum w:abstractNumId="28">
    <w:nsid w:val="0000041E"/>
    <w:multiLevelType w:val="multilevel"/>
    <w:tmpl w:val="000008A1"/>
    <w:lvl w:ilvl="0">
      <w:numFmt w:val="bullet"/>
      <w:lvlText w:val="❒"/>
      <w:lvlJc w:val="left"/>
      <w:pPr>
        <w:ind w:left="357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58"/>
      </w:pPr>
    </w:lvl>
    <w:lvl w:ilvl="2">
      <w:numFmt w:val="bullet"/>
      <w:lvlText w:val="•"/>
      <w:lvlJc w:val="left"/>
      <w:pPr>
        <w:ind w:left="3253" w:hanging="358"/>
      </w:pPr>
    </w:lvl>
    <w:lvl w:ilvl="3">
      <w:numFmt w:val="bullet"/>
      <w:lvlText w:val="•"/>
      <w:lvlJc w:val="left"/>
      <w:pPr>
        <w:ind w:left="4699" w:hanging="358"/>
      </w:pPr>
    </w:lvl>
    <w:lvl w:ilvl="4">
      <w:numFmt w:val="bullet"/>
      <w:lvlText w:val="•"/>
      <w:lvlJc w:val="left"/>
      <w:pPr>
        <w:ind w:left="6146" w:hanging="358"/>
      </w:pPr>
    </w:lvl>
    <w:lvl w:ilvl="5">
      <w:numFmt w:val="bullet"/>
      <w:lvlText w:val="•"/>
      <w:lvlJc w:val="left"/>
      <w:pPr>
        <w:ind w:left="7593" w:hanging="358"/>
      </w:pPr>
    </w:lvl>
    <w:lvl w:ilvl="6">
      <w:numFmt w:val="bullet"/>
      <w:lvlText w:val="•"/>
      <w:lvlJc w:val="left"/>
      <w:pPr>
        <w:ind w:left="9039" w:hanging="358"/>
      </w:pPr>
    </w:lvl>
    <w:lvl w:ilvl="7">
      <w:numFmt w:val="bullet"/>
      <w:lvlText w:val="•"/>
      <w:lvlJc w:val="left"/>
      <w:pPr>
        <w:ind w:left="10486" w:hanging="358"/>
      </w:pPr>
    </w:lvl>
    <w:lvl w:ilvl="8">
      <w:numFmt w:val="bullet"/>
      <w:lvlText w:val="•"/>
      <w:lvlJc w:val="left"/>
      <w:pPr>
        <w:ind w:left="11933" w:hanging="358"/>
      </w:pPr>
    </w:lvl>
  </w:abstractNum>
  <w:abstractNum w:abstractNumId="29">
    <w:nsid w:val="0000041F"/>
    <w:multiLevelType w:val="multilevel"/>
    <w:tmpl w:val="000008A2"/>
    <w:lvl w:ilvl="0">
      <w:numFmt w:val="bullet"/>
      <w:lvlText w:val="❑"/>
      <w:lvlJc w:val="left"/>
      <w:pPr>
        <w:ind w:left="360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60"/>
      </w:pPr>
    </w:lvl>
    <w:lvl w:ilvl="2">
      <w:numFmt w:val="bullet"/>
      <w:lvlText w:val="•"/>
      <w:lvlJc w:val="left"/>
      <w:pPr>
        <w:ind w:left="3253" w:hanging="360"/>
      </w:pPr>
    </w:lvl>
    <w:lvl w:ilvl="3">
      <w:numFmt w:val="bullet"/>
      <w:lvlText w:val="•"/>
      <w:lvlJc w:val="left"/>
      <w:pPr>
        <w:ind w:left="4699" w:hanging="360"/>
      </w:pPr>
    </w:lvl>
    <w:lvl w:ilvl="4">
      <w:numFmt w:val="bullet"/>
      <w:lvlText w:val="•"/>
      <w:lvlJc w:val="left"/>
      <w:pPr>
        <w:ind w:left="6146" w:hanging="360"/>
      </w:pPr>
    </w:lvl>
    <w:lvl w:ilvl="5">
      <w:numFmt w:val="bullet"/>
      <w:lvlText w:val="•"/>
      <w:lvlJc w:val="left"/>
      <w:pPr>
        <w:ind w:left="7593" w:hanging="360"/>
      </w:pPr>
    </w:lvl>
    <w:lvl w:ilvl="6">
      <w:numFmt w:val="bullet"/>
      <w:lvlText w:val="•"/>
      <w:lvlJc w:val="left"/>
      <w:pPr>
        <w:ind w:left="9039" w:hanging="360"/>
      </w:pPr>
    </w:lvl>
    <w:lvl w:ilvl="7">
      <w:numFmt w:val="bullet"/>
      <w:lvlText w:val="•"/>
      <w:lvlJc w:val="left"/>
      <w:pPr>
        <w:ind w:left="10486" w:hanging="360"/>
      </w:pPr>
    </w:lvl>
    <w:lvl w:ilvl="8">
      <w:numFmt w:val="bullet"/>
      <w:lvlText w:val="•"/>
      <w:lvlJc w:val="left"/>
      <w:pPr>
        <w:ind w:left="11933" w:hanging="360"/>
      </w:pPr>
    </w:lvl>
  </w:abstractNum>
  <w:num w:numId="1">
    <w:abstractNumId w:val="29"/>
  </w:num>
  <w:num w:numId="2">
    <w:abstractNumId w:val="28"/>
  </w:num>
  <w:num w:numId="3">
    <w:abstractNumId w:val="27"/>
  </w:num>
  <w:num w:numId="4">
    <w:abstractNumId w:val="26"/>
  </w:num>
  <w:num w:numId="5">
    <w:abstractNumId w:val="25"/>
  </w:num>
  <w:num w:numId="6">
    <w:abstractNumId w:val="24"/>
  </w:num>
  <w:num w:numId="7">
    <w:abstractNumId w:val="23"/>
  </w:num>
  <w:num w:numId="8">
    <w:abstractNumId w:val="22"/>
  </w:num>
  <w:num w:numId="9">
    <w:abstractNumId w:val="21"/>
  </w:num>
  <w:num w:numId="10">
    <w:abstractNumId w:val="20"/>
  </w:num>
  <w:num w:numId="11">
    <w:abstractNumId w:val="19"/>
  </w:num>
  <w:num w:numId="12">
    <w:abstractNumId w:val="18"/>
  </w:num>
  <w:num w:numId="13">
    <w:abstractNumId w:val="17"/>
  </w:num>
  <w:num w:numId="14">
    <w:abstractNumId w:val="16"/>
  </w:num>
  <w:num w:numId="15">
    <w:abstractNumId w:val="15"/>
  </w:num>
  <w:num w:numId="16">
    <w:abstractNumId w:val="14"/>
  </w:num>
  <w:num w:numId="17">
    <w:abstractNumId w:val="13"/>
  </w:num>
  <w:num w:numId="18">
    <w:abstractNumId w:val="12"/>
  </w:num>
  <w:num w:numId="19">
    <w:abstractNumId w:val="11"/>
  </w:num>
  <w:num w:numId="20">
    <w:abstractNumId w:val="10"/>
  </w:num>
  <w:num w:numId="21">
    <w:abstractNumId w:val="9"/>
  </w:num>
  <w:num w:numId="22">
    <w:abstractNumId w:val="8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8A8"/>
    <w:rsid w:val="00002BC3"/>
    <w:rsid w:val="00020DA7"/>
    <w:rsid w:val="0003097A"/>
    <w:rsid w:val="00037684"/>
    <w:rsid w:val="000661F9"/>
    <w:rsid w:val="00071893"/>
    <w:rsid w:val="00081D5A"/>
    <w:rsid w:val="000900D0"/>
    <w:rsid w:val="000D2847"/>
    <w:rsid w:val="000F1BCE"/>
    <w:rsid w:val="001042AF"/>
    <w:rsid w:val="0010769B"/>
    <w:rsid w:val="00111986"/>
    <w:rsid w:val="001139C9"/>
    <w:rsid w:val="00116905"/>
    <w:rsid w:val="001302B4"/>
    <w:rsid w:val="00151556"/>
    <w:rsid w:val="00155FD9"/>
    <w:rsid w:val="001675E2"/>
    <w:rsid w:val="0019641D"/>
    <w:rsid w:val="001A0014"/>
    <w:rsid w:val="001B1EA4"/>
    <w:rsid w:val="001D3FB3"/>
    <w:rsid w:val="001D5CAC"/>
    <w:rsid w:val="002033C1"/>
    <w:rsid w:val="002241E2"/>
    <w:rsid w:val="00281EFB"/>
    <w:rsid w:val="002857DD"/>
    <w:rsid w:val="002942AC"/>
    <w:rsid w:val="002B61D9"/>
    <w:rsid w:val="002D4A74"/>
    <w:rsid w:val="002D4AB0"/>
    <w:rsid w:val="00303041"/>
    <w:rsid w:val="0030492F"/>
    <w:rsid w:val="00331114"/>
    <w:rsid w:val="00333EE9"/>
    <w:rsid w:val="00337B6E"/>
    <w:rsid w:val="003465CA"/>
    <w:rsid w:val="00354151"/>
    <w:rsid w:val="00355BE5"/>
    <w:rsid w:val="00365452"/>
    <w:rsid w:val="00373E5A"/>
    <w:rsid w:val="003750E0"/>
    <w:rsid w:val="00377B8E"/>
    <w:rsid w:val="00394B39"/>
    <w:rsid w:val="003C2D0B"/>
    <w:rsid w:val="003C4E55"/>
    <w:rsid w:val="003E0882"/>
    <w:rsid w:val="003F3C91"/>
    <w:rsid w:val="003F74C9"/>
    <w:rsid w:val="004301FE"/>
    <w:rsid w:val="004878A8"/>
    <w:rsid w:val="00491BCB"/>
    <w:rsid w:val="00493D8F"/>
    <w:rsid w:val="004A039D"/>
    <w:rsid w:val="004A73BD"/>
    <w:rsid w:val="004C1526"/>
    <w:rsid w:val="004D0E6B"/>
    <w:rsid w:val="004E50D2"/>
    <w:rsid w:val="004E708F"/>
    <w:rsid w:val="004F09C3"/>
    <w:rsid w:val="0050647D"/>
    <w:rsid w:val="0053271A"/>
    <w:rsid w:val="00560E8A"/>
    <w:rsid w:val="00577902"/>
    <w:rsid w:val="005845E6"/>
    <w:rsid w:val="005A69F8"/>
    <w:rsid w:val="005B4FC5"/>
    <w:rsid w:val="005C7681"/>
    <w:rsid w:val="005D2BBE"/>
    <w:rsid w:val="005D5BA6"/>
    <w:rsid w:val="005E2707"/>
    <w:rsid w:val="005F0CBD"/>
    <w:rsid w:val="00616D4B"/>
    <w:rsid w:val="006321E6"/>
    <w:rsid w:val="00634739"/>
    <w:rsid w:val="00652337"/>
    <w:rsid w:val="00652E87"/>
    <w:rsid w:val="00655B94"/>
    <w:rsid w:val="00671788"/>
    <w:rsid w:val="006718F0"/>
    <w:rsid w:val="0067261C"/>
    <w:rsid w:val="00683625"/>
    <w:rsid w:val="00684300"/>
    <w:rsid w:val="0068567D"/>
    <w:rsid w:val="0069736F"/>
    <w:rsid w:val="006A0607"/>
    <w:rsid w:val="006D3438"/>
    <w:rsid w:val="006D61FC"/>
    <w:rsid w:val="006F41FC"/>
    <w:rsid w:val="00702A48"/>
    <w:rsid w:val="007073AC"/>
    <w:rsid w:val="00724341"/>
    <w:rsid w:val="00746857"/>
    <w:rsid w:val="00746DBA"/>
    <w:rsid w:val="0075400C"/>
    <w:rsid w:val="0076088B"/>
    <w:rsid w:val="00771DD1"/>
    <w:rsid w:val="00782DC7"/>
    <w:rsid w:val="00785A96"/>
    <w:rsid w:val="00786D2F"/>
    <w:rsid w:val="00792530"/>
    <w:rsid w:val="007A1099"/>
    <w:rsid w:val="007A7DED"/>
    <w:rsid w:val="007B058C"/>
    <w:rsid w:val="007B5693"/>
    <w:rsid w:val="007C1CA4"/>
    <w:rsid w:val="007D2399"/>
    <w:rsid w:val="007F4A95"/>
    <w:rsid w:val="0083273F"/>
    <w:rsid w:val="00855D77"/>
    <w:rsid w:val="00882B07"/>
    <w:rsid w:val="0088445B"/>
    <w:rsid w:val="00897B49"/>
    <w:rsid w:val="008A0CCB"/>
    <w:rsid w:val="008D5BD2"/>
    <w:rsid w:val="008E7678"/>
    <w:rsid w:val="00901DF1"/>
    <w:rsid w:val="00910381"/>
    <w:rsid w:val="00910B79"/>
    <w:rsid w:val="00921056"/>
    <w:rsid w:val="00922AF9"/>
    <w:rsid w:val="009639FF"/>
    <w:rsid w:val="00965AC2"/>
    <w:rsid w:val="00987B7C"/>
    <w:rsid w:val="009A59A9"/>
    <w:rsid w:val="009B0D08"/>
    <w:rsid w:val="009B7F03"/>
    <w:rsid w:val="009C5DEE"/>
    <w:rsid w:val="009D2D4A"/>
    <w:rsid w:val="009F2F77"/>
    <w:rsid w:val="00A2416B"/>
    <w:rsid w:val="00A37256"/>
    <w:rsid w:val="00A41312"/>
    <w:rsid w:val="00A60339"/>
    <w:rsid w:val="00A60371"/>
    <w:rsid w:val="00A74758"/>
    <w:rsid w:val="00A85F9C"/>
    <w:rsid w:val="00A94B6D"/>
    <w:rsid w:val="00AE6294"/>
    <w:rsid w:val="00AF5FB0"/>
    <w:rsid w:val="00B34E66"/>
    <w:rsid w:val="00B37549"/>
    <w:rsid w:val="00B81A83"/>
    <w:rsid w:val="00B8242D"/>
    <w:rsid w:val="00B8610B"/>
    <w:rsid w:val="00B913A1"/>
    <w:rsid w:val="00B95964"/>
    <w:rsid w:val="00BA32EB"/>
    <w:rsid w:val="00BA6D01"/>
    <w:rsid w:val="00BA7E0F"/>
    <w:rsid w:val="00BC2F1A"/>
    <w:rsid w:val="00BE295C"/>
    <w:rsid w:val="00BE7DC1"/>
    <w:rsid w:val="00BF4A54"/>
    <w:rsid w:val="00BF5C38"/>
    <w:rsid w:val="00C04527"/>
    <w:rsid w:val="00C1585D"/>
    <w:rsid w:val="00C162D2"/>
    <w:rsid w:val="00C327CF"/>
    <w:rsid w:val="00C4201F"/>
    <w:rsid w:val="00C42D20"/>
    <w:rsid w:val="00C54C5C"/>
    <w:rsid w:val="00C65097"/>
    <w:rsid w:val="00C72124"/>
    <w:rsid w:val="00C7528F"/>
    <w:rsid w:val="00C83158"/>
    <w:rsid w:val="00C8625F"/>
    <w:rsid w:val="00CC2158"/>
    <w:rsid w:val="00CE0BCB"/>
    <w:rsid w:val="00CE5359"/>
    <w:rsid w:val="00D268B7"/>
    <w:rsid w:val="00D3501F"/>
    <w:rsid w:val="00D374A4"/>
    <w:rsid w:val="00D4316C"/>
    <w:rsid w:val="00D456E6"/>
    <w:rsid w:val="00D73999"/>
    <w:rsid w:val="00D764B2"/>
    <w:rsid w:val="00D903FC"/>
    <w:rsid w:val="00D93019"/>
    <w:rsid w:val="00D94DA7"/>
    <w:rsid w:val="00DA032F"/>
    <w:rsid w:val="00DA1EF5"/>
    <w:rsid w:val="00DA4E65"/>
    <w:rsid w:val="00DA62BC"/>
    <w:rsid w:val="00DD3CF0"/>
    <w:rsid w:val="00DF6F3E"/>
    <w:rsid w:val="00E02F6C"/>
    <w:rsid w:val="00E03870"/>
    <w:rsid w:val="00E16B5F"/>
    <w:rsid w:val="00E24004"/>
    <w:rsid w:val="00E34E56"/>
    <w:rsid w:val="00E40BCB"/>
    <w:rsid w:val="00E552CF"/>
    <w:rsid w:val="00E60534"/>
    <w:rsid w:val="00E728C6"/>
    <w:rsid w:val="00E8513A"/>
    <w:rsid w:val="00E86C4D"/>
    <w:rsid w:val="00EA1979"/>
    <w:rsid w:val="00EA5592"/>
    <w:rsid w:val="00ED7C47"/>
    <w:rsid w:val="00EE6644"/>
    <w:rsid w:val="00EF470F"/>
    <w:rsid w:val="00F133B2"/>
    <w:rsid w:val="00F25A19"/>
    <w:rsid w:val="00F25CD1"/>
    <w:rsid w:val="00F37734"/>
    <w:rsid w:val="00F37F49"/>
    <w:rsid w:val="00F54A1C"/>
    <w:rsid w:val="00F6526F"/>
    <w:rsid w:val="00F7086C"/>
    <w:rsid w:val="00F856DA"/>
    <w:rsid w:val="00F87482"/>
    <w:rsid w:val="00F91A26"/>
    <w:rsid w:val="00FC225A"/>
    <w:rsid w:val="00FC3F5A"/>
    <w:rsid w:val="00FC55F4"/>
    <w:rsid w:val="00FE09EC"/>
    <w:rsid w:val="00FF3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04F6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H SarabunITù" w:hAnsi="TH SarabunITù" w:cs="TH SarabunITù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90"/>
      <w:ind w:left="4281" w:right="4310" w:hanging="1239"/>
      <w:outlineLvl w:val="0"/>
    </w:pPr>
    <w:rPr>
      <w:rFonts w:ascii="TH SarabunPSK" w:hAnsi="TH SarabunPSK" w:cs="TH SarabunPSK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1"/>
    <w:qFormat/>
    <w:pPr>
      <w:spacing w:before="90"/>
      <w:ind w:left="112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locked/>
    <w:rPr>
      <w:rFonts w:asciiTheme="majorHAnsi" w:eastAsiaTheme="majorEastAsia" w:hAnsiTheme="majorHAnsi" w:cs="Angsana New"/>
      <w:b/>
      <w:bCs/>
      <w:kern w:val="32"/>
      <w:sz w:val="40"/>
      <w:szCs w:val="40"/>
    </w:rPr>
  </w:style>
  <w:style w:type="character" w:customStyle="1" w:styleId="20">
    <w:name w:val="หัวเรื่อง 2 อักขระ"/>
    <w:basedOn w:val="a0"/>
    <w:link w:val="2"/>
    <w:uiPriority w:val="9"/>
    <w:semiHidden/>
    <w:locked/>
    <w:rPr>
      <w:rFonts w:asciiTheme="majorHAnsi" w:eastAsiaTheme="majorEastAsia" w:hAnsiTheme="majorHAnsi" w:cs="Angsana New"/>
      <w:b/>
      <w:bCs/>
      <w:i/>
      <w:iCs/>
      <w:sz w:val="35"/>
      <w:szCs w:val="35"/>
    </w:rPr>
  </w:style>
  <w:style w:type="paragraph" w:styleId="a3">
    <w:name w:val="Body Text"/>
    <w:basedOn w:val="a"/>
    <w:link w:val="a4"/>
    <w:uiPriority w:val="1"/>
    <w:qFormat/>
    <w:rPr>
      <w:sz w:val="32"/>
      <w:szCs w:val="32"/>
    </w:rPr>
  </w:style>
  <w:style w:type="character" w:customStyle="1" w:styleId="a4">
    <w:name w:val="เนื้อความ อักขระ"/>
    <w:basedOn w:val="a0"/>
    <w:link w:val="a3"/>
    <w:uiPriority w:val="99"/>
    <w:semiHidden/>
    <w:locked/>
    <w:rPr>
      <w:rFonts w:ascii="TH SarabunITù" w:hAnsi="TH SarabunITù" w:cs="Angsana New"/>
      <w:sz w:val="30"/>
      <w:szCs w:val="30"/>
    </w:rPr>
  </w:style>
  <w:style w:type="paragraph" w:styleId="a5">
    <w:name w:val="List Paragraph"/>
    <w:basedOn w:val="a"/>
    <w:uiPriority w:val="1"/>
    <w:qFormat/>
    <w:pPr>
      <w:spacing w:line="461" w:lineRule="exact"/>
      <w:ind w:left="46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7">
    <w:name w:val="หัวกระดาษ อักขระ"/>
    <w:basedOn w:val="a0"/>
    <w:link w:val="a6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8">
    <w:name w:val="footer"/>
    <w:basedOn w:val="a"/>
    <w:link w:val="a9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9">
    <w:name w:val="ท้ายกระดาษ อักขระ"/>
    <w:basedOn w:val="a0"/>
    <w:link w:val="a8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a">
    <w:name w:val="Balloon Text"/>
    <w:basedOn w:val="a"/>
    <w:link w:val="ab"/>
    <w:uiPriority w:val="99"/>
    <w:semiHidden/>
    <w:unhideWhenUsed/>
    <w:rsid w:val="00D94DA7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D94DA7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H SarabunITù" w:hAnsi="TH SarabunITù" w:cs="TH SarabunITù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90"/>
      <w:ind w:left="4281" w:right="4310" w:hanging="1239"/>
      <w:outlineLvl w:val="0"/>
    </w:pPr>
    <w:rPr>
      <w:rFonts w:ascii="TH SarabunPSK" w:hAnsi="TH SarabunPSK" w:cs="TH SarabunPSK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1"/>
    <w:qFormat/>
    <w:pPr>
      <w:spacing w:before="90"/>
      <w:ind w:left="112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locked/>
    <w:rPr>
      <w:rFonts w:asciiTheme="majorHAnsi" w:eastAsiaTheme="majorEastAsia" w:hAnsiTheme="majorHAnsi" w:cs="Angsana New"/>
      <w:b/>
      <w:bCs/>
      <w:kern w:val="32"/>
      <w:sz w:val="40"/>
      <w:szCs w:val="40"/>
    </w:rPr>
  </w:style>
  <w:style w:type="character" w:customStyle="1" w:styleId="20">
    <w:name w:val="หัวเรื่อง 2 อักขระ"/>
    <w:basedOn w:val="a0"/>
    <w:link w:val="2"/>
    <w:uiPriority w:val="9"/>
    <w:semiHidden/>
    <w:locked/>
    <w:rPr>
      <w:rFonts w:asciiTheme="majorHAnsi" w:eastAsiaTheme="majorEastAsia" w:hAnsiTheme="majorHAnsi" w:cs="Angsana New"/>
      <w:b/>
      <w:bCs/>
      <w:i/>
      <w:iCs/>
      <w:sz w:val="35"/>
      <w:szCs w:val="35"/>
    </w:rPr>
  </w:style>
  <w:style w:type="paragraph" w:styleId="a3">
    <w:name w:val="Body Text"/>
    <w:basedOn w:val="a"/>
    <w:link w:val="a4"/>
    <w:uiPriority w:val="1"/>
    <w:qFormat/>
    <w:rPr>
      <w:sz w:val="32"/>
      <w:szCs w:val="32"/>
    </w:rPr>
  </w:style>
  <w:style w:type="character" w:customStyle="1" w:styleId="a4">
    <w:name w:val="เนื้อความ อักขระ"/>
    <w:basedOn w:val="a0"/>
    <w:link w:val="a3"/>
    <w:uiPriority w:val="99"/>
    <w:semiHidden/>
    <w:locked/>
    <w:rPr>
      <w:rFonts w:ascii="TH SarabunITù" w:hAnsi="TH SarabunITù" w:cs="Angsana New"/>
      <w:sz w:val="30"/>
      <w:szCs w:val="30"/>
    </w:rPr>
  </w:style>
  <w:style w:type="paragraph" w:styleId="a5">
    <w:name w:val="List Paragraph"/>
    <w:basedOn w:val="a"/>
    <w:uiPriority w:val="1"/>
    <w:qFormat/>
    <w:pPr>
      <w:spacing w:line="461" w:lineRule="exact"/>
      <w:ind w:left="46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7">
    <w:name w:val="หัวกระดาษ อักขระ"/>
    <w:basedOn w:val="a0"/>
    <w:link w:val="a6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8">
    <w:name w:val="footer"/>
    <w:basedOn w:val="a"/>
    <w:link w:val="a9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9">
    <w:name w:val="ท้ายกระดาษ อักขระ"/>
    <w:basedOn w:val="a0"/>
    <w:link w:val="a8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a">
    <w:name w:val="Balloon Text"/>
    <w:basedOn w:val="a"/>
    <w:link w:val="ab"/>
    <w:uiPriority w:val="99"/>
    <w:semiHidden/>
    <w:unhideWhenUsed/>
    <w:rsid w:val="00D94DA7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D94DA7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AE543-0544-48D7-8EB7-F3C11A7E8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9</Pages>
  <Words>1212</Words>
  <Characters>6914</Characters>
  <Application>Microsoft Office Word</Application>
  <DocSecurity>0</DocSecurity>
  <Lines>57</Lines>
  <Paragraphs>16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แบบประเมิน</vt:lpstr>
      <vt:lpstr>แบบประเมิน</vt:lpstr>
    </vt:vector>
  </TitlesOfParts>
  <Company/>
  <LinksUpToDate>false</LinksUpToDate>
  <CharactersWithSpaces>8110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แบบประเมิน</dc:title>
  <dc:creator>t</dc:creator>
  <cp:lastModifiedBy>ADVICE NONGBUADAENG</cp:lastModifiedBy>
  <cp:revision>209</cp:revision>
  <cp:lastPrinted>2022-09-09T05:21:00Z</cp:lastPrinted>
  <dcterms:created xsi:type="dcterms:W3CDTF">2020-09-16T08:06:00Z</dcterms:created>
  <dcterms:modified xsi:type="dcterms:W3CDTF">2022-09-09T05:29:00Z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PaperStream IP SP-1120</vt:lpwstr>
  </property>
</Properties>
</file>