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แบบประเมิน</w:t>
      </w:r>
      <w:r w:rsidRPr="00E65E96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การปฏิบัติงาน</w:t>
      </w:r>
    </w:p>
    <w:p w:rsidR="00086335" w:rsidRPr="00E65E96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ข้าราชการ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หรือพนักงาน</w:t>
      </w: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ครูและบุคลากรทางการศึกษา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องค์กรปกครองส่วนท้องถิ่น</w:t>
      </w:r>
    </w:p>
    <w:p w:rsidR="00086335" w:rsidRDefault="00086335" w:rsidP="0008633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65E96">
        <w:rPr>
          <w:rFonts w:ascii="TH SarabunIT๙" w:hAnsi="TH SarabunIT๙" w:cs="TH SarabunIT๙"/>
          <w:b/>
          <w:bCs/>
          <w:sz w:val="36"/>
          <w:szCs w:val="36"/>
          <w:cs/>
        </w:rPr>
        <w:t>สายงานการสอน</w:t>
      </w:r>
    </w:p>
    <w:p w:rsidR="00086335" w:rsidRPr="00987973" w:rsidRDefault="00086335" w:rsidP="0008633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</w:rPr>
        <w:sym w:font="Wingdings 2" w:char="F0A3"/>
      </w:r>
      <w:r w:rsidRPr="00EA3AE2">
        <w:rPr>
          <w:rFonts w:ascii="TH SarabunIT๙" w:hAnsi="TH SarabunIT๙" w:cs="TH SarabunIT๙"/>
        </w:rPr>
        <w:t xml:space="preserve"> </w:t>
      </w:r>
      <w:r w:rsidRPr="00EA3AE2">
        <w:rPr>
          <w:rFonts w:ascii="TH SarabunIT๙" w:hAnsi="TH SarabunIT๙" w:cs="TH SarabunIT๙"/>
          <w:cs/>
        </w:rPr>
        <w:t xml:space="preserve">ครั้งที่  1  ( 1  ตุลาคม </w:t>
      </w:r>
      <w:r w:rsidR="001111A5">
        <w:rPr>
          <w:rFonts w:ascii="TH SarabunIT๙" w:hAnsi="TH SarabunIT๙" w:cs="TH SarabunIT๙" w:hint="cs"/>
          <w:cs/>
        </w:rPr>
        <w:t>2564</w:t>
      </w:r>
      <w:r w:rsidR="009A6DF0">
        <w:rPr>
          <w:rFonts w:ascii="TH SarabunIT๙" w:hAnsi="TH SarabunIT๙" w:cs="TH SarabunIT๙" w:hint="cs"/>
          <w:cs/>
        </w:rPr>
        <w:t xml:space="preserve">     </w:t>
      </w:r>
      <w:r w:rsidRPr="00EA3AE2">
        <w:rPr>
          <w:rFonts w:ascii="TH SarabunIT๙" w:hAnsi="TH SarabunIT๙" w:cs="TH SarabunIT๙"/>
          <w:cs/>
        </w:rPr>
        <w:t xml:space="preserve"> </w:t>
      </w:r>
      <w:r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Pr="00EA3AE2">
        <w:rPr>
          <w:rFonts w:ascii="TH SarabunIT๙" w:hAnsi="TH SarabunIT๙" w:cs="TH SarabunIT๙"/>
          <w:cs/>
        </w:rPr>
        <w:t xml:space="preserve"> 31  มีนาคม    </w:t>
      </w:r>
      <w:r w:rsidR="009A6DF0">
        <w:rPr>
          <w:rFonts w:ascii="TH SarabunIT๙" w:hAnsi="TH SarabunIT๙" w:cs="TH SarabunIT๙" w:hint="cs"/>
          <w:cs/>
        </w:rPr>
        <w:t>256</w:t>
      </w:r>
      <w:r w:rsidR="001111A5">
        <w:rPr>
          <w:rFonts w:ascii="TH SarabunIT๙" w:hAnsi="TH SarabunIT๙" w:cs="TH SarabunIT๙" w:hint="cs"/>
          <w:cs/>
        </w:rPr>
        <w:t>5</w:t>
      </w:r>
      <w:r w:rsidRPr="00EA3AE2">
        <w:rPr>
          <w:rFonts w:ascii="TH SarabunIT๙" w:hAnsi="TH SarabunIT๙" w:cs="TH SarabunIT๙"/>
          <w:cs/>
        </w:rPr>
        <w:t>)</w:t>
      </w:r>
    </w:p>
    <w:p w:rsidR="00086335" w:rsidRPr="00EA3AE2" w:rsidRDefault="00987973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sym w:font="Wingdings" w:char="F0FE"/>
      </w:r>
      <w:r w:rsidR="00EA5BC0">
        <w:rPr>
          <w:rFonts w:ascii="TH SarabunIT๙" w:hAnsi="TH SarabunIT๙" w:cs="TH SarabunIT๙"/>
          <w:cs/>
        </w:rPr>
        <w:t xml:space="preserve"> ครั้งที่  2  ( </w:t>
      </w:r>
      <w:r w:rsidR="00086335" w:rsidRPr="00EA3AE2">
        <w:rPr>
          <w:rFonts w:ascii="TH SarabunIT๙" w:hAnsi="TH SarabunIT๙" w:cs="TH SarabunIT๙"/>
          <w:cs/>
        </w:rPr>
        <w:t xml:space="preserve">1  เมษายน  </w:t>
      </w:r>
      <w:r w:rsidR="009A6DF0">
        <w:rPr>
          <w:rFonts w:ascii="TH SarabunIT๙" w:hAnsi="TH SarabunIT๙" w:cs="TH SarabunIT๙" w:hint="cs"/>
          <w:cs/>
        </w:rPr>
        <w:t>256</w:t>
      </w:r>
      <w:r w:rsidR="001111A5">
        <w:rPr>
          <w:rFonts w:ascii="TH SarabunIT๙" w:hAnsi="TH SarabunIT๙" w:cs="TH SarabunIT๙" w:hint="cs"/>
          <w:cs/>
        </w:rPr>
        <w:t>5</w:t>
      </w:r>
      <w:r w:rsidR="00E178B6">
        <w:rPr>
          <w:rFonts w:ascii="TH SarabunIT๙" w:hAnsi="TH SarabunIT๙" w:cs="TH SarabunIT๙" w:hint="cs"/>
          <w:cs/>
        </w:rPr>
        <w:t xml:space="preserve">  </w:t>
      </w:r>
      <w:r w:rsidR="00EA5BC0">
        <w:rPr>
          <w:rFonts w:ascii="TH SarabunIT๙" w:hAnsi="TH SarabunIT๙" w:cs="TH SarabunIT๙" w:hint="cs"/>
          <w:cs/>
        </w:rPr>
        <w:t xml:space="preserve"> </w:t>
      </w:r>
      <w:r w:rsidR="00086335" w:rsidRPr="00EA3AE2">
        <w:rPr>
          <w:rFonts w:ascii="TH SarabunIT๙" w:hAnsi="TH SarabunIT๙" w:cs="TH SarabunIT๙"/>
          <w:cs/>
        </w:rPr>
        <w:t xml:space="preserve"> </w:t>
      </w:r>
      <w:r w:rsidR="00086335" w:rsidRPr="00EA3AE2">
        <w:rPr>
          <w:rFonts w:ascii="TH SarabunIT๙" w:hAnsi="TH SarabunIT๙" w:cs="TH SarabunIT๙"/>
        </w:rPr>
        <w:t>–</w:t>
      </w:r>
      <w:r w:rsidR="00E178B6">
        <w:rPr>
          <w:rFonts w:ascii="TH SarabunIT๙" w:hAnsi="TH SarabunIT๙" w:cs="TH SarabunIT๙"/>
          <w:cs/>
        </w:rPr>
        <w:t xml:space="preserve"> </w:t>
      </w:r>
      <w:r w:rsidR="00EA5BC0">
        <w:rPr>
          <w:rFonts w:ascii="TH SarabunIT๙" w:hAnsi="TH SarabunIT๙" w:cs="TH SarabunIT๙" w:hint="cs"/>
          <w:cs/>
        </w:rPr>
        <w:t xml:space="preserve">  </w:t>
      </w:r>
      <w:r w:rsidR="00E178B6">
        <w:rPr>
          <w:rFonts w:ascii="TH SarabunIT๙" w:hAnsi="TH SarabunIT๙" w:cs="TH SarabunIT๙"/>
          <w:cs/>
        </w:rPr>
        <w:t xml:space="preserve">30  กันยายน  </w:t>
      </w:r>
      <w:r w:rsidR="00E178B6">
        <w:rPr>
          <w:rFonts w:ascii="TH SarabunIT๙" w:hAnsi="TH SarabunIT๙" w:cs="TH SarabunIT๙" w:hint="cs"/>
          <w:cs/>
        </w:rPr>
        <w:t>256</w:t>
      </w:r>
      <w:r w:rsidR="001111A5">
        <w:rPr>
          <w:rFonts w:ascii="TH SarabunIT๙" w:hAnsi="TH SarabunIT๙" w:cs="TH SarabunIT๙" w:hint="cs"/>
          <w:cs/>
        </w:rPr>
        <w:t>5</w:t>
      </w:r>
      <w:r w:rsidR="00086335" w:rsidRPr="00EA3AE2">
        <w:rPr>
          <w:rFonts w:ascii="TH SarabunIT๙" w:hAnsi="TH SarabunIT๙" w:cs="TH SarabunIT๙"/>
          <w:cs/>
        </w:rPr>
        <w:t>)</w:t>
      </w:r>
    </w:p>
    <w:p w:rsidR="00086335" w:rsidRPr="00987973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ชื่อผู้รับการประเมิน.........</w:t>
      </w:r>
      <w:r w:rsidR="00BC24A0">
        <w:rPr>
          <w:rFonts w:ascii="TH SarabunIT๙" w:hAnsi="TH SarabunIT๙" w:cs="TH SarabunIT๙" w:hint="cs"/>
          <w:cs/>
        </w:rPr>
        <w:t>นางสาวรจนา  อุปฮาด</w:t>
      </w:r>
      <w:r w:rsidRPr="00EA3AE2">
        <w:rPr>
          <w:rFonts w:ascii="TH SarabunIT๙" w:hAnsi="TH SarabunIT๙" w:cs="TH SarabunIT๙"/>
          <w:cs/>
        </w:rPr>
        <w:t>.....................................................</w:t>
      </w:r>
      <w:r>
        <w:rPr>
          <w:rFonts w:ascii="TH SarabunIT๙" w:hAnsi="TH SarabunIT๙" w:cs="TH SarabunIT๙" w:hint="cs"/>
          <w:cs/>
        </w:rPr>
        <w:t>........</w:t>
      </w:r>
      <w:r w:rsidRPr="00EA3AE2">
        <w:rPr>
          <w:rFonts w:ascii="TH SarabunIT๙" w:hAnsi="TH SarabunIT๙" w:cs="TH SarabunIT๙"/>
          <w:cs/>
        </w:rPr>
        <w:t>...........</w:t>
      </w:r>
      <w:r w:rsidR="00233651">
        <w:rPr>
          <w:rFonts w:ascii="TH SarabunIT๙" w:hAnsi="TH SarabunIT๙" w:cs="TH SarabunIT๙" w:hint="cs"/>
          <w:cs/>
        </w:rPr>
        <w:t>...</w:t>
      </w:r>
      <w:r w:rsidRPr="00EA3AE2">
        <w:rPr>
          <w:rFonts w:ascii="TH SarabunIT๙" w:hAnsi="TH SarabunIT๙" w:cs="TH SarabunIT๙"/>
          <w:cs/>
        </w:rPr>
        <w:t>....</w:t>
      </w:r>
      <w:r w:rsidR="00577F70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ตำแหน่ง...</w:t>
      </w:r>
      <w:r w:rsidR="00577F70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</w:t>
      </w:r>
      <w:r w:rsidR="00FC67D8">
        <w:rPr>
          <w:rFonts w:ascii="TH SarabunIT๙" w:hAnsi="TH SarabunIT๙" w:cs="TH SarabunIT๙" w:hint="cs"/>
          <w:cs/>
        </w:rPr>
        <w:t>ครู</w:t>
      </w:r>
      <w:r w:rsidRPr="00EA3AE2">
        <w:rPr>
          <w:rFonts w:ascii="TH SarabunIT๙" w:hAnsi="TH SarabunIT๙" w:cs="TH SarabunIT๙"/>
          <w:cs/>
        </w:rPr>
        <w:t>.....................</w:t>
      </w:r>
      <w:proofErr w:type="spellStart"/>
      <w:r w:rsidRPr="00EA3AE2">
        <w:rPr>
          <w:rFonts w:ascii="TH SarabunIT๙" w:hAnsi="TH SarabunIT๙" w:cs="TH SarabunIT๙"/>
          <w:cs/>
        </w:rPr>
        <w:t>วิทย</w:t>
      </w:r>
      <w:proofErr w:type="spellEnd"/>
      <w:r w:rsidRPr="00EA3AE2">
        <w:rPr>
          <w:rFonts w:ascii="TH SarabunIT๙" w:hAnsi="TH SarabunIT๙" w:cs="TH SarabunIT๙"/>
          <w:cs/>
        </w:rPr>
        <w:t>ฐานะ</w:t>
      </w:r>
      <w:r w:rsidR="001111A5">
        <w:rPr>
          <w:rFonts w:ascii="TH SarabunIT๙" w:hAnsi="TH SarabunIT๙" w:cs="TH SarabunIT๙" w:hint="cs"/>
          <w:cs/>
        </w:rPr>
        <w:t>....ชำนาญการ</w:t>
      </w:r>
      <w:r w:rsidR="00C64125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...........เงินเดือน.</w:t>
      </w:r>
      <w:r w:rsidR="00233651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</w:t>
      </w:r>
      <w:r w:rsidR="001111A5">
        <w:rPr>
          <w:rFonts w:ascii="TH SarabunIT๙" w:hAnsi="TH SarabunIT๙" w:cs="TH SarabunIT๙" w:hint="cs"/>
          <w:cs/>
        </w:rPr>
        <w:t>2</w:t>
      </w:r>
      <w:r w:rsidR="00555605">
        <w:rPr>
          <w:rFonts w:ascii="TH SarabunIT๙" w:hAnsi="TH SarabunIT๙" w:cs="TH SarabunIT๙" w:hint="cs"/>
          <w:cs/>
        </w:rPr>
        <w:t>4</w:t>
      </w:r>
      <w:r w:rsidR="001111A5">
        <w:rPr>
          <w:rFonts w:ascii="TH SarabunIT๙" w:hAnsi="TH SarabunIT๙" w:cs="TH SarabunIT๙" w:hint="cs"/>
          <w:cs/>
        </w:rPr>
        <w:t>,</w:t>
      </w:r>
      <w:r w:rsidR="00555605">
        <w:rPr>
          <w:rFonts w:ascii="TH SarabunIT๙" w:hAnsi="TH SarabunIT๙" w:cs="TH SarabunIT๙" w:hint="cs"/>
          <w:cs/>
        </w:rPr>
        <w:t>24</w:t>
      </w:r>
      <w:bookmarkStart w:id="0" w:name="_GoBack"/>
      <w:bookmarkEnd w:id="0"/>
      <w:r w:rsidR="001111A5">
        <w:rPr>
          <w:rFonts w:ascii="TH SarabunIT๙" w:hAnsi="TH SarabunIT๙" w:cs="TH SarabunIT๙" w:hint="cs"/>
          <w:cs/>
        </w:rPr>
        <w:t>0</w:t>
      </w:r>
      <w:r w:rsidRPr="00EA3AE2">
        <w:rPr>
          <w:rFonts w:ascii="TH SarabunIT๙" w:hAnsi="TH SarabunIT๙" w:cs="TH SarabunIT๙"/>
          <w:cs/>
        </w:rPr>
        <w:t>..</w:t>
      </w:r>
      <w:r w:rsidR="00233651"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..บาท</w:t>
      </w:r>
      <w:r w:rsidR="00F254EA">
        <w:rPr>
          <w:rFonts w:ascii="TH SarabunIT๙" w:hAnsi="TH SarabunIT๙" w:cs="TH SarabunIT๙"/>
        </w:rPr>
        <w:t>…………</w:t>
      </w:r>
      <w:r w:rsidR="00C719FB">
        <w:rPr>
          <w:rFonts w:ascii="TH SarabunIT๙" w:hAnsi="TH SarabunIT๙" w:cs="TH SarabunIT๙"/>
        </w:rPr>
        <w:t>…..</w:t>
      </w:r>
    </w:p>
    <w:p w:rsidR="00987973" w:rsidRDefault="00086335" w:rsidP="00987973">
      <w:pPr>
        <w:rPr>
          <w:rFonts w:ascii="TH SarabunIT๙" w:hAnsi="TH SarabunIT๙" w:cs="TH SarabunIT๙" w:hint="cs"/>
        </w:rPr>
      </w:pPr>
      <w:r w:rsidRPr="00EA3AE2">
        <w:rPr>
          <w:rFonts w:ascii="TH SarabunIT๙" w:hAnsi="TH SarabunIT๙" w:cs="TH SarabunIT๙"/>
          <w:cs/>
        </w:rPr>
        <w:t>สถานศึกษา</w:t>
      </w:r>
      <w:r>
        <w:rPr>
          <w:rFonts w:ascii="TH SarabunIT๙" w:hAnsi="TH SarabunIT๙" w:cs="TH SarabunIT๙" w:hint="cs"/>
          <w:cs/>
        </w:rPr>
        <w:t>(โรงเรียน/</w:t>
      </w:r>
      <w:proofErr w:type="spellStart"/>
      <w:r>
        <w:rPr>
          <w:rFonts w:ascii="TH SarabunIT๙" w:hAnsi="TH SarabunIT๙" w:cs="TH SarabunIT๙" w:hint="cs"/>
          <w:cs/>
        </w:rPr>
        <w:t>ศพด</w:t>
      </w:r>
      <w:proofErr w:type="spellEnd"/>
      <w:r>
        <w:rPr>
          <w:rFonts w:ascii="TH SarabunIT๙" w:hAnsi="TH SarabunIT๙" w:cs="TH SarabunIT๙" w:hint="cs"/>
          <w:cs/>
        </w:rPr>
        <w:t>.)</w:t>
      </w:r>
      <w:r w:rsidRPr="00EA3AE2">
        <w:rPr>
          <w:rFonts w:ascii="TH SarabunIT๙" w:hAnsi="TH SarabunIT๙" w:cs="TH SarabunIT๙"/>
          <w:cs/>
        </w:rPr>
        <w:t>..</w:t>
      </w:r>
      <w:r w:rsidR="00C934B0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</w:t>
      </w:r>
      <w:r w:rsidR="00C719FB">
        <w:rPr>
          <w:rFonts w:ascii="TH SarabunIT๙" w:hAnsi="TH SarabunIT๙" w:cs="TH SarabunIT๙" w:hint="cs"/>
          <w:cs/>
        </w:rPr>
        <w:t>บ้าน</w:t>
      </w:r>
      <w:r w:rsidR="006F54B7">
        <w:rPr>
          <w:rFonts w:ascii="TH SarabunIT๙" w:hAnsi="TH SarabunIT๙" w:cs="TH SarabunIT๙" w:hint="cs"/>
          <w:cs/>
        </w:rPr>
        <w:t>บ่อทอง</w:t>
      </w:r>
      <w:r w:rsidRPr="00EA3AE2">
        <w:rPr>
          <w:rFonts w:ascii="TH SarabunIT๙" w:hAnsi="TH SarabunIT๙" w:cs="TH SarabunIT๙"/>
          <w:cs/>
        </w:rPr>
        <w:t>....</w:t>
      </w:r>
      <w:r w:rsidR="00C719FB">
        <w:rPr>
          <w:rFonts w:ascii="TH SarabunIT๙" w:hAnsi="TH SarabunIT๙" w:cs="TH SarabunIT๙" w:hint="cs"/>
          <w:cs/>
        </w:rPr>
        <w:t>...</w:t>
      </w:r>
      <w:r w:rsidR="000642AB">
        <w:rPr>
          <w:rFonts w:ascii="TH SarabunIT๙" w:hAnsi="TH SarabunIT๙" w:cs="TH SarabunIT๙" w:hint="cs"/>
          <w:cs/>
        </w:rPr>
        <w:t>......</w:t>
      </w:r>
      <w:r w:rsidR="00C719FB">
        <w:rPr>
          <w:rFonts w:ascii="TH SarabunIT๙" w:hAnsi="TH SarabunIT๙" w:cs="TH SarabunIT๙" w:hint="cs"/>
          <w:cs/>
        </w:rPr>
        <w:t>..</w:t>
      </w:r>
      <w:r w:rsidR="00C934B0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/>
          <w:cs/>
        </w:rPr>
        <w:t>..สังกั</w:t>
      </w:r>
      <w:r>
        <w:rPr>
          <w:rFonts w:ascii="TH SarabunIT๙" w:hAnsi="TH SarabunIT๙" w:cs="TH SarabunIT๙" w:hint="cs"/>
          <w:cs/>
        </w:rPr>
        <w:t>ด  องค์การบริหารส่วนตำบล</w:t>
      </w:r>
      <w:r w:rsidR="004A05C0">
        <w:rPr>
          <w:rFonts w:ascii="TH SarabunIT๙" w:hAnsi="TH SarabunIT๙" w:cs="TH SarabunIT๙" w:hint="cs"/>
          <w:cs/>
        </w:rPr>
        <w:t>ถ้ำวัวแดง</w:t>
      </w:r>
      <w:r w:rsidR="000642AB">
        <w:rPr>
          <w:rFonts w:ascii="TH SarabunIT๙" w:hAnsi="TH SarabunIT๙" w:cs="TH SarabunIT๙"/>
        </w:rPr>
        <w:t>…….</w:t>
      </w:r>
    </w:p>
    <w:p w:rsidR="00086335" w:rsidRPr="00EA3AE2" w:rsidRDefault="00086335" w:rsidP="00987973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</w:t>
      </w:r>
      <w:r w:rsidRPr="00EA3AE2">
        <w:rPr>
          <w:rFonts w:ascii="TH SarabunIT๙" w:hAnsi="TH SarabunIT๙" w:cs="TH SarabunIT๙"/>
          <w:cs/>
        </w:rPr>
        <w:t>อนระดับชั้น..........................</w:t>
      </w:r>
      <w:r>
        <w:rPr>
          <w:rFonts w:ascii="TH SarabunIT๙" w:hAnsi="TH SarabunIT๙" w:cs="TH SarabunIT๙" w:hint="cs"/>
          <w:cs/>
        </w:rPr>
        <w:t>..</w:t>
      </w:r>
      <w:r w:rsidRPr="00EA3AE2">
        <w:rPr>
          <w:rFonts w:ascii="TH SarabunIT๙" w:hAnsi="TH SarabunIT๙" w:cs="TH SarabunIT๙"/>
          <w:cs/>
        </w:rPr>
        <w:t>..........วิชา.........</w:t>
      </w:r>
      <w:r>
        <w:rPr>
          <w:rFonts w:ascii="TH SarabunIT๙" w:hAnsi="TH SarabunIT๙" w:cs="TH SarabunIT๙"/>
          <w:cs/>
        </w:rPr>
        <w:t>...</w:t>
      </w:r>
      <w:r>
        <w:rPr>
          <w:rFonts w:ascii="TH SarabunIT๙" w:hAnsi="TH SarabunIT๙" w:cs="TH SarabunIT๙" w:hint="cs"/>
          <w:cs/>
        </w:rPr>
        <w:t>..</w:t>
      </w:r>
      <w:r>
        <w:rPr>
          <w:rFonts w:ascii="TH SarabunIT๙" w:hAnsi="TH SarabunIT๙" w:cs="TH SarabunIT๙"/>
          <w:cs/>
        </w:rPr>
        <w:t>.........................</w:t>
      </w:r>
      <w:r>
        <w:rPr>
          <w:rFonts w:ascii="TH SarabunIT๙" w:hAnsi="TH SarabunIT๙" w:cs="TH SarabunIT๙" w:hint="cs"/>
          <w:cs/>
        </w:rPr>
        <w:t>ชั่วโมงการสอน</w:t>
      </w:r>
      <w:r>
        <w:rPr>
          <w:rFonts w:ascii="TH SarabunIT๙" w:hAnsi="TH SarabunIT๙" w:cs="TH SarabunIT๙"/>
          <w:cs/>
        </w:rPr>
        <w:t>..........</w:t>
      </w:r>
      <w:r>
        <w:rPr>
          <w:rFonts w:ascii="TH SarabunIT๙" w:hAnsi="TH SarabunIT๙" w:cs="TH SarabunIT๙" w:hint="cs"/>
          <w:cs/>
        </w:rPr>
        <w:t>....</w:t>
      </w:r>
      <w:r>
        <w:rPr>
          <w:rFonts w:ascii="TH SarabunIT๙" w:hAnsi="TH SarabunIT๙" w:cs="TH SarabunIT๙"/>
          <w:cs/>
        </w:rPr>
        <w:t>.....</w:t>
      </w:r>
      <w:r w:rsidRPr="00EA3AE2">
        <w:rPr>
          <w:rFonts w:ascii="TH SarabunIT๙" w:hAnsi="TH SarabunIT๙" w:cs="TH SarabunIT๙"/>
          <w:cs/>
        </w:rPr>
        <w:t>ชั่วโมง</w:t>
      </w:r>
      <w:r w:rsidR="00C719FB">
        <w:rPr>
          <w:rFonts w:ascii="TH SarabunIT๙" w:hAnsi="TH SarabunIT๙" w:cs="TH SarabunIT๙"/>
        </w:rPr>
        <w:t>………</w:t>
      </w:r>
    </w:p>
    <w:p w:rsidR="00086335" w:rsidRPr="00EA3AE2" w:rsidRDefault="00086335" w:rsidP="00086335">
      <w:pPr>
        <w:rPr>
          <w:rFonts w:ascii="TH SarabunIT๙" w:hAnsi="TH SarabunIT๙" w:cs="TH SarabunIT๙"/>
        </w:rPr>
      </w:pPr>
      <w:r w:rsidRPr="00EA3AE2">
        <w:rPr>
          <w:rFonts w:ascii="TH SarabunIT๙" w:hAnsi="TH SarabunIT๙" w:cs="TH SarabunIT๙"/>
          <w:cs/>
        </w:rPr>
        <w:t>จำนวนวันลาในรอบก</w:t>
      </w:r>
      <w:r>
        <w:rPr>
          <w:rFonts w:ascii="TH SarabunIT๙" w:hAnsi="TH SarabunIT๙" w:cs="TH SarabunIT๙"/>
          <w:cs/>
        </w:rPr>
        <w:t>ารประเมิน................วัน</w:t>
      </w:r>
      <w:r w:rsidR="00F9286B">
        <w:rPr>
          <w:rFonts w:ascii="TH SarabunIT๙" w:hAnsi="TH SarabunIT๙" w:cs="TH SarabunIT๙"/>
          <w:cs/>
        </w:rPr>
        <w:t>ประกอบด้วย(1) ลาป่วย.....</w:t>
      </w:r>
      <w:r w:rsidR="005627E8">
        <w:rPr>
          <w:rFonts w:ascii="TH SarabunIT๙" w:hAnsi="TH SarabunIT๙" w:cs="TH SarabunIT๙" w:hint="cs"/>
          <w:cs/>
        </w:rPr>
        <w:t>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</w:t>
      </w:r>
      <w:r w:rsidR="00F9286B">
        <w:rPr>
          <w:rFonts w:ascii="TH SarabunIT๙" w:hAnsi="TH SarabunIT๙" w:cs="TH SarabunIT๙"/>
          <w:cs/>
        </w:rPr>
        <w:t>.....วัน (2) ลากิจ.</w:t>
      </w:r>
      <w:r w:rsidR="009019F7">
        <w:rPr>
          <w:rFonts w:ascii="TH SarabunIT๙" w:hAnsi="TH SarabunIT๙" w:cs="TH SarabunIT๙" w:hint="cs"/>
          <w:cs/>
        </w:rPr>
        <w:t>..</w:t>
      </w:r>
      <w:r w:rsidR="00F9286B">
        <w:rPr>
          <w:rFonts w:ascii="TH SarabunIT๙" w:hAnsi="TH SarabunIT๙" w:cs="TH SarabunIT๙"/>
          <w:cs/>
        </w:rPr>
        <w:t>..</w:t>
      </w:r>
      <w:r w:rsidR="005627E8">
        <w:rPr>
          <w:rFonts w:ascii="TH SarabunIT๙" w:hAnsi="TH SarabunIT๙" w:cs="TH SarabunIT๙" w:hint="cs"/>
          <w:cs/>
        </w:rPr>
        <w:t>.....</w:t>
      </w:r>
      <w:r w:rsidRPr="00EA3AE2">
        <w:rPr>
          <w:rFonts w:ascii="TH SarabunIT๙" w:hAnsi="TH SarabunIT๙" w:cs="TH SarabunIT๙"/>
          <w:cs/>
        </w:rPr>
        <w:t>.....วัน</w:t>
      </w:r>
    </w:p>
    <w:p w:rsidR="00086335" w:rsidRPr="00987973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A14471" w:rsidRDefault="009019F7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ชื่อผู้ประเมิน..</w:t>
      </w:r>
      <w:r w:rsidR="00086335" w:rsidRPr="00EA3AE2">
        <w:rPr>
          <w:rFonts w:ascii="TH SarabunIT๙" w:hAnsi="TH SarabunIT๙" w:cs="TH SarabunIT๙"/>
          <w:cs/>
        </w:rPr>
        <w:t>.</w:t>
      </w:r>
      <w:r w:rsidR="00A14471">
        <w:rPr>
          <w:rFonts w:ascii="TH SarabunIT๙" w:hAnsi="TH SarabunIT๙" w:cs="TH SarabunIT๙" w:hint="cs"/>
          <w:cs/>
        </w:rPr>
        <w:t>นาย</w:t>
      </w:r>
      <w:proofErr w:type="spellStart"/>
      <w:r w:rsidR="00A14471">
        <w:rPr>
          <w:rFonts w:ascii="TH SarabunIT๙" w:hAnsi="TH SarabunIT๙" w:cs="TH SarabunIT๙" w:hint="cs"/>
          <w:cs/>
        </w:rPr>
        <w:t>ชนาธิป</w:t>
      </w:r>
      <w:proofErr w:type="spellEnd"/>
      <w:r w:rsidR="00A14471">
        <w:rPr>
          <w:rFonts w:ascii="TH SarabunIT๙" w:hAnsi="TH SarabunIT๙" w:cs="TH SarabunIT๙" w:hint="cs"/>
          <w:cs/>
        </w:rPr>
        <w:t xml:space="preserve">  ขวัญมา</w:t>
      </w:r>
      <w:r>
        <w:rPr>
          <w:rFonts w:ascii="TH SarabunIT๙" w:hAnsi="TH SarabunIT๙" w:cs="TH SarabunIT๙"/>
          <w:cs/>
        </w:rPr>
        <w:t>.</w:t>
      </w:r>
      <w:r w:rsidR="00086335" w:rsidRPr="00EA3AE2">
        <w:rPr>
          <w:rFonts w:ascii="TH SarabunIT๙" w:hAnsi="TH SarabunIT๙" w:cs="TH SarabunIT๙"/>
          <w:cs/>
        </w:rPr>
        <w:t>.ตำแหน่ง...</w:t>
      </w:r>
      <w:r w:rsidR="00A14471">
        <w:rPr>
          <w:rFonts w:ascii="TH SarabunIT๙" w:hAnsi="TH SarabunIT๙" w:cs="TH SarabunIT๙" w:hint="cs"/>
          <w:cs/>
        </w:rPr>
        <w:t>ผู้อำนวยการกองส่งเสริมการเกษตร</w:t>
      </w:r>
      <w:r w:rsidR="008934BA">
        <w:rPr>
          <w:rFonts w:ascii="TH SarabunIT๙" w:hAnsi="TH SarabunIT๙" w:cs="TH SarabunIT๙" w:hint="cs"/>
          <w:cs/>
        </w:rPr>
        <w:t xml:space="preserve"> </w:t>
      </w:r>
      <w:r w:rsidR="00A14471">
        <w:rPr>
          <w:rFonts w:ascii="TH SarabunIT๙" w:hAnsi="TH SarabunIT๙" w:cs="TH SarabunIT๙" w:hint="cs"/>
          <w:cs/>
        </w:rPr>
        <w:t xml:space="preserve"> รักษาราชการแทน </w:t>
      </w:r>
    </w:p>
    <w:p w:rsidR="00A14471" w:rsidRPr="00EA3AE2" w:rsidRDefault="00A14471" w:rsidP="009460B9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</w:t>
      </w:r>
      <w:r w:rsidR="00D718C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ผู้อำนวยการกองการ</w:t>
      </w:r>
      <w:r w:rsidR="00D718C6">
        <w:rPr>
          <w:rFonts w:ascii="TH SarabunIT๙" w:hAnsi="TH SarabunIT๙" w:cs="TH SarabunIT๙" w:hint="cs"/>
          <w:cs/>
        </w:rPr>
        <w:t>ศึกษา ศาสนาและวัฒนธรรม</w:t>
      </w:r>
      <w:r w:rsidR="00086335" w:rsidRPr="00EA3AE2">
        <w:rPr>
          <w:rFonts w:ascii="TH SarabunIT๙" w:hAnsi="TH SarabunIT๙" w:cs="TH SarabunIT๙"/>
          <w:cs/>
        </w:rPr>
        <w:t>...</w:t>
      </w:r>
      <w:r w:rsidR="009019F7">
        <w:rPr>
          <w:rFonts w:ascii="TH SarabunIT๙" w:hAnsi="TH SarabunIT๙" w:cs="TH SarabunIT๙" w:hint="cs"/>
          <w:cs/>
        </w:rPr>
        <w:t>.............................................................</w:t>
      </w:r>
      <w:r w:rsidR="00086335" w:rsidRPr="00EA3AE2">
        <w:rPr>
          <w:rFonts w:ascii="TH SarabunIT๙" w:hAnsi="TH SarabunIT๙" w:cs="TH SarabunIT๙"/>
          <w:cs/>
        </w:rPr>
        <w:t>.</w:t>
      </w:r>
    </w:p>
    <w:p w:rsidR="00086335" w:rsidRPr="00987973" w:rsidRDefault="00086335" w:rsidP="00086335">
      <w:pPr>
        <w:rPr>
          <w:rFonts w:ascii="TH SarabunIT๙" w:hAnsi="TH SarabunIT๙" w:cs="TH SarabunIT๙"/>
          <w:sz w:val="16"/>
          <w:szCs w:val="16"/>
        </w:rPr>
      </w:pPr>
    </w:p>
    <w:p w:rsidR="00987973" w:rsidRPr="00EA3AE2" w:rsidRDefault="00987973" w:rsidP="00987973">
      <w:pPr>
        <w:spacing w:line="276" w:lineRule="auto"/>
        <w:rPr>
          <w:rFonts w:ascii="TH SarabunIT๙" w:hAnsi="TH SarabunIT๙" w:cs="TH SarabunIT๙"/>
          <w:b/>
          <w:bCs/>
        </w:rPr>
      </w:pPr>
      <w:r w:rsidRPr="00EA3AE2">
        <w:rPr>
          <w:rFonts w:ascii="TH SarabunIT๙" w:hAnsi="TH SarabunIT๙" w:cs="TH SarabunIT๙"/>
          <w:b/>
          <w:bCs/>
          <w:cs/>
        </w:rPr>
        <w:t>ตอนที่  1  การประเมินประสิทธิ</w:t>
      </w:r>
      <w:r>
        <w:rPr>
          <w:rFonts w:ascii="TH SarabunIT๙" w:hAnsi="TH SarabunIT๙" w:cs="TH SarabunIT๙"/>
          <w:b/>
          <w:bCs/>
          <w:cs/>
        </w:rPr>
        <w:t>ภาพและประสิทธิผลการปฏิบัติงาน (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Pr="00EA3AE2">
        <w:rPr>
          <w:rFonts w:ascii="TH SarabunIT๙" w:hAnsi="TH SarabunIT๙" w:cs="TH SarabunIT๙"/>
          <w:b/>
          <w:bCs/>
          <w:cs/>
        </w:rPr>
        <w:t>0 คะแนน)</w:t>
      </w:r>
    </w:p>
    <w:tbl>
      <w:tblPr>
        <w:tblW w:w="10237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992"/>
        <w:gridCol w:w="1591"/>
        <w:gridCol w:w="1842"/>
      </w:tblGrid>
      <w:tr w:rsidR="00987973" w:rsidRPr="00EA3AE2" w:rsidTr="000A0DE4">
        <w:trPr>
          <w:trHeight w:val="733"/>
        </w:trPr>
        <w:tc>
          <w:tcPr>
            <w:tcW w:w="426" w:type="dxa"/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91" w:type="dxa"/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987973" w:rsidRPr="00EA3AE2" w:rsidTr="000A0DE4">
        <w:trPr>
          <w:trHeight w:val="7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1</w:t>
            </w: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ด้านการจัดการเรียนการสอน</w:t>
            </w:r>
          </w:p>
          <w:p w:rsidR="00987973" w:rsidRPr="00E65E96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</w:rPr>
              <w:t xml:space="preserve">1.1  </w:t>
            </w:r>
            <w:r w:rsidRPr="00EA3AE2">
              <w:rPr>
                <w:rFonts w:ascii="TH SarabunIT๙" w:hAnsi="TH SarabunIT๙" w:cs="TH SarabunIT๙"/>
                <w:cs/>
              </w:rPr>
              <w:t>การสร้างและหรือพัฒนาหลักสูตร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45</w:t>
            </w:r>
          </w:p>
          <w:p w:rsidR="00987973" w:rsidRPr="00A428A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B93B4D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1.2  </w:t>
            </w:r>
            <w:r>
              <w:rPr>
                <w:rFonts w:ascii="TH SarabunIT๙" w:hAnsi="TH SarabunIT๙" w:cs="TH SarabunIT๙" w:hint="cs"/>
                <w:cs/>
              </w:rPr>
              <w:t>การจัดการเรียนรู้</w:t>
            </w:r>
          </w:p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1.2.1 การออกแบบหน่วยการเรียนรู้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25</w:t>
            </w: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B93B4D" w:rsidRDefault="00987973" w:rsidP="000A0DE4">
            <w:pPr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11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 xml:space="preserve">1.2.2 การจัดทำแผนการจัดการเรียนรู้/แผนการจัดการ </w:t>
            </w:r>
          </w:p>
          <w:p w:rsidR="00987973" w:rsidRDefault="00987973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ศึกษาเฉพาะบุคคล/แผนการสอนรายบุคคล/</w:t>
            </w:r>
          </w:p>
          <w:p w:rsidR="00987973" w:rsidRPr="00EA3AE2" w:rsidRDefault="00987973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แผนการจัดประสบการณ์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EA3AE2" w:rsidRDefault="00987973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B93B4D" w:rsidRDefault="00987973" w:rsidP="000A0DE4">
            <w:pPr>
              <w:rPr>
                <w:rFonts w:ascii="TH SarabunIT๙" w:hAnsi="TH SarabunIT๙" w:cs="TH SarabunIT๙"/>
              </w:rPr>
            </w:pPr>
          </w:p>
          <w:p w:rsidR="00987973" w:rsidRPr="00B93B4D" w:rsidRDefault="00987973" w:rsidP="000A0DE4">
            <w:pPr>
              <w:rPr>
                <w:rFonts w:ascii="TH SarabunIT๙" w:hAnsi="TH SarabunIT๙" w:cs="TH SarabunIT๙"/>
              </w:rPr>
            </w:pPr>
          </w:p>
          <w:p w:rsidR="00987973" w:rsidRPr="00B93B4D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4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1.2.3 กลยุทธ์ในการจัดการเรียนรู้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B93B4D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115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cs/>
              </w:rPr>
              <w:t>1.2.4 คุณภาพผู้เรียน</w:t>
            </w:r>
          </w:p>
          <w:p w:rsidR="00987973" w:rsidRDefault="00987973" w:rsidP="000A0DE4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1.2.4.1 ผลสัมฤทธิ์ทางวิชาการของผู้เรียน</w:t>
            </w:r>
          </w:p>
          <w:p w:rsidR="00987973" w:rsidRPr="00EA3AE2" w:rsidRDefault="00987973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1.2.4.</w:t>
            </w:r>
            <w:r>
              <w:rPr>
                <w:rFonts w:ascii="TH SarabunIT๙" w:hAnsi="TH SarabunIT๙" w:cs="TH SarabunIT๙"/>
              </w:rPr>
              <w:t xml:space="preserve">2 </w:t>
            </w:r>
            <w:r>
              <w:rPr>
                <w:rFonts w:ascii="TH SarabunIT๙" w:hAnsi="TH SarabunIT๙" w:cs="TH SarabunIT๙" w:hint="cs"/>
                <w:cs/>
              </w:rPr>
              <w:t xml:space="preserve">คุณลักษณะที่พึงประสงค์ของผู้เรียน 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10</w:t>
            </w: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B93B4D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7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1.3  </w:t>
            </w:r>
            <w:r>
              <w:rPr>
                <w:rFonts w:ascii="TH SarabunIT๙" w:hAnsi="TH SarabunIT๙" w:cs="TH SarabunIT๙" w:hint="cs"/>
                <w:cs/>
              </w:rPr>
              <w:t xml:space="preserve">การสร้างและหรือพัฒนาสื่อ นวัตกรรม เทคโนโลยี    </w:t>
            </w:r>
          </w:p>
          <w:p w:rsidR="00987973" w:rsidRPr="00EA3AE2" w:rsidRDefault="00987973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ทางการศึกษา และแหล่งเรียนรู้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3C671B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B93B4D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1.4  </w:t>
            </w:r>
            <w:r>
              <w:rPr>
                <w:rFonts w:ascii="TH SarabunIT๙" w:hAnsi="TH SarabunIT๙" w:cs="TH SarabunIT๙" w:hint="cs"/>
                <w:cs/>
              </w:rPr>
              <w:t>การวัดและประเมินผลการเรียนรู้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3C671B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B93B4D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7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 xml:space="preserve">1.5  </w:t>
            </w:r>
            <w:r>
              <w:rPr>
                <w:rFonts w:ascii="TH SarabunIT๙" w:hAnsi="TH SarabunIT๙" w:cs="TH SarabunIT๙" w:hint="cs"/>
                <w:cs/>
              </w:rPr>
              <w:t>ศึกษา วิเคราะห์ สังเคราะห์ และหรือวิจัย เพื่อแก้</w:t>
            </w:r>
            <w:r w:rsidRPr="003C671B">
              <w:rPr>
                <w:rFonts w:ascii="TH SarabunIT๙" w:hAnsi="TH SarabunIT๙" w:cs="TH SarabunIT๙" w:hint="cs"/>
                <w:cs/>
              </w:rPr>
              <w:t>ปัญหา</w:t>
            </w:r>
          </w:p>
          <w:p w:rsidR="00987973" w:rsidRPr="00EA3AE2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 xml:space="preserve">       หรือพัฒนาการเรียนรู้ที่ส่งผลต่อคุณภาพผู้เรียน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  <w:p w:rsidR="00987973" w:rsidRDefault="00987973" w:rsidP="000A0DE4">
            <w:pPr>
              <w:spacing w:line="276" w:lineRule="auto"/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B93B4D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67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2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การบริหารจัดการชั้นเรียน</w:t>
            </w: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</w:rPr>
              <w:t xml:space="preserve">2.1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การบริหารจัดการชั้นเรียน และการจัดทำข้อมูลสารเทศ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4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2</w:t>
            </w:r>
            <w:r w:rsidRPr="00294799">
              <w:rPr>
                <w:rFonts w:ascii="TH SarabunIT๙" w:hAnsi="TH SarabunIT๙" w:cs="TH SarabunIT๙"/>
                <w:cs/>
              </w:rPr>
              <w:t xml:space="preserve">.2  </w:t>
            </w:r>
            <w:r w:rsidRPr="00294799">
              <w:rPr>
                <w:rFonts w:ascii="TH SarabunIT๙" w:hAnsi="TH SarabunIT๙" w:cs="TH SarabunIT๙" w:hint="cs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294799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3</w:t>
            </w:r>
          </w:p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การพัฒนาตนเองและพัฒนาวิชาชีพ</w:t>
            </w:r>
          </w:p>
          <w:p w:rsidR="00987973" w:rsidRPr="005C7AC8" w:rsidRDefault="00987973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  <w:r w:rsidRPr="00EA3AE2">
              <w:rPr>
                <w:rFonts w:ascii="TH SarabunIT๙" w:hAnsi="TH SarabunIT๙" w:cs="TH SarabunIT๙"/>
              </w:rPr>
              <w:t xml:space="preserve">.1  </w:t>
            </w:r>
            <w:r>
              <w:rPr>
                <w:rFonts w:ascii="TH SarabunIT๙" w:hAnsi="TH SarabunIT๙" w:cs="TH SarabunIT๙" w:hint="cs"/>
                <w:cs/>
              </w:rPr>
              <w:t>การพัฒนาตนเอง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10</w:t>
            </w:r>
          </w:p>
          <w:p w:rsidR="00987973" w:rsidRPr="00A428A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EA3AE2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3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EA3AE2">
              <w:rPr>
                <w:rFonts w:ascii="TH SarabunIT๙" w:hAnsi="TH SarabunIT๙" w:cs="TH SarabunIT๙"/>
                <w:cs/>
              </w:rPr>
              <w:t xml:space="preserve">.2  </w:t>
            </w:r>
            <w:r>
              <w:rPr>
                <w:rFonts w:ascii="TH SarabunIT๙" w:hAnsi="TH SarabunIT๙" w:cs="TH SarabunIT๙" w:hint="cs"/>
                <w:cs/>
              </w:rPr>
              <w:t>การพัฒนาวิชาชีพ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5C7AC8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งานอื่นที่ได้รับมอบหมาย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EA3AE2" w:rsidTr="000A0DE4">
        <w:trPr>
          <w:trHeight w:val="31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987973" w:rsidRDefault="00987973" w:rsidP="00987973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-2-</w:t>
      </w:r>
    </w:p>
    <w:p w:rsidR="00987973" w:rsidRDefault="00987973" w:rsidP="00987973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 w:rsidRPr="00294799">
        <w:rPr>
          <w:rFonts w:ascii="TH SarabunIT๙" w:hAnsi="TH SarabunIT๙" w:cs="TH SarabunIT๙"/>
          <w:b/>
          <w:bCs/>
        </w:rPr>
        <w:t xml:space="preserve">2  </w:t>
      </w:r>
      <w:r w:rsidRPr="00294799">
        <w:rPr>
          <w:rFonts w:ascii="TH SarabunIT๙" w:hAnsi="TH SarabunIT๙" w:cs="TH SarabunIT๙"/>
          <w:b/>
          <w:bCs/>
          <w:cs/>
        </w:rPr>
        <w:t>การประเมิน</w:t>
      </w:r>
      <w:r w:rsidRPr="00294799">
        <w:rPr>
          <w:rFonts w:ascii="TH SarabunIT๙" w:hAnsi="TH SarabunIT๙" w:cs="TH SarabunIT๙" w:hint="cs"/>
          <w:b/>
          <w:bCs/>
          <w:cs/>
        </w:rPr>
        <w:t>การปฏิบัติตนในการรักษาวินัย คุณธรรม จริยธรรม และจรรยาบรรณ</w:t>
      </w:r>
      <w:r w:rsidRPr="00294799">
        <w:rPr>
          <w:rFonts w:ascii="TH SarabunIT๙" w:hAnsi="TH SarabunIT๙" w:cs="TH SarabunIT๙"/>
          <w:b/>
          <w:bCs/>
          <w:cs/>
        </w:rPr>
        <w:t xml:space="preserve"> (</w:t>
      </w:r>
      <w:r w:rsidRPr="00294799">
        <w:rPr>
          <w:rFonts w:ascii="TH SarabunIT๙" w:hAnsi="TH SarabunIT๙" w:cs="TH SarabunIT๙"/>
          <w:b/>
          <w:bCs/>
        </w:rPr>
        <w:t xml:space="preserve">30 </w:t>
      </w:r>
      <w:r w:rsidRPr="00294799">
        <w:rPr>
          <w:rFonts w:ascii="TH SarabunIT๙" w:hAnsi="TH SarabunIT๙" w:cs="TH SarabunIT๙"/>
          <w:b/>
          <w:bCs/>
          <w:cs/>
        </w:rPr>
        <w:t>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987973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987973" w:rsidRPr="00294799" w:rsidTr="000A0DE4">
        <w:trPr>
          <w:trHeight w:val="1033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หรือยินยอมให้ผู้อื่นใช้อำนาจและน้าที่ของตน เพื่อแสวงหา</w:t>
            </w:r>
            <w:r>
              <w:rPr>
                <w:rFonts w:ascii="TH SarabunIT๙" w:hAnsi="TH SarabunIT๙" w:cs="TH SarabunIT๙" w:hint="cs"/>
                <w:cs/>
              </w:rPr>
              <w:t>ผล</w:t>
            </w:r>
            <w:r w:rsidRPr="00294799">
              <w:rPr>
                <w:rFonts w:ascii="TH SarabunIT๙" w:hAnsi="TH SarabunIT๙" w:cs="TH SarabunIT๙" w:hint="cs"/>
                <w:cs/>
              </w:rPr>
              <w:t>ประโยชน์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692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706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679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774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การรักษาคุณภาพตามมาตรฐานวิชาชีพและจรรยาบรรณวิชาชีพ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747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987973" w:rsidRPr="003C671B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การรักษาภาพลักษณ์และความสามัคคีในองค์กร ชุมชน และสังคม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987973" w:rsidRPr="00AA19BE" w:rsidRDefault="00987973" w:rsidP="00987973">
      <w:pPr>
        <w:rPr>
          <w:sz w:val="16"/>
          <w:szCs w:val="16"/>
        </w:rPr>
      </w:pPr>
    </w:p>
    <w:p w:rsidR="00086335" w:rsidRPr="00AA19BE" w:rsidRDefault="00086335" w:rsidP="00086335">
      <w:pPr>
        <w:rPr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b/>
          <w:bCs/>
          <w:cs/>
        </w:rPr>
        <w:tab/>
      </w:r>
    </w:p>
    <w:p w:rsidR="00086335" w:rsidRPr="00122FD3" w:rsidRDefault="00086335" w:rsidP="00086335">
      <w:pPr>
        <w:spacing w:line="276" w:lineRule="auto"/>
        <w:rPr>
          <w:rFonts w:ascii="TH SarabunIT๙" w:hAnsi="TH SarabunIT๙" w:cs="TH SarabunIT๙"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3 </w:t>
      </w:r>
      <w:r>
        <w:rPr>
          <w:rFonts w:ascii="TH SarabunIT๙" w:hAnsi="TH SarabunIT๙" w:cs="TH SarabunIT๙" w:hint="cs"/>
          <w:b/>
          <w:bCs/>
          <w:cs/>
        </w:rPr>
        <w:t xml:space="preserve"> การสรุปผลการประเมิน</w:t>
      </w:r>
      <w:r w:rsidRPr="00294799">
        <w:rPr>
          <w:rFonts w:ascii="TH SarabunIT๙" w:hAnsi="TH SarabunIT๙" w:cs="TH SarabunIT๙"/>
          <w:b/>
          <w:bCs/>
        </w:rPr>
        <w:t xml:space="preserve">  </w:t>
      </w:r>
    </w:p>
    <w:tbl>
      <w:tblPr>
        <w:tblW w:w="10325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3"/>
        <w:gridCol w:w="1560"/>
        <w:gridCol w:w="1842"/>
      </w:tblGrid>
      <w:tr w:rsidR="00086335" w:rsidRPr="00EA3AE2" w:rsidTr="00A14471">
        <w:trPr>
          <w:trHeight w:val="409"/>
        </w:trPr>
        <w:tc>
          <w:tcPr>
            <w:tcW w:w="6923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องค์ประกอบการประเมิน</w:t>
            </w:r>
          </w:p>
        </w:tc>
        <w:tc>
          <w:tcPr>
            <w:tcW w:w="1560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842" w:type="dxa"/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A3AE2">
              <w:rPr>
                <w:rFonts w:ascii="TH SarabunIT๙" w:hAnsi="TH SarabunIT๙" w:cs="TH SarabunIT๙"/>
                <w:b/>
                <w:bCs/>
                <w:cs/>
              </w:rPr>
              <w:t>คะแนน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ที่ได้</w:t>
            </w:r>
          </w:p>
        </w:tc>
      </w:tr>
      <w:tr w:rsidR="00086335" w:rsidRPr="00EA3AE2" w:rsidTr="00A14471">
        <w:trPr>
          <w:trHeight w:val="58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445F2B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ตอนที่ 1 การประเมินประสิทธิภาพและประสิทธิผลการปฏิบัติงาน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EA3AE2" w:rsidTr="00A14471">
        <w:trPr>
          <w:trHeight w:val="795"/>
        </w:trPr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 xml:space="preserve">ตอนที่ </w:t>
            </w:r>
            <w:r>
              <w:rPr>
                <w:rFonts w:ascii="TH SarabunIT๙" w:hAnsi="TH SarabunIT๙" w:cs="TH SarabunIT๙"/>
                <w:b/>
                <w:bCs/>
              </w:rPr>
              <w:t>2</w:t>
            </w:r>
            <w:r w:rsidRPr="00294799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การประเมิน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 xml:space="preserve">การปฏิบัติตนในการรักษาวินัย คุณธรรม จริยธรรม 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   </w:t>
            </w:r>
            <w:r w:rsidRPr="00294799">
              <w:rPr>
                <w:rFonts w:ascii="TH SarabunIT๙" w:hAnsi="TH SarabunIT๙" w:cs="TH SarabunIT๙" w:hint="cs"/>
                <w:b/>
                <w:bCs/>
                <w:cs/>
              </w:rPr>
              <w:t>และจรรยาบรรณ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วิชาชีพ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864B3E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5C7AC8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6335" w:rsidRPr="007C08B2" w:rsidTr="00A14471">
        <w:tc>
          <w:tcPr>
            <w:tcW w:w="6923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คิดเป็นร้อยละ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86335" w:rsidRPr="00EA3AE2" w:rsidRDefault="00086335" w:rsidP="00A1447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086335" w:rsidRPr="007C08B2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6335" w:rsidRPr="00294799" w:rsidRDefault="00086335" w:rsidP="00086335">
      <w:pPr>
        <w:spacing w:line="144" w:lineRule="auto"/>
        <w:jc w:val="center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1109D3">
        <w:rPr>
          <w:rFonts w:ascii="TH SarabunPSK" w:hAnsi="TH SarabunPSK" w:cs="TH SarabunPSK" w:hint="cs"/>
          <w:cs/>
        </w:rPr>
        <w:t xml:space="preserve">   </w:t>
      </w:r>
      <w:r w:rsidR="00ED7A2E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(</w:t>
      </w:r>
      <w:r w:rsidR="00BC24A0">
        <w:rPr>
          <w:rFonts w:ascii="TH SarabunPSK" w:hAnsi="TH SarabunPSK" w:cs="TH SarabunPSK" w:hint="cs"/>
          <w:cs/>
        </w:rPr>
        <w:t>นางสาวรจนา  อุปฮาด</w:t>
      </w:r>
      <w:r>
        <w:rPr>
          <w:rFonts w:ascii="TH SarabunPSK" w:hAnsi="TH SarabunPSK" w:cs="TH SarabunPSK" w:hint="cs"/>
          <w:cs/>
        </w:rPr>
        <w:t>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973633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ตำแหน่ง..</w:t>
      </w:r>
      <w:r w:rsidR="00973633">
        <w:rPr>
          <w:rFonts w:ascii="TH SarabunPSK" w:hAnsi="TH SarabunPSK" w:cs="TH SarabunPSK" w:hint="cs"/>
          <w:cs/>
        </w:rPr>
        <w:t>..</w:t>
      </w:r>
      <w:r w:rsidR="00A47DD5">
        <w:rPr>
          <w:rFonts w:ascii="TH SarabunPSK" w:hAnsi="TH SarabunPSK" w:cs="TH SarabunPSK" w:hint="cs"/>
          <w:cs/>
        </w:rPr>
        <w:t>.............</w:t>
      </w:r>
      <w:r w:rsidR="00973633"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 w:hint="cs"/>
          <w:cs/>
        </w:rPr>
        <w:t>..</w:t>
      </w:r>
      <w:r w:rsidR="00973633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7DD5">
        <w:rPr>
          <w:rFonts w:ascii="TH SarabunPSK" w:hAnsi="TH SarabunPSK" w:cs="TH SarabunPSK" w:hint="cs"/>
          <w:cs/>
        </w:rPr>
        <w:t xml:space="preserve">  </w:t>
      </w:r>
      <w:r w:rsidR="0097363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วันที่........................................................</w:t>
      </w:r>
      <w:r w:rsidR="00A47DD5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A17159" w:rsidRDefault="00A17159" w:rsidP="00086335">
      <w:pPr>
        <w:rPr>
          <w:rFonts w:ascii="TH SarabunIT๙" w:hAnsi="TH SarabunIT๙" w:cs="TH SarabunIT๙"/>
          <w:b/>
          <w:bCs/>
        </w:rPr>
      </w:pPr>
    </w:p>
    <w:p w:rsidR="00CF0060" w:rsidRDefault="00CF0060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spacing w:after="240" w:line="360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9E6BA" wp14:editId="3CC52458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4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9.65pt;margin-top:-4.75pt;width:60.1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wjgQ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4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-3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4 </w:t>
      </w:r>
      <w:r>
        <w:rPr>
          <w:rFonts w:ascii="TH SarabunIT๙" w:hAnsi="TH SarabunIT๙" w:cs="TH SarabunIT๙" w:hint="cs"/>
          <w:b/>
          <w:bCs/>
          <w:cs/>
        </w:rPr>
        <w:t xml:space="preserve"> ผลการประเมิน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>4.1 ผลการประเมินตนเอง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ab/>
        <w:t xml:space="preserve">      </w:t>
      </w:r>
      <w:r>
        <w:rPr>
          <w:rFonts w:ascii="TH SarabunIT๙" w:hAnsi="TH SarabunIT๙" w:cs="TH SarabunIT๙" w:hint="cs"/>
          <w:cs/>
        </w:rPr>
        <w:t>ข้าพเจ้าขอรับรองว่าได้ประเมินตนเองตรงตามเอกสารหลักฐานที่มีอยู่จริง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ind w:left="2880" w:firstLine="7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(ลงชื่อ)..........................................................ผู้รับการประเมิน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</w:t>
      </w:r>
      <w:r w:rsidR="001109D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 (..</w:t>
      </w:r>
      <w:r w:rsidR="001109D3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BC24A0">
        <w:rPr>
          <w:rFonts w:ascii="TH SarabunPSK" w:hAnsi="TH SarabunPSK" w:cs="TH SarabunPSK" w:hint="cs"/>
          <w:cs/>
        </w:rPr>
        <w:t>นางสาวรจนา  อุปฮาด</w:t>
      </w:r>
      <w:r>
        <w:rPr>
          <w:rFonts w:ascii="TH SarabunPSK" w:hAnsi="TH SarabunPSK" w:cs="TH SarabunPSK" w:hint="cs"/>
          <w:cs/>
        </w:rPr>
        <w:t>.</w:t>
      </w:r>
      <w:r w:rsidR="001109D3">
        <w:rPr>
          <w:rFonts w:ascii="TH SarabunPSK" w:hAnsi="TH SarabunPSK" w:cs="TH SarabunPSK" w:hint="cs"/>
          <w:cs/>
        </w:rPr>
        <w:t>.</w:t>
      </w:r>
      <w:r w:rsidR="00536B84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.)</w:t>
      </w:r>
    </w:p>
    <w:p w:rsidR="00086335" w:rsidRDefault="00086335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ตำแหน่ง................</w:t>
      </w:r>
      <w:r w:rsidR="002272C5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</w:t>
      </w:r>
      <w:r w:rsidR="00536B84">
        <w:rPr>
          <w:rFonts w:ascii="TH SarabunPSK" w:hAnsi="TH SarabunPSK" w:cs="TH SarabunPSK" w:hint="cs"/>
          <w:cs/>
        </w:rPr>
        <w:t>ครู</w:t>
      </w:r>
      <w:r>
        <w:rPr>
          <w:rFonts w:ascii="TH SarabunPSK" w:hAnsi="TH SarabunPSK" w:cs="TH SarabunPSK" w:hint="cs"/>
          <w:cs/>
        </w:rPr>
        <w:t>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 w:hint="cs"/>
          <w:b/>
          <w:bCs/>
          <w:cs/>
        </w:rPr>
        <w:t>4.2 ผลการประเมินของผู้ประเมิน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ดีเด่น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 w:rsidRPr="00CC0145">
        <w:rPr>
          <w:rFonts w:ascii="TH SarabunIT๙" w:hAnsi="TH SarabunIT๙" w:cs="TH SarabunIT๙"/>
        </w:rPr>
        <w:t xml:space="preserve"> 90.00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ขึ้นไป)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ดีมาก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80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 w:hint="cs"/>
          <w:cs/>
        </w:rPr>
        <w:t>89.99)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ดี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70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7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Pr="00CC0145" w:rsidRDefault="00086335" w:rsidP="00086335">
      <w:pPr>
        <w:spacing w:line="276" w:lineRule="auto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พอใช้</w:t>
      </w:r>
      <w:r>
        <w:rPr>
          <w:rFonts w:ascii="TH SarabunIT๙" w:hAnsi="TH SarabunIT๙" w:cs="TH SarabunIT๙" w:hint="cs"/>
          <w:cs/>
        </w:rPr>
        <w:tab/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60</w:t>
      </w:r>
      <w:r w:rsidRPr="00CC0145">
        <w:rPr>
          <w:rFonts w:ascii="TH SarabunIT๙" w:hAnsi="TH SarabunIT๙" w:cs="TH SarabunIT๙"/>
        </w:rPr>
        <w:t>.00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CC0145">
        <w:rPr>
          <w:rFonts w:ascii="TH SarabunIT๙" w:hAnsi="TH SarabunIT๙" w:cs="TH SarabunIT๙"/>
          <w:b/>
          <w:bCs/>
          <w:cs/>
        </w:rPr>
        <w:t>–</w:t>
      </w:r>
      <w:r w:rsidRPr="00CC0145">
        <w:rPr>
          <w:rFonts w:ascii="TH SarabunIT๙" w:hAnsi="TH SarabunIT๙" w:cs="TH SarabunIT๙" w:hint="cs"/>
          <w:b/>
          <w:bCs/>
          <w:cs/>
        </w:rPr>
        <w:t xml:space="preserve"> </w:t>
      </w:r>
      <w:r>
        <w:rPr>
          <w:rFonts w:ascii="TH SarabunIT๙" w:hAnsi="TH SarabunIT๙" w:cs="TH SarabunIT๙" w:hint="cs"/>
          <w:cs/>
        </w:rPr>
        <w:t>6</w:t>
      </w:r>
      <w:r w:rsidRPr="00CC0145">
        <w:rPr>
          <w:rFonts w:ascii="TH SarabunIT๙" w:hAnsi="TH SarabunIT๙" w:cs="TH SarabunIT๙" w:hint="cs"/>
          <w:cs/>
        </w:rPr>
        <w:t>9.99)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</w:t>
      </w:r>
      <w:r>
        <w:rPr>
          <w:rFonts w:ascii="TH SarabunIT๙" w:hAnsi="TH SarabunIT๙" w:cs="TH SarabunIT๙" w:hint="cs"/>
        </w:rPr>
        <w:sym w:font="Wingdings 2" w:char="F0A3"/>
      </w:r>
      <w:r>
        <w:rPr>
          <w:rFonts w:ascii="TH SarabunIT๙" w:hAnsi="TH SarabunIT๙" w:cs="TH SarabunIT๙" w:hint="cs"/>
          <w:cs/>
        </w:rPr>
        <w:t xml:space="preserve"> ปรับปรุง  </w:t>
      </w:r>
      <w:r w:rsidRPr="00CC0145">
        <w:rPr>
          <w:rFonts w:ascii="TH SarabunIT๙" w:hAnsi="TH SarabunIT๙" w:cs="TH SarabunIT๙" w:hint="cs"/>
          <w:cs/>
        </w:rPr>
        <w:t>(ร้อยละ</w:t>
      </w:r>
      <w:r>
        <w:rPr>
          <w:rFonts w:ascii="TH SarabunIT๙" w:hAnsi="TH SarabunIT๙" w:cs="TH SarabunIT๙"/>
        </w:rPr>
        <w:t xml:space="preserve"> 59</w:t>
      </w:r>
      <w:r w:rsidRPr="00CC0145">
        <w:rPr>
          <w:rFonts w:ascii="TH SarabunIT๙" w:hAnsi="TH SarabunIT๙" w:cs="TH SarabunIT๙"/>
        </w:rPr>
        <w:t>.</w:t>
      </w:r>
      <w:r w:rsidRPr="006A1658">
        <w:rPr>
          <w:rFonts w:ascii="TH SarabunIT๙" w:hAnsi="TH SarabunIT๙" w:cs="TH SarabunIT๙"/>
        </w:rPr>
        <w:t>99</w:t>
      </w:r>
      <w:r w:rsidRPr="006A1658">
        <w:rPr>
          <w:rFonts w:ascii="TH SarabunIT๙" w:hAnsi="TH SarabunIT๙" w:cs="TH SarabunIT๙" w:hint="cs"/>
          <w:cs/>
        </w:rPr>
        <w:t xml:space="preserve"> ลงมา</w:t>
      </w:r>
      <w:r w:rsidRPr="00CC0145">
        <w:rPr>
          <w:rFonts w:ascii="TH SarabunIT๙" w:hAnsi="TH SarabunIT๙" w:cs="TH SarabunIT๙" w:hint="cs"/>
          <w:cs/>
        </w:rPr>
        <w:t>)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>ความเห็นของผู้บังคับบัญชา</w:t>
      </w:r>
    </w:p>
    <w:p w:rsidR="00086335" w:rsidRPr="006A1658" w:rsidRDefault="00086335" w:rsidP="0008633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:rsidR="00086335" w:rsidRDefault="00086335" w:rsidP="00086335">
      <w:pPr>
        <w:spacing w:line="168" w:lineRule="auto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spacing w:line="168" w:lineRule="auto"/>
        <w:jc w:val="right"/>
        <w:rPr>
          <w:rFonts w:ascii="TH SarabunPSK" w:hAnsi="TH SarabunPSK" w:cs="TH SarabunPSK"/>
          <w:b/>
          <w:bCs/>
        </w:rPr>
      </w:pPr>
    </w:p>
    <w:p w:rsidR="00086335" w:rsidRDefault="00086335" w:rsidP="0008633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(ลงชื่อ)..........................................................ผู้ประเมิน</w:t>
      </w:r>
    </w:p>
    <w:p w:rsidR="00086335" w:rsidRPr="005B4214" w:rsidRDefault="00086335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0F490B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(.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นาย</w:t>
      </w:r>
      <w:proofErr w:type="spellStart"/>
      <w:r w:rsidR="000F490B">
        <w:rPr>
          <w:rFonts w:ascii="TH SarabunPSK" w:hAnsi="TH SarabunPSK" w:cs="TH SarabunPSK" w:hint="cs"/>
          <w:cs/>
        </w:rPr>
        <w:t>ชนาธิป</w:t>
      </w:r>
      <w:proofErr w:type="spellEnd"/>
      <w:r w:rsidR="000F490B">
        <w:rPr>
          <w:rFonts w:ascii="TH SarabunPSK" w:hAnsi="TH SarabunPSK" w:cs="TH SarabunPSK" w:hint="cs"/>
          <w:cs/>
        </w:rPr>
        <w:t xml:space="preserve">  ขวัญมา</w:t>
      </w:r>
      <w:r>
        <w:rPr>
          <w:rFonts w:ascii="TH SarabunPSK" w:hAnsi="TH SarabunPSK" w:cs="TH SarabunPSK" w:hint="cs"/>
          <w:cs/>
        </w:rPr>
        <w:t>.</w:t>
      </w:r>
      <w:r w:rsidR="000F490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..)</w:t>
      </w:r>
    </w:p>
    <w:p w:rsidR="00086335" w:rsidRDefault="000F490B" w:rsidP="00086335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</w:t>
      </w:r>
      <w:r w:rsidR="00086335">
        <w:rPr>
          <w:rFonts w:ascii="TH SarabunPSK" w:hAnsi="TH SarabunPSK" w:cs="TH SarabunPSK" w:hint="cs"/>
          <w:cs/>
        </w:rPr>
        <w:t>ตำแหน่ง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</w:t>
      </w:r>
      <w:r w:rsidR="003338F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รักษาราชการแทน</w:t>
      </w:r>
    </w:p>
    <w:p w:rsidR="000F490B" w:rsidRDefault="000F490B" w:rsidP="0008633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ผู้อำนวยการกองการศึกษา ศาสนาและวัฒนธรรม</w:t>
      </w:r>
    </w:p>
    <w:p w:rsidR="00086335" w:rsidRDefault="00086335" w:rsidP="0008633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วันที่.....................................................................</w:t>
      </w: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</w:rPr>
      </w:pPr>
    </w:p>
    <w:p w:rsidR="00086335" w:rsidRPr="005E25A0" w:rsidRDefault="00086335" w:rsidP="00086335">
      <w:pPr>
        <w:spacing w:line="276" w:lineRule="auto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76A1C8" wp14:editId="09296621">
                <wp:simplePos x="0" y="0"/>
                <wp:positionH relativeFrom="column">
                  <wp:posOffset>5456555</wp:posOffset>
                </wp:positionH>
                <wp:positionV relativeFrom="paragraph">
                  <wp:posOffset>-60325</wp:posOffset>
                </wp:positionV>
                <wp:extent cx="763270" cy="334010"/>
                <wp:effectExtent l="0" t="0" r="3175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5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429.65pt;margin-top:-4.75pt;width:60.1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rHhAIAABU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5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  <w:r w:rsidR="0021689B">
        <w:rPr>
          <w:rFonts w:ascii="TH SarabunIT๙" w:hAnsi="TH SarabunIT๙" w:cs="TH SarabunIT๙"/>
        </w:rPr>
        <w:t>-4</w:t>
      </w:r>
      <w:r w:rsidRPr="00122FD3">
        <w:rPr>
          <w:rFonts w:ascii="TH SarabunIT๙" w:hAnsi="TH SarabunIT๙" w:cs="TH SarabunIT๙"/>
        </w:rPr>
        <w:t>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 </w:t>
      </w:r>
      <w:r>
        <w:rPr>
          <w:rFonts w:ascii="TH SarabunIT๙" w:hAnsi="TH SarabunIT๙" w:cs="TH SarabunIT๙"/>
          <w:b/>
          <w:bCs/>
        </w:rPr>
        <w:t xml:space="preserve">5 </w:t>
      </w:r>
      <w:r>
        <w:rPr>
          <w:rFonts w:ascii="TH SarabunIT๙" w:hAnsi="TH SarabunIT๙" w:cs="TH SarabunIT๙" w:hint="cs"/>
          <w:b/>
          <w:bCs/>
          <w:cs/>
        </w:rPr>
        <w:t xml:space="preserve"> การรับทราบผลการประเมิน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ผู้รับการประเมิน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ได้รับทราบผลการประเมินและความเห็นของผู้บังคับบัญชา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ผู้รับการประเมิน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(...</w:t>
            </w:r>
            <w:r w:rsidR="00BC24A0">
              <w:rPr>
                <w:rFonts w:ascii="TH SarabunPSK" w:hAnsi="TH SarabunPSK" w:cs="TH SarabunPSK" w:hint="cs"/>
                <w:cs/>
              </w:rPr>
              <w:t>นางสาวรจนา  อุปฮาด</w:t>
            </w:r>
            <w:r w:rsidRPr="00864B3E">
              <w:rPr>
                <w:rFonts w:ascii="TH SarabunPSK" w:hAnsi="TH SarabunPSK" w:cs="TH SarabunPSK" w:hint="cs"/>
                <w:cs/>
              </w:rPr>
              <w:t>....)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ตำแหน่ง....................</w:t>
            </w:r>
            <w:r w:rsidR="00074C4A">
              <w:rPr>
                <w:rFonts w:ascii="TH SarabunPSK" w:hAnsi="TH SarabunPSK" w:cs="TH SarabunPSK" w:hint="cs"/>
                <w:cs/>
              </w:rPr>
              <w:t>ครู</w:t>
            </w:r>
            <w:r w:rsidRPr="00864B3E">
              <w:rPr>
                <w:rFonts w:ascii="TH SarabunPSK" w:hAnsi="TH SarabunPSK" w:cs="TH SarabunPSK" w:hint="cs"/>
                <w:cs/>
              </w:rPr>
              <w:t>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วันที่.................................................................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ผู้ประเมิน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ได้แจ้งผลการประเมินและผู้รับการประเมินได้ลงนามรับทราบ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ได้แจ้งผลการประเมินเมื่อวันที่..........</w:t>
            </w:r>
            <w:r>
              <w:rPr>
                <w:rFonts w:ascii="TH SarabunIT๙" w:hAnsi="TH SarabunIT๙" w:cs="TH SarabunIT๙" w:hint="cs"/>
                <w:cs/>
              </w:rPr>
              <w:t>เดือน</w:t>
            </w:r>
            <w:r w:rsidRPr="00864B3E">
              <w:rPr>
                <w:rFonts w:ascii="TH SarabunIT๙" w:hAnsi="TH SarabunIT๙" w:cs="TH SarabunIT๙" w:hint="cs"/>
                <w:cs/>
              </w:rPr>
              <w:t>........................</w:t>
            </w:r>
            <w:proofErr w:type="spellStart"/>
            <w:r>
              <w:rPr>
                <w:rFonts w:ascii="TH SarabunIT๙" w:hAnsi="TH SarabunIT๙" w:cs="TH SarabunIT๙" w:hint="cs"/>
                <w:cs/>
              </w:rPr>
              <w:t>พ.ศ</w:t>
            </w:r>
            <w:proofErr w:type="spellEnd"/>
            <w:r>
              <w:rPr>
                <w:rFonts w:ascii="TH SarabunIT๙" w:hAnsi="TH SarabunIT๙" w:cs="TH SarabunIT๙" w:hint="cs"/>
                <w:cs/>
              </w:rPr>
              <w:t>..........</w:t>
            </w:r>
            <w:r w:rsidRPr="00864B3E">
              <w:rPr>
                <w:rFonts w:ascii="TH SarabunIT๙" w:hAnsi="TH SarabunIT๙" w:cs="TH SarabunIT๙" w:hint="cs"/>
                <w:cs/>
              </w:rPr>
              <w:t>.......แล้ว</w:t>
            </w:r>
          </w:p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  <w:t xml:space="preserve">      </w:t>
            </w:r>
            <w:r w:rsidRPr="00864B3E">
              <w:rPr>
                <w:rFonts w:ascii="TH SarabunIT๙" w:hAnsi="TH SarabunIT๙" w:cs="TH SarabunIT๙" w:hint="cs"/>
                <w:cs/>
              </w:rPr>
              <w:t>แต่ผู้รับการประเมินไม่ลงนามรับทราบ</w:t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>(ลงชื่อ)..........................................................ผู้ประเมิน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</w:t>
            </w:r>
            <w:r w:rsidR="00E44A71">
              <w:rPr>
                <w:rFonts w:ascii="TH SarabunPSK" w:hAnsi="TH SarabunPSK" w:cs="TH SarabunPSK" w:hint="cs"/>
                <w:cs/>
              </w:rPr>
              <w:t>นาย</w:t>
            </w:r>
            <w:proofErr w:type="spellStart"/>
            <w:r w:rsidR="00E44A71">
              <w:rPr>
                <w:rFonts w:ascii="TH SarabunPSK" w:hAnsi="TH SarabunPSK" w:cs="TH SarabunPSK" w:hint="cs"/>
                <w:cs/>
              </w:rPr>
              <w:t>ชนาธิป</w:t>
            </w:r>
            <w:proofErr w:type="spellEnd"/>
            <w:r w:rsidR="00E44A71">
              <w:rPr>
                <w:rFonts w:ascii="TH SarabunPSK" w:hAnsi="TH SarabunPSK" w:cs="TH SarabunPSK" w:hint="cs"/>
                <w:cs/>
              </w:rPr>
              <w:t xml:space="preserve">  ขวัญมา</w:t>
            </w:r>
            <w:r>
              <w:rPr>
                <w:rFonts w:ascii="TH SarabunPSK" w:hAnsi="TH SarabunPSK" w:cs="TH SarabunPSK" w:hint="cs"/>
                <w:cs/>
              </w:rPr>
              <w:t>........)</w:t>
            </w:r>
          </w:p>
          <w:p w:rsidR="00E44A71" w:rsidRDefault="00E44A71" w:rsidP="00E44A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</w:t>
            </w:r>
            <w:r w:rsidR="00086335">
              <w:rPr>
                <w:rFonts w:ascii="TH SarabunPSK" w:hAnsi="TH SarabunPSK" w:cs="TH SarabunPSK" w:hint="cs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ผู้อำนวยการกองส่งเสริมการเกษตร </w:t>
            </w:r>
            <w:r w:rsidR="00D32B4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รักษาราชการแทน</w:t>
            </w:r>
          </w:p>
          <w:p w:rsidR="00086335" w:rsidRDefault="00E44A71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ผู้อำนวยการกองการศึกษา ศาสนาและวัฒนธรรม</w:t>
            </w:r>
          </w:p>
          <w:p w:rsidR="00086335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>
              <w:rPr>
                <w:rFonts w:ascii="TH SarabunIT๙" w:hAnsi="TH SarabunIT๙" w:cs="TH SarabunIT๙" w:hint="cs"/>
                <w:sz w:val="40"/>
                <w:szCs w:val="40"/>
                <w:cs/>
              </w:rPr>
              <w:t xml:space="preserve">    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 w:rsidRPr="00864B3E">
              <w:rPr>
                <w:rFonts w:ascii="TH SarabunPSK" w:hAnsi="TH SarabunPSK" w:cs="TH SarabunPSK" w:hint="cs"/>
                <w:cs/>
              </w:rPr>
              <w:t>(ลงชื่อ).......................................................พยาน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           (....................................................)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ตำแหน่ง..............................................................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</w:rPr>
        <w:tab/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D32B42" w:rsidRDefault="00D32B42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E40E64" w:rsidRDefault="00E40E64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C50DF" w:rsidRDefault="005C50DF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23CA" wp14:editId="118DF266">
                <wp:simplePos x="0" y="0"/>
                <wp:positionH relativeFrom="column">
                  <wp:posOffset>5537835</wp:posOffset>
                </wp:positionH>
                <wp:positionV relativeFrom="paragraph">
                  <wp:posOffset>-153035</wp:posOffset>
                </wp:positionV>
                <wp:extent cx="763270" cy="334010"/>
                <wp:effectExtent l="635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471" w:rsidRPr="008F238D" w:rsidRDefault="00A14471" w:rsidP="00086335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>ตอนท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ี่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u w:val="single"/>
                                <w:cs/>
                              </w:rPr>
                              <w:t>6</w:t>
                            </w:r>
                            <w:r w:rsidRPr="008F238D">
                              <w:rPr>
                                <w:rFonts w:ascii="TH SarabunIT๙" w:hAnsi="TH SarabunIT๙" w:cs="TH SarabunIT๙"/>
                                <w:b/>
                                <w:bCs/>
                                <w:u w:val="single"/>
                                <w:cs/>
                              </w:rPr>
                              <w:t xml:space="preserve"> </w:t>
                            </w:r>
                          </w:p>
                          <w:p w:rsidR="00A14471" w:rsidRDefault="00A14471" w:rsidP="000863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6.05pt;margin-top:-12.05pt;width:60.1pt;height:2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" stroked="f">
                <v:textbox>
                  <w:txbxContent>
                    <w:p w:rsidR="00A14471" w:rsidRPr="008F238D" w:rsidRDefault="00A14471" w:rsidP="00086335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>ตอนท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ี่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u w:val="single"/>
                          <w:cs/>
                        </w:rPr>
                        <w:t>6</w:t>
                      </w:r>
                      <w:r w:rsidRPr="008F238D">
                        <w:rPr>
                          <w:rFonts w:ascii="TH SarabunIT๙" w:hAnsi="TH SarabunIT๙" w:cs="TH SarabunIT๙"/>
                          <w:b/>
                          <w:bCs/>
                          <w:u w:val="single"/>
                          <w:cs/>
                        </w:rPr>
                        <w:t xml:space="preserve"> </w:t>
                      </w:r>
                    </w:p>
                    <w:p w:rsidR="00A14471" w:rsidRDefault="00A14471" w:rsidP="00086335"/>
                  </w:txbxContent>
                </v:textbox>
              </v:shape>
            </w:pict>
          </mc:Fallback>
        </mc:AlternateContent>
      </w:r>
    </w:p>
    <w:p w:rsidR="00086335" w:rsidRDefault="00086335" w:rsidP="00086335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86335" w:rsidRDefault="0021689B" w:rsidP="00086335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- 5</w:t>
      </w:r>
      <w:r w:rsidR="00086335">
        <w:rPr>
          <w:rFonts w:ascii="TH SarabunIT๙" w:hAnsi="TH SarabunIT๙" w:cs="TH SarabunIT๙" w:hint="cs"/>
          <w:cs/>
        </w:rPr>
        <w:t xml:space="preserve"> -</w:t>
      </w:r>
    </w:p>
    <w:p w:rsidR="00086335" w:rsidRDefault="00086335" w:rsidP="00086335">
      <w:pPr>
        <w:spacing w:line="276" w:lineRule="auto"/>
        <w:rPr>
          <w:rFonts w:ascii="TH SarabunIT๙" w:hAnsi="TH SarabunIT๙" w:cs="TH SarabunIT๙"/>
          <w:b/>
          <w:bCs/>
          <w:cs/>
        </w:rPr>
      </w:pPr>
      <w:r w:rsidRPr="00294799">
        <w:rPr>
          <w:rFonts w:ascii="TH SarabunIT๙" w:hAnsi="TH SarabunIT๙" w:cs="TH SarabunIT๙"/>
          <w:b/>
          <w:bCs/>
          <w:cs/>
        </w:rPr>
        <w:t xml:space="preserve">ตอนที่ </w:t>
      </w:r>
      <w:r>
        <w:rPr>
          <w:rFonts w:ascii="TH SarabunIT๙" w:hAnsi="TH SarabunIT๙" w:cs="TH SarabunIT๙"/>
          <w:b/>
          <w:bCs/>
        </w:rPr>
        <w:t xml:space="preserve">6  </w:t>
      </w:r>
      <w:r>
        <w:rPr>
          <w:rFonts w:ascii="TH SarabunIT๙" w:hAnsi="TH SarabunIT๙" w:cs="TH SarabunIT๙" w:hint="cs"/>
          <w:b/>
          <w:bCs/>
          <w:cs/>
        </w:rPr>
        <w:t xml:space="preserve"> ความเห็น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6.1 ความเห็นของ</w:t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>ผู้บังคับบัญชา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เหนือขึ้นไป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(........</w:t>
            </w:r>
            <w:r w:rsidR="00337C11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</w:t>
            </w:r>
            <w:r w:rsidR="00EF1C69">
              <w:rPr>
                <w:rFonts w:ascii="TH SarabunPSK" w:hAnsi="TH SarabunPSK" w:cs="TH SarabunPSK" w:hint="cs"/>
                <w:cs/>
              </w:rPr>
              <w:t xml:space="preserve"> </w:t>
            </w:r>
            <w:r w:rsidR="00337C11">
              <w:rPr>
                <w:rFonts w:ascii="TH SarabunPSK" w:hAnsi="TH SarabunPSK" w:cs="TH SarabunPSK" w:hint="cs"/>
                <w:cs/>
              </w:rPr>
              <w:t xml:space="preserve"> ตำแหน่ง..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="00337C11">
              <w:rPr>
                <w:rFonts w:ascii="TH SarabunPSK" w:hAnsi="TH SarabunPSK" w:cs="TH SarabunPSK" w:hint="cs"/>
                <w:cs/>
              </w:rPr>
              <w:t>ปลัดองค์การบริหารส่วนตำบลถ้ำวัวแดง...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  <w:p w:rsidR="00086335" w:rsidRPr="00864B3E" w:rsidRDefault="00086335" w:rsidP="00A14471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6.2 ความเห็นของคณะกรรมการกลั่นกรองฯ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เห็นด้วยกับผลการประเมินข้างต้น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Pr="005B4214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(......</w:t>
            </w:r>
            <w:r w:rsidR="00EF1C69">
              <w:rPr>
                <w:rFonts w:ascii="TH SarabunPSK" w:hAnsi="TH SarabunPSK" w:cs="TH SarabunPSK" w:hint="cs"/>
                <w:cs/>
              </w:rPr>
              <w:t>นายแสง  ชุ่มฉิมพลี</w:t>
            </w:r>
            <w:r>
              <w:rPr>
                <w:rFonts w:ascii="TH SarabunPSK" w:hAnsi="TH SarabunPSK" w:cs="TH SarabunPSK" w:hint="cs"/>
                <w:cs/>
              </w:rPr>
              <w:t>..........)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  ตำแหน่ง</w:t>
            </w:r>
            <w:r w:rsidR="00FC3C2A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ประธานคณะกรรมการกลั่นกรองฯ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  <w:tr w:rsidR="00086335" w:rsidRPr="00864B3E" w:rsidTr="00A14471">
        <w:tc>
          <w:tcPr>
            <w:tcW w:w="9418" w:type="dxa"/>
            <w:shd w:val="clear" w:color="auto" w:fill="auto"/>
          </w:tcPr>
          <w:p w:rsidR="00086335" w:rsidRPr="00864B3E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6.3 ความเห็นของนายกองค์กรปกครองส่วนท้องถิ่น</w:t>
            </w:r>
            <w:r w:rsidRPr="00864B3E">
              <w:rPr>
                <w:rFonts w:ascii="TH SarabunIT๙" w:hAnsi="TH SarabunIT๙" w:cs="TH SarabunIT๙"/>
                <w:b/>
                <w:bCs/>
              </w:rPr>
              <w:t xml:space="preserve">  :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  <w:cs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>เห็นด้วยกับผลการประเมินของ</w:t>
            </w:r>
            <w:r>
              <w:rPr>
                <w:rFonts w:ascii="TH SarabunPSK" w:hAnsi="TH SarabunPSK" w:cs="TH SarabunPSK" w:hint="cs"/>
                <w:cs/>
              </w:rPr>
              <w:t>คณะกรรมการกลั่นกรองฯ</w:t>
            </w:r>
          </w:p>
          <w:p w:rsidR="00086335" w:rsidRPr="00864B3E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  <w:r w:rsidRPr="00864B3E">
              <w:rPr>
                <w:rFonts w:ascii="TH SarabunIT๙" w:hAnsi="TH SarabunIT๙" w:cs="TH SarabunIT๙"/>
              </w:rPr>
              <w:sym w:font="Wingdings 2" w:char="F0A3"/>
            </w:r>
            <w:r w:rsidRPr="00864B3E"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Pr="00864B3E">
              <w:rPr>
                <w:rFonts w:ascii="TH SarabunIT๙" w:hAnsi="TH SarabunIT๙" w:cs="TH SarabunIT๙" w:hint="cs"/>
                <w:cs/>
              </w:rPr>
              <w:t>มีความเห็นต่างจากการประเมินข้างต้น  ดังนี้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</w:rPr>
            </w:pPr>
            <w:r w:rsidRPr="00864B3E">
              <w:rPr>
                <w:rFonts w:ascii="TH SarabunIT๙" w:hAnsi="TH SarabunIT๙" w:cs="TH SarabunIT๙" w:hint="cs"/>
                <w:cs/>
              </w:rPr>
              <w:t xml:space="preserve">                 ...................................................................................................................................................</w:t>
            </w:r>
          </w:p>
          <w:p w:rsidR="00086335" w:rsidRDefault="00086335" w:rsidP="00A14471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s/>
              </w:rPr>
              <w:t>คะแนนที่ควรได้ร้อยละ...........................</w:t>
            </w:r>
          </w:p>
          <w:p w:rsidR="00086335" w:rsidRPr="007566E5" w:rsidRDefault="00086335" w:rsidP="00A14471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864B3E">
              <w:rPr>
                <w:rFonts w:ascii="TH SarabunIT๙" w:hAnsi="TH SarabunIT๙" w:cs="TH SarabunIT๙"/>
              </w:rPr>
              <w:tab/>
            </w:r>
          </w:p>
          <w:p w:rsidR="00086335" w:rsidRDefault="00086335" w:rsidP="00A144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>(ลงชื่อ)..........................................................</w:t>
            </w:r>
          </w:p>
          <w:p w:rsidR="00086335" w:rsidRDefault="0008633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</w:t>
            </w:r>
            <w:r w:rsidR="00CB6E37">
              <w:rPr>
                <w:rFonts w:ascii="TH SarabunPSK" w:hAnsi="TH SarabunPSK" w:cs="TH SarabunPSK" w:hint="cs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CB6E37">
              <w:rPr>
                <w:rFonts w:ascii="TH SarabunPSK" w:hAnsi="TH SarabunPSK" w:cs="TH SarabunPSK" w:hint="cs"/>
                <w:cs/>
              </w:rPr>
              <w:t xml:space="preserve">(นายอาทิตย์ </w:t>
            </w:r>
            <w:proofErr w:type="spellStart"/>
            <w:r w:rsidR="00CB6E37">
              <w:rPr>
                <w:rFonts w:ascii="TH SarabunPSK" w:hAnsi="TH SarabunPSK" w:cs="TH SarabunPSK" w:hint="cs"/>
                <w:cs/>
              </w:rPr>
              <w:t>ศิ</w:t>
            </w:r>
            <w:proofErr w:type="spellEnd"/>
            <w:r w:rsidR="00CB6E37">
              <w:rPr>
                <w:rFonts w:ascii="TH SarabunPSK" w:hAnsi="TH SarabunPSK" w:cs="TH SarabunPSK" w:hint="cs"/>
                <w:cs/>
              </w:rPr>
              <w:t>ริบุ</w:t>
            </w:r>
            <w:proofErr w:type="spellStart"/>
            <w:r w:rsidR="00CB6E37">
              <w:rPr>
                <w:rFonts w:ascii="TH SarabunPSK" w:hAnsi="TH SarabunPSK" w:cs="TH SarabunPSK" w:hint="cs"/>
                <w:cs/>
              </w:rPr>
              <w:t>ตวงศ์</w:t>
            </w:r>
            <w:proofErr w:type="spellEnd"/>
            <w:r w:rsidR="00CB6E37">
              <w:rPr>
                <w:rFonts w:ascii="TH SarabunPSK" w:hAnsi="TH SarabunPSK" w:cs="TH SarabunPSK" w:hint="cs"/>
                <w:cs/>
              </w:rPr>
              <w:t>)</w:t>
            </w:r>
          </w:p>
          <w:p w:rsidR="00074F65" w:rsidRPr="00CB6E37" w:rsidRDefault="00074F65" w:rsidP="00A14471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                                                             </w:t>
            </w:r>
            <w:r w:rsidRPr="00CB6E37">
              <w:rPr>
                <w:rFonts w:ascii="TH SarabunPSK" w:hAnsi="TH SarabunPSK" w:cs="TH SarabunPSK" w:hint="cs"/>
                <w:cs/>
              </w:rPr>
              <w:t>นายกองค์การบริหารส่วนตำบลถ้ำวัวแดง</w:t>
            </w:r>
          </w:p>
          <w:p w:rsidR="00086335" w:rsidRDefault="00086335" w:rsidP="00A14471">
            <w:pPr>
              <w:spacing w:line="276" w:lineRule="auto"/>
              <w:rPr>
                <w:rFonts w:ascii="TH SarabunIT๙" w:hAnsi="TH SarabunIT๙" w:cs="TH SarabunIT๙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</w:r>
            <w:r>
              <w:rPr>
                <w:rFonts w:ascii="TH SarabunPSK" w:hAnsi="TH SarabunPSK" w:cs="TH SarabunPSK" w:hint="cs"/>
                <w:cs/>
              </w:rPr>
              <w:tab/>
              <w:t xml:space="preserve">       วันที่.....................................................................</w:t>
            </w:r>
          </w:p>
        </w:tc>
      </w:tr>
    </w:tbl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086335" w:rsidRDefault="00086335" w:rsidP="00086335">
      <w:pPr>
        <w:rPr>
          <w:rFonts w:ascii="TH SarabunIT๙" w:hAnsi="TH SarabunIT๙" w:cs="TH SarabunIT๙"/>
        </w:rPr>
      </w:pPr>
    </w:p>
    <w:p w:rsidR="00CB6E37" w:rsidRDefault="00CB6E37" w:rsidP="00086335">
      <w:pPr>
        <w:rPr>
          <w:rFonts w:ascii="TH SarabunIT๙" w:hAnsi="TH SarabunIT๙" w:cs="TH SarabunIT๙"/>
        </w:rPr>
      </w:pP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ตัวชี้วัดและเกณฑ์การประเมินผลการปฏิบัติงาน</w:t>
      </w: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ของข้าราชการครูและบุคลากรทางการศึกษา</w:t>
      </w: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การประเมินประสิทธิภาพและประสิทธิผลการปฏิบัติงาน</w:t>
      </w: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(70 คะแนน)</w:t>
      </w: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987973" w:rsidRPr="004E745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E7457" w:rsidTr="000A0DE4">
        <w:tc>
          <w:tcPr>
            <w:tcW w:w="9355" w:type="dxa"/>
            <w:gridSpan w:val="3"/>
            <w:shd w:val="clear" w:color="auto" w:fill="E5B8B7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1.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ด้านการจัดการเรียนการสอน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45  คะแนน</w:t>
            </w:r>
          </w:p>
        </w:tc>
      </w:tr>
      <w:tr w:rsidR="00987973" w:rsidRPr="004E745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1.1 การสร้างหรือการพัฒนาหลักสูตร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มีการบันทึกผลการใช้หลักสูตร เพื่อนำผลไปปรับปรุงและพัฒนาหลักสูตร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เอกสารการวิเคราะห์มาตรฐานการเรียนรู้ และตัวชี้วัด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รายวิชาที่สอน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หน่วยการเรียนรู้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หลักฐานการประเมินผลการใช้หลักสูตร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หลักฐานอื่นๆ เพิ่มเติมที่เกี่ยวข้อง</w:t>
            </w: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มีการนำไปใช้กับผู้เรียนและบริบทของสถานศึกษาได้เหมาะสม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มีหน่วยการเรียนรู้ โดยครอบคลุมเนื้อหาของหลักสูตร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มีการทำมาตรฐานรายวิชาหรือคำอธิบายรายวิชา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มีการวิเคราะห์หลักสูตร มาตรฐานการเรียนรู้และตัวชี้วัด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1.2 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1.2.1</w:t>
            </w:r>
            <w:r w:rsidRPr="004D1EA7">
              <w:rPr>
                <w:rFonts w:ascii="TH SarabunPSK" w:hAnsi="TH SarabunPSK" w:cs="TH SarabunPSK"/>
                <w:cs/>
              </w:rPr>
              <w:t>การออกแบบหน่วย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มีการประเมินผลการใช้หน่วยการเรียนรู้และนำผลการประเมินมาปรับปรุง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หน่วยการเรียนรู้ของรายวิชาที่สอน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หลักฐานการประเมินผลการใช้หน่วยการเรียนรู้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หลักฐานอื่นๆ เพิ่มเติมที่เกี่ยวข้อง</w:t>
            </w: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มีการพัฒนากิจกรรมการเรียนรู้สอดคล้องกับธรรมชาติของสาระการเรียนรู้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มีกิจกรรมการเรียนรู้ที่มีวิธีการปฏิบัติที่หลากหลาย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มีหน่วยการเรียนรู้สอดคล้องกับผู้เรียน บริบทของสถานศึกษา/ ผลการประเมินคุณภาพผู้เรียน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rPr>
          <w:trHeight w:val="1333"/>
        </w:trPr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มีการออกแบบหน่วยการเรียนรู้ให้สอดคล้องกับรายวิชา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="007E2F60">
        <w:rPr>
          <w:rFonts w:ascii="TH SarabunPSK" w:hAnsi="TH SarabunPSK" w:cs="TH SarabunPSK" w:hint="cs"/>
          <w:cs/>
        </w:rPr>
        <w:t>2</w:t>
      </w:r>
      <w:r>
        <w:rPr>
          <w:rFonts w:ascii="TH SarabunIT๙" w:hAnsi="TH SarabunIT๙" w:cs="TH SarabunIT๙" w:hint="cs"/>
          <w:cs/>
        </w:rPr>
        <w:t>-</w:t>
      </w:r>
    </w:p>
    <w:p w:rsidR="00987973" w:rsidRDefault="00987973" w:rsidP="00987973">
      <w:pPr>
        <w:jc w:val="center"/>
        <w:rPr>
          <w:rFonts w:ascii="TH SarabunIT๙" w:hAnsi="TH SarabunIT๙" w:cs="TH SarabunIT๙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987973" w:rsidRPr="004D1EA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D1EA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1.2.2 </w:t>
            </w:r>
            <w:r w:rsidRPr="004D1EA7">
              <w:rPr>
                <w:rFonts w:ascii="TH SarabunPSK" w:hAnsi="TH SarabunPSK" w:cs="TH SarabunPSK"/>
                <w:cs/>
              </w:rPr>
              <w:t>การจัดทำแผนการจัดการเรียนรู้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/แผนการจัดการศึกษาเฉพาะบุคคล</w:t>
            </w:r>
            <w:r w:rsidRPr="004D1EA7">
              <w:rPr>
                <w:rFonts w:ascii="TH SarabunPSK" w:hAnsi="TH SarabunPSK" w:cs="TH SarabunPSK"/>
              </w:rPr>
              <w:t>(IEP)</w:t>
            </w:r>
            <w:r w:rsidRPr="004D1EA7">
              <w:rPr>
                <w:rFonts w:ascii="TH SarabunPSK" w:hAnsi="TH SarabunPSK" w:cs="TH SarabunPSK" w:hint="cs"/>
                <w:cs/>
              </w:rPr>
              <w:t>/แผนการสอนรายบุคคล</w:t>
            </w:r>
            <w:r w:rsidRPr="004D1EA7">
              <w:rPr>
                <w:rFonts w:ascii="TH SarabunPSK" w:hAnsi="TH SarabunPSK" w:cs="TH SarabunPSK"/>
              </w:rPr>
              <w:t>(IIP)/</w:t>
            </w:r>
            <w:r w:rsidRPr="004D1EA7">
              <w:rPr>
                <w:rFonts w:ascii="TH SarabunPSK" w:hAnsi="TH SarabunPSK" w:cs="TH SarabunPSK" w:hint="cs"/>
                <w:cs/>
              </w:rPr>
              <w:t>แผนการจัดประสบการณ์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มีบันทึกหลังการสอนและนำผลมาพัฒนาแผนการจัดการเรียนรู้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เอกสารการวิเคราะห์ผู้เรียน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แผนการจัดการเรียนรู้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หลักฐานการใช้แผนการจัดการเรียนรู้และบันทึกผลหลังสอน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มีกิจกรรมการเรียนรู้ที่สอดคล้องกับธรรมชาติของสาระการเรียนรู้และผู้เรียน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มีแผนการจัดการเรียนรู้ ที่มีองค์ประกอบครบถ้วนตามรูปแบบที่สถานศึกษาหรือส่วนราชการต้นสังกัดกำหนดและสามารถนำไปปฏิบัติได้จริง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มีการจัดทำแผนการจัดการเรียนรู้ที่สอดคล้องกับหน่วยการเรียนรู้ และผู้เรียน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มีกระบวนการวิเคราะห์ และการวิเคราะห์ผู้เรียนเป็นรายบุคคล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1.2.3 </w:t>
            </w:r>
            <w:r w:rsidRPr="004D1EA7">
              <w:rPr>
                <w:rFonts w:ascii="TH SarabunPSK" w:hAnsi="TH SarabunPSK" w:cs="TH SarabunPSK"/>
                <w:cs/>
              </w:rPr>
              <w:t>กลยุทธ์ในการจัดการเรียนรู้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มีการนำผลประเมินมาปรับปรุงการจัดการเรียนรู้ให้มีคุณภาพสูงขึ้น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sz w:val="24"/>
              </w:rPr>
            </w:pPr>
            <w:r w:rsidRPr="004D1EA7">
              <w:rPr>
                <w:rFonts w:ascii="TH SarabunPSK" w:hAnsi="TH SarabunPSK" w:cs="TH SarabunPSK" w:hint="cs"/>
                <w:sz w:val="24"/>
                <w:cs/>
              </w:rPr>
              <w:t>1. แผนการจัดการเรียนรู้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</w:rPr>
              <w:t>2.</w:t>
            </w:r>
            <w:r w:rsidRPr="004D1EA7">
              <w:rPr>
                <w:rFonts w:ascii="TH SarabunPSK" w:hAnsi="TH SarabunPSK" w:cs="TH SarabunPSK" w:hint="cs"/>
                <w:cs/>
              </w:rPr>
              <w:t>สื่อ นวัตกรรม เทคโนโลยี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การจัดการเรียนรู้ และแหล่งการเรียนรู้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หลักฐานการประเมินผลการใช้กลยุทธ์การจัดการเรียนรู้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หลักฐานอื่นๆ เพิ่มเติม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ที่เกี่ยวข้อง</w:t>
            </w: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มีการประเมินผลการใช้กลยุทธ์ในการจัดการเรียนรู้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มีการจัดการเรียนรู้ซึ่งมีการวัดผล ประเมินผล ตามแผนการจัดการเรียนรู้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มีการจัดการเรียนรู้ที่สอดคล้องกับมาตรฐานการเรียนรู้ ตัวชี้วัด และจุดประสงค์การเรียนรู้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มีการจัดการเรียนรู้โดยใช้รูปแบบ เทคนิค และเน้นกระบวนการ </w:t>
            </w:r>
            <w:r w:rsidRPr="004D1EA7">
              <w:rPr>
                <w:rFonts w:ascii="TH SarabunPSK" w:hAnsi="TH SarabunPSK" w:cs="TH SarabunPSK"/>
              </w:rPr>
              <w:t>Active Learning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.</w:t>
      </w: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rPr>
          <w:rFonts w:ascii="TH SarabunIT๙" w:hAnsi="TH SarabunIT๙" w:cs="TH SarabunIT๙"/>
        </w:rPr>
      </w:pPr>
    </w:p>
    <w:p w:rsidR="00987973" w:rsidRDefault="00987973" w:rsidP="00987973">
      <w:pPr>
        <w:jc w:val="center"/>
      </w:pPr>
      <w:r>
        <w:rPr>
          <w:rFonts w:hint="cs"/>
          <w:cs/>
        </w:rPr>
        <w:lastRenderedPageBreak/>
        <w:t>-</w:t>
      </w:r>
      <w:r w:rsidR="007E2F60">
        <w:rPr>
          <w:rFonts w:hint="cs"/>
          <w:cs/>
        </w:rPr>
        <w:t>3</w:t>
      </w:r>
      <w:r>
        <w:rPr>
          <w:rFonts w:hint="cs"/>
          <w:cs/>
        </w:rPr>
        <w:t>-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987973" w:rsidRPr="004E745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E745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 </w:t>
            </w:r>
            <w:r w:rsidRPr="004D1EA7">
              <w:rPr>
                <w:rFonts w:ascii="TH SarabunPSK" w:hAnsi="TH SarabunPSK" w:cs="TH SarabunPSK"/>
                <w:cs/>
              </w:rPr>
              <w:t>คุณภาพผู้เรียน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1.2.4.1</w:t>
            </w:r>
            <w:r w:rsidRPr="004D1EA7">
              <w:rPr>
                <w:rFonts w:ascii="TH SarabunPSK" w:hAnsi="TH SarabunPSK" w:cs="TH SarabunPSK"/>
                <w:cs/>
              </w:rPr>
              <w:t>ผลสัมฤทธิ์ทางวิชาการของผู้เรียน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   ในรายวิชาที่สอนมีผลสัมฤทธิ์ทางวิชาการเป็นไปตามค่าเป้าหมายที่สถานศึกษากำหนด**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1.เอกสารหลักฐานแสดงผลการเรียนของนักเรียนรายวิชาที่สอน</w:t>
            </w:r>
            <w:r w:rsidRPr="004D1EA7">
              <w:rPr>
                <w:rFonts w:ascii="TH SarabunPSK" w:hAnsi="TH SarabunPSK" w:cs="TH SarabunPSK"/>
              </w:rPr>
              <w:t xml:space="preserve"> </w:t>
            </w:r>
            <w:r w:rsidRPr="004D1EA7">
              <w:rPr>
                <w:rFonts w:ascii="TH SarabunPSK" w:hAnsi="TH SarabunPSK" w:cs="TH SarabunPSK" w:hint="cs"/>
                <w:cs/>
              </w:rPr>
              <w:t>/กลุ่มสาระการเรียนรู้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65         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60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55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50                        ในรายวิชาที่สอนมีผลสัมฤทธิ์ทางวิชาการเป็นไปตามค่าเป้าหมายที่สถานศึกษากำหนด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1.2.4.2 </w:t>
            </w:r>
            <w:r w:rsidRPr="004D1EA7">
              <w:rPr>
                <w:rFonts w:ascii="TH SarabunPSK" w:hAnsi="TH SarabunPSK" w:cs="TH SarabunPSK"/>
                <w:cs/>
              </w:rPr>
              <w:t>คุณลักษณะที่พึงประสงค์ของผู้เรียน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90   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1.เอกสารหลักฐานการจัดกิจกรรม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แบบประเมินคุณลักษณะที่พึงประสงค์ตามหลักสูตรแกนกลาง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หลักฐานและร่องรอยอื่นๆ เพิ่มเติมที่เกี่ยวข้อง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85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80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75        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ผู้เรียนไม่น้อยกว่าร้อยละ 70                 ในรายวิชาที่สอนมีคุณลักษณะที่พึงประสงค์เป็นไปตามค่าเป้าหมายที่สถานศึกษากำหนด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987973" w:rsidRDefault="00987973" w:rsidP="00987973"/>
    <w:p w:rsidR="00987973" w:rsidRDefault="00987973" w:rsidP="00987973"/>
    <w:p w:rsidR="00987973" w:rsidRDefault="00987973" w:rsidP="00987973"/>
    <w:p w:rsidR="00987973" w:rsidRDefault="00987973" w:rsidP="00987973"/>
    <w:p w:rsidR="00987973" w:rsidRDefault="00987973" w:rsidP="00987973"/>
    <w:p w:rsidR="00987973" w:rsidRDefault="00987973" w:rsidP="00987973">
      <w:pPr>
        <w:jc w:val="center"/>
      </w:pPr>
      <w:r>
        <w:rPr>
          <w:rFonts w:hint="cs"/>
          <w:cs/>
        </w:rPr>
        <w:lastRenderedPageBreak/>
        <w:t>-4-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987973" w:rsidRPr="004E745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E745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1.3 การสร้างหรือพัฒนาสื่อ นวัตกรรม เทคโนโลยีทางการศึกษาและแหล่งเรียนรู้</w:t>
            </w: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มีการประเมินผลการใช้สื่อ นวัตกรรม เทคโนโลยีทางการศึกษาและแหล่งเรียนรู้ แล้วนำผลการประเมินมาปรับปรุง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สื่อ นวัตกรรม เทคโนโลยีทางการศึกษาและแหล่งเรียนรู้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เอกสารหลักฐานการใช้สื่อ นวัตกรรม เทคโนโลยีทางการศึกษาและแหล่งเรียนรู้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เอกสารหลักฐานการประเมินและการปรับปรุงการใช้สื่อ นวัตกรรม เทคโนโลยีทางการศึกษาและแหล่งเรียนรู้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หลักฐานและร่องรอยอื่นๆ เพิ่มเติมที่เกี่ยวข้อง</w:t>
            </w: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มีการสร้างหรือจัดทำสื่อ นวัตกรรม เทคโนโลยีทางการศึกษาและแหล่งเรียนรู้ 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มีการพัฒนาสื่อ นวัตกรรม เทคโนโลยีทางการศึกษาและแหล่งเรียนรู้ ที่นำมาใช้ให้สอดคล้องกับผู้เรียน 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มีการใช้สื่อ นวัตกรรม เทคโนโลยีทางการศึกษาและแหล่งเรียนรู้ที่คัดเลือกแล้วมาใช้ให้สอดคล้องกับแผนการจัดการเรียนรู้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มีการพิจารณาสื่อ นวัตกรรม เทคโนโลยีทางการศึกษาและแหล่งเรียนรู้ มาใช้ในการจัดการเรียนรู้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1.4 การวัดและประเมินผลการเรียนรู้</w:t>
            </w: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มีการนำผลการประเมินผลเครื่องมือการวัด และประเมินผลไปใช้ในการพัฒนาเครื่องมือและพัฒนาผู้เรียน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เครื่องมือที่ใช้ในการวัดและประเมินผลการเรียนรู้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เอกสารหลักฐานการประเมินตามสภาพจริง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เอกสารหลักฐานการใช้เครื่องมือวัดและประเมินผล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4. เอกสารหลักฐาน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การสร้าง การประเมิน  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 และการพัฒนาเครื่องมือวัดผลและ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ระเมินผล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มีการประเมินผลเครื่องมือวัดผล   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323200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มีการใช้เครื่องมือวัดผล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323200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มีการออกแบบเครื่องมือวัดผล   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และประเมินผลไปใช้ประเมินตามสภาพจริง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323200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987973" w:rsidRPr="004E745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มีการกำหนดเครื่องมือวัดผล   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และประเมินผลที่สอดคล้องกับมาตรฐานการเรียนรู้และตัวชี้วัด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323200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1.5 ศึกษา วิเคราะห์ สังเคราะห์หรือวิจัย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 xml:space="preserve">เพื่อแก้ปัญหา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/>
                <w:cs/>
              </w:rPr>
              <w:t>หรือพัฒนาการเรียนรู้ที่ส่งผล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ต่อคุณภาพผู้เรียน</w:t>
            </w: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5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มีการรายงานและเผยแพร่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29" w:type="dxa"/>
            <w:vMerge w:val="restart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1. เอกสารหลักฐานการศึกษาวิเคราะห์ สังเคราะห์ปัญหาหรือความต้องการพัฒนาการเรียนรู้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2. เอกสารหลักฐานการดำเนินการวิจัยฯ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3. หลักฐานแสดงผลการดำเนินการวิจัย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4. หลักฐานและร่องรอยอื่นๆ เพิ่มเติมที่เกี่ยวข้อง</w:t>
            </w: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4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มีการนำรูปแบบการจัดการเรียนรู้               ที่กำหนดและมีการสรุปผลการแก้ปัญหาหรือพัฒนาการเรียนรู้ของผู้เรียน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3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มีการดำเนินการแก้ปัญหา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การจัดการเรียนรู้ให้เหมาะสมกับผู้เรียน</w:t>
            </w:r>
          </w:p>
          <w:p w:rsidR="00987973" w:rsidRPr="00323200" w:rsidRDefault="00987973" w:rsidP="000A0DE4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และบริบทของสถานศึกษา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2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มีการออกแบบการแก้ปัญหาการจัดการเรียนรู้ของผู้เรียน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323200" w:rsidRDefault="00987973" w:rsidP="000A0DE4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232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1  </w:t>
            </w:r>
            <w:r w:rsidRPr="00323200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มีการศึกษา วิเคราะห์ สังเคราะห์ ปัญหาการจัดการเรียนรู้ของผู้เรียน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987973" w:rsidRPr="00323200" w:rsidRDefault="00987973" w:rsidP="00987973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-5-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629"/>
      </w:tblGrid>
      <w:tr w:rsidR="00987973" w:rsidRPr="004D1EA7" w:rsidTr="000A0DE4">
        <w:tc>
          <w:tcPr>
            <w:tcW w:w="9464" w:type="dxa"/>
            <w:gridSpan w:val="3"/>
            <w:shd w:val="clear" w:color="auto" w:fill="E5B8B7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987973" w:rsidRPr="004D1EA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629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D1EA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2.1 การบริหารจัดการชั้นเรียน และการจัดทำข้อมูลสารสนเทศ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ต้องเสริมแรงให้ผู้เรียน มีความมั่นใจในการพัฒนาตนเอง และเกิดแรงบันดาลใจ และมีระบบสารสนเทศ และเอกสารประจำชั้นเรียนหรือประจำวิชา การเข้าถึงและการใช้ระบบ สามารถใช้เป็นแบบอย่างที่ดีหรืออ้างอิงได้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สภาพห้องเรียน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ป้ายแสดงนิทรรศการ ป้ายนิเทศ ป้ายแสดงผลงานผู้เรียน สื่ออุปกรณ์อื่นๆ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ข้อมูลเพื่อจัดทำสารสนเทศ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สารสนเทศและเอกสารประจำชั้นเรียนหรือประจำวิชา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หลักฐานการใช้ในการเสริมสร้างและพัฒนาผู้เรียน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6. เอกสารหลักฐานแสดงการให้คำปรึกษา การจัดทำข้อมูลสารสนเทศในสถานศึกษา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7. หลักฐานและร่องรอยอื่นๆ เพิ่มเติมที่เกี่ยวข้อง</w:t>
            </w: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ต้องให้ผู้เรียนมีคุณธรรม จริยธรรม และคุณลักษณะอันพึงประสงค์ และมีการให้คำปรึกษา การจัดทำข้อมูลสารสนเทศ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และเอกสารประจำชั้นเรียนหรือประจำวิชาในสถานศึกษา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ต้องส่งเสริมผู้เรียนให้เกิดกระบวนการคิด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 xml:space="preserve">มีทักษะชีวิตการทำงานและมีการเข้าถึง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และใช้ระบบสารสนเทศ และเอกสารประจำ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ชั้นเรียนหรือประจำวิชาในการเสริมสร้าง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และพัฒนาผู้เรียน</w:t>
            </w:r>
          </w:p>
        </w:tc>
        <w:tc>
          <w:tcPr>
            <w:tcW w:w="2629" w:type="dxa"/>
            <w:vMerge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มีการบริหารจัดการชั้นเรียน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โดยการมีส่วนร่วมของผู้เกี่ยวข้องและผู้เรียนมีความสุข และมีการดูแลและบริหารจัดการ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สารสนเทศ และเอกสารประจำชั้นเรียน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หรือประจำวิชาให้ถูกต้องและทันสมัย</w:t>
            </w:r>
          </w:p>
        </w:tc>
        <w:tc>
          <w:tcPr>
            <w:tcW w:w="2629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rPr>
          <w:trHeight w:val="2076"/>
        </w:trPr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มีการจัดสภาพแวดล้อมให้มีความปลอดภัย และเอื้อต่อการเรียนรู้ของผู้เรียน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และมีการจัดรวบรวมข้อมูลเพื่อจัดทำสารสนเทศ และเอกสารประจำชั้นเรียน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หรือประจำวิชา</w:t>
            </w:r>
          </w:p>
        </w:tc>
        <w:tc>
          <w:tcPr>
            <w:tcW w:w="2629" w:type="dxa"/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87973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87973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87973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-6-</w:t>
      </w: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4140"/>
        <w:gridCol w:w="2520"/>
      </w:tblGrid>
      <w:tr w:rsidR="00987973" w:rsidRPr="004D1EA7" w:rsidTr="000A0DE4">
        <w:tc>
          <w:tcPr>
            <w:tcW w:w="9355" w:type="dxa"/>
            <w:gridSpan w:val="3"/>
            <w:shd w:val="clear" w:color="auto" w:fill="E5B8B7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2.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ด้านการบริหารจัดการชั้นเรียน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987973" w:rsidRPr="004D1EA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D1EA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2.2 การจัดระบบดูแลช่วยเหลือนักเรียน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มีผลการแก้ปัญหาหรือพัฒนาผู้เรียนเห็นได้อย่างชัดเจน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987973" w:rsidRPr="00787EF1" w:rsidRDefault="00987973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1. เอกสารหลักฐานแสดงข้อมูลสารสนเทศของผู้เรียน</w:t>
            </w:r>
          </w:p>
          <w:p w:rsidR="00987973" w:rsidRPr="00787EF1" w:rsidRDefault="00987973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2. โครงการ/กิจกรรมแก้ปัญหาหรือพัฒนาผู้เรียน</w:t>
            </w:r>
          </w:p>
          <w:p w:rsidR="00987973" w:rsidRPr="00787EF1" w:rsidRDefault="00987973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3. เอกสารหลักฐานแสดงผลการดำเนินการ</w:t>
            </w:r>
          </w:p>
          <w:p w:rsidR="00987973" w:rsidRPr="00787EF1" w:rsidRDefault="00987973" w:rsidP="000A0DE4">
            <w:pPr>
              <w:rPr>
                <w:rFonts w:ascii="TH SarabunPSK" w:hAnsi="TH SarabunPSK" w:cs="TH SarabunPSK"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787EF1">
              <w:rPr>
                <w:rFonts w:ascii="TH SarabunPSK" w:hAnsi="TH SarabunPSK" w:cs="TH SarabunPSK" w:hint="cs"/>
                <w:cs/>
              </w:rPr>
              <w:t>4. หลักฐานและร่องรอย                    อื่น ๆ เพิ่มเติมที่เกี่ยวข้อง</w:t>
            </w:r>
          </w:p>
        </w:tc>
      </w:tr>
      <w:tr w:rsidR="00987973" w:rsidRPr="004D1EA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มีโครงการ/กิจกรรมที่สร้างสรรค์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และหลากหลายในการดูแลช่วยเหลือผู้เรียน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โครงการ/กิจกรรมเพื่อแก้ปัญหาหรือพัฒนาผู้เรียนสอดคล้องกับปัญหาหรือความต้องการจำเป็นที่จะต้องดูแลช่วยเหลือนัก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มีการบริหารจัดการข้อมูลในระบบสารสนเทศ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มีการจัดทำฐานข้อมูลของผู้เรียน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ตามระบบดูแลช่วยเหลือผู้เรียน</w:t>
            </w:r>
          </w:p>
        </w:tc>
        <w:tc>
          <w:tcPr>
            <w:tcW w:w="2520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9355" w:type="dxa"/>
            <w:gridSpan w:val="3"/>
            <w:shd w:val="clear" w:color="auto" w:fill="E5B8B7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3.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ด้านการพัฒนาตนเองและพัฒนาวิชาชีพ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10  คะแนน</w:t>
            </w:r>
          </w:p>
        </w:tc>
      </w:tr>
      <w:tr w:rsidR="00987973" w:rsidRPr="004D1EA7" w:rsidTr="000A0DE4">
        <w:tc>
          <w:tcPr>
            <w:tcW w:w="2695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0" w:type="dxa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D1EA7" w:rsidTr="000A0DE4">
        <w:tc>
          <w:tcPr>
            <w:tcW w:w="2695" w:type="dxa"/>
            <w:vMerge w:val="restart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3.1 การพัฒนาตนเอง</w:t>
            </w: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>มีการแลกเปลี่ยนเรียนรู้ร่วมกับเครือข่ายวิชาการหรือชุมชนการเรียนรู้ทางวิชาชีพ</w:t>
            </w:r>
          </w:p>
        </w:tc>
        <w:tc>
          <w:tcPr>
            <w:tcW w:w="2520" w:type="dxa"/>
            <w:vMerge w:val="restart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แฟ้มเอกสารหลักฐานการพัฒนาตนเอง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หลักฐานและร่องรอยอื่นๆ เพิ่มเติมที่เกี่ยวข้อง</w:t>
            </w: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มีการนำความรู้ ทักษะที่ได้จากการพัฒนาตนเองมาพัฒนานวัตกรรมการจัดการเรียนรู้ที่ส่งผลต่อคุณภาพผู้เรียน</w:t>
            </w:r>
          </w:p>
        </w:tc>
        <w:tc>
          <w:tcPr>
            <w:tcW w:w="2520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มีการพัฒนาตนเองตามแผนพัฒนาตนเอง</w:t>
            </w:r>
          </w:p>
        </w:tc>
        <w:tc>
          <w:tcPr>
            <w:tcW w:w="2520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แผนพัฒนาตนเองมีความสอดคล้องกับแผนกลยุทธ์ของสถานศึกษา หรือส่วนราชการโดยความเห็นชอบของผู้บริหารสถานศึกษา</w:t>
            </w:r>
          </w:p>
        </w:tc>
        <w:tc>
          <w:tcPr>
            <w:tcW w:w="2520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c>
          <w:tcPr>
            <w:tcW w:w="2695" w:type="dxa"/>
            <w:vMerge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40" w:type="dxa"/>
            <w:shd w:val="clear" w:color="auto" w:fill="auto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มีแผนพัฒนาตนเองที่สอดคล้องกับความรู้  คามสามารถ ทักษะและคุณลักษณะของตนเองและสภาพปัญหา หรือความต้องการจำเป็นในการปฏิบัติงานในสถานศึกษา</w:t>
            </w:r>
          </w:p>
        </w:tc>
        <w:tc>
          <w:tcPr>
            <w:tcW w:w="2520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7E2F60" w:rsidRDefault="007E2F60" w:rsidP="00987973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7E2F60" w:rsidRDefault="007E2F60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-7-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2693"/>
        <w:gridCol w:w="4130"/>
        <w:gridCol w:w="8"/>
        <w:gridCol w:w="2524"/>
      </w:tblGrid>
      <w:tr w:rsidR="00987973" w:rsidRPr="004D1EA7" w:rsidTr="000A0DE4">
        <w:tc>
          <w:tcPr>
            <w:tcW w:w="2693" w:type="dxa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24" w:type="dxa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D1EA7" w:rsidTr="000A0DE4">
        <w:tc>
          <w:tcPr>
            <w:tcW w:w="2693" w:type="dxa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/>
                <w:cs/>
              </w:rPr>
              <w:t>3.2 การพัฒนาวิชาชีพ</w:t>
            </w: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5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มีการสร้างเครือข่ายชุมชนการเรียนรู้แบบยั่งยืน</w:t>
            </w:r>
          </w:p>
        </w:tc>
        <w:tc>
          <w:tcPr>
            <w:tcW w:w="2524" w:type="dxa"/>
            <w:vMerge w:val="restart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เอกสารหลักฐานแสดงการเข้าร่วมและแลกเปลี่ยนเรียนรู้เพื่อพัฒนาวิชาชีพครู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นวัตกรรมจากการเข้าร่วมในชุมชนการเรียนรู้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เอกสารหลักฐานการนำนวัตกรรมมาจัดการเรียนรู้</w:t>
            </w:r>
          </w:p>
          <w:p w:rsidR="00987973" w:rsidRPr="00787EF1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เอกสารหลักฐานแสดงการสร้างเครือข่ายชุมชนการเรียนรู้5.หลักฐานและร่องรอยอื่นๆ เพิ่มเติมที่เกี่ยวข้</w:t>
            </w:r>
            <w:r>
              <w:rPr>
                <w:rFonts w:ascii="TH SarabunPSK" w:hAnsi="TH SarabunPSK" w:cs="TH SarabunPSK" w:hint="cs"/>
                <w:cs/>
              </w:rPr>
              <w:t>อง</w:t>
            </w:r>
          </w:p>
        </w:tc>
      </w:tr>
      <w:tr w:rsidR="00987973" w:rsidRPr="004D1EA7" w:rsidTr="000A0DE4">
        <w:tc>
          <w:tcPr>
            <w:tcW w:w="2693" w:type="dxa"/>
            <w:vMerge w:val="restart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มีการนำนวัตกรรมจากการเข้าร่วม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ในชุมชนการเรียนรู้มาจัดการเรียนรู้เพื่อพัฒนาผู้เรียน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3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3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มีการสร้างและพัฒนานวัตกรรม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จากการเข้าร่วมในชุมชนการเรียนรู้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3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2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มีการร่วมแลกเปลี่ยนเรียนรู้ กิจกรรมทางวิชาการในชุมชนการเรียนรู้ทางวิชาชีพ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2693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1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มีการเข้าร่วมกลุ่มพัฒนาวิชาชีพครู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87973" w:rsidRPr="004D1EA7" w:rsidTr="000A0DE4">
        <w:tc>
          <w:tcPr>
            <w:tcW w:w="9355" w:type="dxa"/>
            <w:gridSpan w:val="4"/>
            <w:shd w:val="clear" w:color="auto" w:fill="D99594" w:themeFill="accent2" w:themeFillTint="99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4. </w:t>
            </w:r>
            <w:r w:rsidRPr="004D1EA7">
              <w:rPr>
                <w:rFonts w:ascii="TH SarabunPSK" w:hAnsi="TH SarabunPSK" w:cs="TH SarabunPSK"/>
                <w:b/>
                <w:bCs/>
                <w:cs/>
              </w:rPr>
              <w:t>งานอื่นที่ได้รับมอบหมาย</w:t>
            </w: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  5  คะแนน</w:t>
            </w:r>
          </w:p>
        </w:tc>
      </w:tr>
      <w:tr w:rsidR="00987973" w:rsidRPr="004D1EA7" w:rsidTr="000A0DE4">
        <w:tc>
          <w:tcPr>
            <w:tcW w:w="2693" w:type="dxa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ตัวชี้วัด</w:t>
            </w:r>
          </w:p>
        </w:tc>
        <w:tc>
          <w:tcPr>
            <w:tcW w:w="4130" w:type="dxa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2532" w:type="dxa"/>
            <w:gridSpan w:val="2"/>
          </w:tcPr>
          <w:p w:rsidR="00987973" w:rsidRPr="004D1EA7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หลักฐาน ร่องรอย</w:t>
            </w:r>
          </w:p>
        </w:tc>
      </w:tr>
      <w:tr w:rsidR="00987973" w:rsidRPr="004D1EA7" w:rsidTr="000A0DE4">
        <w:trPr>
          <w:trHeight w:val="910"/>
        </w:trPr>
        <w:tc>
          <w:tcPr>
            <w:tcW w:w="2693" w:type="dxa"/>
            <w:vMerge w:val="restart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>ระดับ 5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  มีการปฏิบัติงานตามที่ได้รับมอบหมาย สามารถใช้เป็นตัวอย่างที่ดีได้</w:t>
            </w:r>
          </w:p>
        </w:tc>
        <w:tc>
          <w:tcPr>
            <w:tcW w:w="2524" w:type="dxa"/>
            <w:vMerge w:val="restart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1. เอกสารหลักฐานการมอบหมายงาน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2. รายงานผลการดำเนินงาน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3. เอกสารหลักฐานแสดงเทคโนโลยีที่ใช้ปฏิบัติงาน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4. เอกสารหลักฐานการดำเนินงานที่ได้รับมอบหมาย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5. หลักฐานและร่องรอยอื่นๆ เพิ่มเติมที่เกี่ยวข้อง</w:t>
            </w:r>
          </w:p>
        </w:tc>
      </w:tr>
      <w:tr w:rsidR="00987973" w:rsidRPr="004D1EA7" w:rsidTr="000A0DE4">
        <w:trPr>
          <w:trHeight w:val="625"/>
        </w:trPr>
        <w:tc>
          <w:tcPr>
            <w:tcW w:w="2693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4  </w:t>
            </w:r>
            <w:r w:rsidRPr="004D1EA7">
              <w:rPr>
                <w:rFonts w:ascii="TH SarabunPSK" w:hAnsi="TH SarabunPSK" w:cs="TH SarabunPSK" w:hint="cs"/>
                <w:cs/>
              </w:rPr>
              <w:t xml:space="preserve">มีการปฏิบัติงานตามที่ได้รับมอบหมาย  มีกระบวนงานที่โปร่งใส </w:t>
            </w:r>
          </w:p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cs/>
              </w:rPr>
              <w:t>และสามารถตรวจสอบได้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rPr>
          <w:trHeight w:val="951"/>
        </w:trPr>
        <w:tc>
          <w:tcPr>
            <w:tcW w:w="2693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3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มีผลปฏิบัติงานตามที่ได้รับมอบหมายได้ผลดี  รวดเร็ว  มีประสิทธิภาพ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rPr>
          <w:trHeight w:val="855"/>
        </w:trPr>
        <w:tc>
          <w:tcPr>
            <w:tcW w:w="2693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2  </w:t>
            </w:r>
            <w:r w:rsidRPr="004D1EA7">
              <w:rPr>
                <w:rFonts w:ascii="TH SarabunPSK" w:hAnsi="TH SarabunPSK" w:cs="TH SarabunPSK" w:hint="cs"/>
                <w:cs/>
              </w:rPr>
              <w:t>มีผลปฏิบัติงานตามที่ได้รับมอบหมาย มีความถูกต้องตามระเบียบแบบแผน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87973" w:rsidRPr="004D1EA7" w:rsidTr="000A0DE4">
        <w:trPr>
          <w:trHeight w:val="1223"/>
        </w:trPr>
        <w:tc>
          <w:tcPr>
            <w:tcW w:w="2693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138" w:type="dxa"/>
            <w:gridSpan w:val="2"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D1EA7">
              <w:rPr>
                <w:rFonts w:ascii="TH SarabunPSK" w:hAnsi="TH SarabunPSK" w:cs="TH SarabunPSK" w:hint="cs"/>
                <w:b/>
                <w:bCs/>
                <w:cs/>
              </w:rPr>
              <w:t xml:space="preserve">ระดับ 1  </w:t>
            </w:r>
            <w:r w:rsidRPr="004D1EA7">
              <w:rPr>
                <w:rFonts w:ascii="TH SarabunPSK" w:hAnsi="TH SarabunPSK" w:cs="TH SarabunPSK" w:hint="cs"/>
                <w:cs/>
              </w:rPr>
              <w:t>มีการปฏิบัติงานตามที่ได้รับมอบหมาย</w:t>
            </w:r>
          </w:p>
        </w:tc>
        <w:tc>
          <w:tcPr>
            <w:tcW w:w="2524" w:type="dxa"/>
            <w:vMerge/>
          </w:tcPr>
          <w:p w:rsidR="00987973" w:rsidRPr="004D1EA7" w:rsidRDefault="00987973" w:rsidP="000A0DE4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7E2F60" w:rsidRDefault="007E2F60" w:rsidP="00987973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7E2F60" w:rsidRDefault="007E2F60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87973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-8-</w:t>
      </w: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แบบบันทึกการประเมิน</w:t>
      </w:r>
      <w:r w:rsidRPr="00014DB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 2</w:t>
      </w: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</w:rPr>
      </w:pPr>
      <w:r w:rsidRPr="00014DB0"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 w:hint="cs"/>
          <w:b/>
          <w:bCs/>
          <w:cs/>
        </w:rPr>
        <w:t>การปฏิบัติตนในการรักษาวินัย คุณธรรม จริยธรรม และจรรยาบรรณวิชาชีพ</w:t>
      </w:r>
    </w:p>
    <w:p w:rsidR="00987973" w:rsidRPr="00014DB0" w:rsidRDefault="00987973" w:rsidP="00987973">
      <w:pPr>
        <w:jc w:val="center"/>
        <w:rPr>
          <w:rFonts w:ascii="TH SarabunPSK" w:hAnsi="TH SarabunPSK" w:cs="TH SarabunPSK"/>
          <w:b/>
          <w:bCs/>
          <w:cs/>
        </w:rPr>
      </w:pPr>
      <w:r w:rsidRPr="00014DB0">
        <w:rPr>
          <w:rFonts w:ascii="TH SarabunPSK" w:hAnsi="TH SarabunPSK" w:cs="TH SarabunPSK" w:hint="cs"/>
          <w:b/>
          <w:bCs/>
          <w:cs/>
        </w:rPr>
        <w:t>(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014DB0">
        <w:rPr>
          <w:rFonts w:ascii="TH SarabunPSK" w:hAnsi="TH SarabunPSK" w:cs="TH SarabunPSK" w:hint="cs"/>
          <w:b/>
          <w:bCs/>
          <w:cs/>
        </w:rPr>
        <w:t>0 คะแนน)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987973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987973" w:rsidRPr="00294799" w:rsidTr="000A0DE4">
        <w:trPr>
          <w:trHeight w:val="4415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1</w:t>
            </w: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มีความซื่อสัตย์ สุจริต รักษาประโยชน์ส่วนรวม ไม่อาศัย</w:t>
            </w:r>
          </w:p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หรือยินยอมให้ผู้อื่นใช้อำนาจและน้าที่ของตน เพื่อแสวงหาผลประโยชน์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การปฏิบัติงานด้วยความซื่อสัตย์สุจริต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เที่ยงตรงและเที่ยงธรรมได้รับการยอมรับจากเพื่อนร่วมงาน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ะผู้บังคับบัญชาในด้านความซื่อสัตย์สุจริตรักษา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ผลประโยชน์ของทางราชการ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ไม่มีผลประโยชน์ทับซ้อน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ใช้ทรัพย์สินของทางราชการอย่างคุ้มค่าไม่ใช้ช่องว่าง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ทางระเบียบและกฎหมายเพื่อประโยชน์ส่วนตนและผู้อื่น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</w:rPr>
              <w:t>(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การรับอามิสสินจ้างจากผู้อื่น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)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ไม่แสวงหาผลประโยชน์ที่เกิด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จากช่องว่างทางระเบียบกฎหมายจากผู้ปกครอง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และนักเรียน</w:t>
            </w:r>
          </w:p>
          <w:p w:rsidR="00987973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olor w:val="000000"/>
                <w:cs/>
              </w:rPr>
              <w:t>ในงานที่เกี่ยวกับบทบาท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  <w:color w:val="000000"/>
              </w:rPr>
              <w:t xml:space="preserve"> </w:t>
            </w:r>
            <w:r w:rsidRPr="003F2580">
              <w:rPr>
                <w:rFonts w:ascii="TH SarabunIT๙" w:hAnsi="TH SarabunIT๙" w:cs="TH SarabunIT๙"/>
                <w:color w:val="000000"/>
                <w:cs/>
              </w:rPr>
              <w:t>และภารกิจที่ตนรับผิดชอบ</w:t>
            </w:r>
          </w:p>
          <w:p w:rsidR="00987973" w:rsidRPr="0029479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252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2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การปฏิบัติตามระเบียบ กฎหมาย นโยบาย และคำสั่งของผู้บังคับบัญชา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การมีความรู้และปฏิบัติตามระเบียบ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กฎหมายที่เกี่ยวข้องอย่างเคร่งครัด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ปฏิบัติตามคาสั่ง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หรือนโยบายที่ชอบด้วยกฎหมายอย่างเคร่งครัดของผู้บริหาร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สถานศึกษาหรือผู้บริหารการศึกษาหรือหน่วยงานต้นสังกัด</w:t>
            </w: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และไม่ใช้ช่องว่างทางระเบียบ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และกฎหมายกลั่นแกล้งผู้อื่น</w:t>
            </w:r>
          </w:p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4304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/>
                <w:cs/>
              </w:rPr>
              <w:t>3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มีความวิริยะ อุตสาหะ ตรงต่อเวลา และอุทิศเวลาให้แก่ทางราชการ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การพัฒนาตนเองและงานโดยให้หลักการ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พัฒนาแบบมุ่งผลสัมฤทธิ์มีทักษะการสอนงาน</w:t>
            </w:r>
            <w:r w:rsidRPr="003F2580">
              <w:rPr>
                <w:rFonts w:ascii="TH SarabunIT๙" w:hAnsi="TH SarabunIT๙" w:cs="TH SarabunIT๙"/>
              </w:rPr>
              <w:t xml:space="preserve"> (Coaching)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จนสามารถเป็นต้นแบบได้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เป็นผู้ตรงต่อเวลา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มีความ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รับผิดชอบต่องานตามบทบาท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ภารกิจที่ได้รับ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รวมถึงผลที่เกิดจากการปฏิบัติงานของตน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มีความพร้อมในการปฏิบัติงานตามบทบาทหน้าที่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ภารกิจ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ที่ได้รับมอบหมาย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และอุทิศเวลาโดยมีจิตส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นึก</w:t>
            </w:r>
          </w:p>
          <w:p w:rsidR="00987973" w:rsidRPr="003C5C02" w:rsidRDefault="00987973" w:rsidP="000A0DE4">
            <w:pPr>
              <w:rPr>
                <w:rFonts w:ascii="TH SarabunIT๙" w:hAnsi="TH SarabunIT๙" w:cs="TH SarabunIT๙"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และความรับผิดชอบ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987973" w:rsidRDefault="00987973" w:rsidP="00987973">
      <w:pPr>
        <w:rPr>
          <w:rFonts w:ascii="TH SarabunIT๙" w:hAnsi="TH SarabunIT๙" w:cs="TH SarabunIT๙" w:hint="cs"/>
          <w:b/>
          <w:bCs/>
        </w:rPr>
      </w:pPr>
    </w:p>
    <w:p w:rsidR="007E2F60" w:rsidRDefault="007E2F60" w:rsidP="00987973">
      <w:pPr>
        <w:rPr>
          <w:rFonts w:ascii="TH SarabunIT๙" w:hAnsi="TH SarabunIT๙" w:cs="TH SarabunIT๙"/>
          <w:b/>
          <w:bCs/>
        </w:rPr>
      </w:pPr>
    </w:p>
    <w:p w:rsidR="00987973" w:rsidRDefault="00987973" w:rsidP="00987973">
      <w:pPr>
        <w:rPr>
          <w:rFonts w:ascii="TH SarabunIT๙" w:hAnsi="TH SarabunIT๙" w:cs="TH SarabunIT๙"/>
          <w:b/>
          <w:bCs/>
        </w:rPr>
      </w:pPr>
    </w:p>
    <w:p w:rsidR="00987973" w:rsidRPr="00161CFF" w:rsidRDefault="00987973" w:rsidP="00987973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-9-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387"/>
        <w:gridCol w:w="992"/>
        <w:gridCol w:w="1560"/>
        <w:gridCol w:w="1842"/>
      </w:tblGrid>
      <w:tr w:rsidR="00987973" w:rsidRPr="00294799" w:rsidTr="000A0DE4">
        <w:trPr>
          <w:trHeight w:val="733"/>
        </w:trPr>
        <w:tc>
          <w:tcPr>
            <w:tcW w:w="425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ที่</w:t>
            </w:r>
          </w:p>
        </w:tc>
        <w:tc>
          <w:tcPr>
            <w:tcW w:w="5387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992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560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ผลการประเมินตนเอง</w:t>
            </w:r>
          </w:p>
        </w:tc>
        <w:tc>
          <w:tcPr>
            <w:tcW w:w="1842" w:type="dxa"/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94799">
              <w:rPr>
                <w:rFonts w:ascii="TH SarabunIT๙" w:hAnsi="TH SarabunIT๙" w:cs="TH SarabunIT๙"/>
                <w:b/>
                <w:bCs/>
                <w:cs/>
              </w:rPr>
              <w:t>ผลการประเมินของผู้บังคับบัญชา</w:t>
            </w:r>
          </w:p>
        </w:tc>
      </w:tr>
      <w:tr w:rsidR="00987973" w:rsidRPr="00294799" w:rsidTr="000A0DE4">
        <w:trPr>
          <w:trHeight w:val="3994"/>
        </w:trPr>
        <w:tc>
          <w:tcPr>
            <w:tcW w:w="425" w:type="dxa"/>
            <w:tcBorders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bottom w:val="dotted" w:sz="4" w:space="0" w:color="auto"/>
            </w:tcBorders>
            <w:shd w:val="clear" w:color="auto" w:fill="auto"/>
          </w:tcPr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การมีจิตสำนึกที่ดี มุ่งบริการต่อกลุ่มเป้าหมายผู้รับบริการ</w:t>
            </w:r>
          </w:p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โดยไม่เลือกปฏิบัติ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การมีพฤติกรรมเชิงบวกในการให้บริการ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กับกลุ่มเป้าหมายผู้รับบริการมุ่งมั่นในการให้ความรู้และวิธี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ปฏิบัติที่ถูกต้องกับกลุ่มเป้าหมายที่รับบริการให้บริการกับ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กลุ่มเป้าหมายผู้รับบริการในประเด็นที่เกี่ยวข้องกับการเรียน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การสอนโดยไม่เลือกปฏิบัติให้บริการกับผู้ปกครองทุกคน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ในประเด็นที่เกี่ยวข้องกับการเรียนการสอนของผู้เรียน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ในความปกครองโดยไม่เลือกปฏิบัติ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ให้ความร่วมมือกับ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ประชาชน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ชุมชนในประเด็นที่เกี่ยวข้องกับการพัฒนาผู้เรียน</w:t>
            </w:r>
          </w:p>
          <w:p w:rsidR="00987973" w:rsidRPr="00297779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โดยไม่เลือกปฏิบัติ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5067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  <w:r w:rsidRPr="003F2580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การรักษาคุณภาพตามมาตรฐานวิชาชีพและจรรยาบรรณวิชาชีพ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การปฏิบัติงานโดยเข้าร่วมกิจกรรม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ของวิชาชีพหรือองค์กรวิชาชีพเพื่อพัฒนาความเชี่ยวชาญ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ทางวิชาชีพของตนเองอย่างสม่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3F2580">
              <w:rPr>
                <w:rFonts w:ascii="TH SarabunIT๙" w:hAnsi="TH SarabunIT๙" w:cs="TH SarabunIT๙"/>
                <w:cs/>
              </w:rPr>
              <w:t>เสมอ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ปฏิบัติงานโดยให้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คาปรึกษาหรือช่วยเหลือกลุ่มเป้าหมายผู้รับบริการ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ด้วย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ความเมตตากรุณ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าอย่างเต็มกาลังความสามารถ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และเสมอภาคปฏิบัติตนด้วยการดารงชีวิตตามหลักปรัชญา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ของเศรษฐกิจพอเพียงป้องกันความเสี่ยงในการดาเนินชีวิต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ภายใต้ความรู้และคุณธรรมอันดี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ประพฤติตนเป็นผู้นา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ใน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การอนุรักษ์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ศิลปวัฒนธรรม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ภูมิปัญญาท้องถิ่น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และสิ่งแวดล้อม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ไม่กระทาตนเป็นปฏิปักษ์ต่อความเจริญ</w:t>
            </w:r>
          </w:p>
          <w:p w:rsidR="00987973" w:rsidRPr="003F2580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3F2580">
              <w:rPr>
                <w:rFonts w:ascii="TH SarabunIT๙" w:hAnsi="TH SarabunIT๙" w:cs="TH SarabunIT๙"/>
                <w:cs/>
              </w:rPr>
              <w:t>ทางกาย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สติปัญญา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จิตใจอารมณ์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และสังคม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ของกลุ่มเป้าหมาย</w:t>
            </w:r>
          </w:p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3F2580">
              <w:rPr>
                <w:rFonts w:ascii="TH SarabunIT๙" w:hAnsi="TH SarabunIT๙" w:cs="TH SarabunIT๙"/>
                <w:cs/>
              </w:rPr>
              <w:t>ผู้รับบริการบุคลากรทางการศึกษา</w:t>
            </w:r>
            <w:r w:rsidRPr="003F2580">
              <w:rPr>
                <w:rFonts w:ascii="TH SarabunIT๙" w:hAnsi="TH SarabunIT๙" w:cs="TH SarabunIT๙"/>
              </w:rPr>
              <w:t xml:space="preserve"> </w:t>
            </w:r>
            <w:r w:rsidRPr="003F2580">
              <w:rPr>
                <w:rFonts w:ascii="TH SarabunIT๙" w:hAnsi="TH SarabunIT๙" w:cs="TH SarabunIT๙"/>
                <w:cs/>
              </w:rPr>
              <w:t>และผู้ร่วมงาน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 w:rsidRPr="00294799"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294799" w:rsidTr="000A0DE4">
        <w:trPr>
          <w:trHeight w:val="4321"/>
        </w:trPr>
        <w:tc>
          <w:tcPr>
            <w:tcW w:w="425" w:type="dxa"/>
            <w:tcBorders>
              <w:top w:val="dotted" w:sz="4" w:space="0" w:color="auto"/>
            </w:tcBorders>
            <w:shd w:val="clear" w:color="auto" w:fill="auto"/>
          </w:tcPr>
          <w:p w:rsidR="00987973" w:rsidRPr="003C671B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3C671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autoSpaceDE w:val="0"/>
              <w:autoSpaceDN w:val="0"/>
              <w:adjustRightInd w:val="0"/>
              <w:rPr>
                <w:rFonts w:ascii="THSarabunITเน" w:hAnsi="Times New Roman" w:cs="THSarabunITเน"/>
              </w:rPr>
            </w:pPr>
            <w:r w:rsidRPr="00297779">
              <w:rPr>
                <w:rFonts w:ascii="TH SarabunIT๙" w:hAnsi="TH SarabunIT๙" w:cs="TH SarabunIT๙" w:hint="cs"/>
                <w:b/>
                <w:bCs/>
                <w:cs/>
              </w:rPr>
              <w:t>การรักษาภาพลักษณ์และความสามัคคีในองค์กร ชุมชน และสังคม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โดยพิจารณาจาก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การมีภาพลักษณ์ที่ดีทางด้านศีลธรรม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จริยธรรม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คุณธรรมและวัฒนธรรมที่ดีเป็นแบบอย่าง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ทางสังคม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เข้าร่วม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กิจ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ก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รม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ที่ส่งเสริมวัฒนธ</w:t>
            </w:r>
            <w:r>
              <w:rPr>
                <w:rFonts w:ascii="TH SarabunIT๙" w:hAnsi="TH SarabunIT๙" w:cs="TH SarabunIT๙" w:hint="cs"/>
                <w:cs/>
              </w:rPr>
              <w:t>รร</w:t>
            </w:r>
            <w:r w:rsidRPr="00297779">
              <w:rPr>
                <w:rFonts w:ascii="TH SarabunIT๙" w:hAnsi="TH SarabunIT๙" w:cs="TH SarabunIT๙"/>
                <w:cs/>
              </w:rPr>
              <w:t>ม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ขนบธรรมเนียมประเพณีอันดีงาน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ขององค์กรสังคม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และสถานศึกษาอย่างส</w:t>
            </w:r>
            <w:r>
              <w:rPr>
                <w:rFonts w:ascii="TH SarabunIT๙" w:hAnsi="TH SarabunIT๙" w:cs="TH SarabunIT๙" w:hint="cs"/>
                <w:cs/>
              </w:rPr>
              <w:t>ม่ำ</w:t>
            </w:r>
            <w:r w:rsidRPr="00297779">
              <w:rPr>
                <w:rFonts w:ascii="TH SarabunIT๙" w:hAnsi="TH SarabunIT๙" w:cs="TH SarabunIT๙"/>
                <w:cs/>
              </w:rPr>
              <w:t>เสมอ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รวมถึงกิจกรรมด้าน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สิ่งแวดล้อมและประโยชน์สาธารณะปฏิบัติต่อกลุ่มเป้าหมาย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ผู้รับบริการ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เพื่อนร่วมงาน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และประชาชน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อย่างเสมอภาค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เท่าเทียมกัน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ปฏิบัติตนเพื่อเป็นการเสริมสร้างความสามัคคี</w:t>
            </w:r>
          </w:p>
          <w:p w:rsidR="00987973" w:rsidRPr="00297779" w:rsidRDefault="00987973" w:rsidP="000A0DE4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</w:rPr>
            </w:pPr>
            <w:r w:rsidRPr="00297779">
              <w:rPr>
                <w:rFonts w:ascii="TH SarabunIT๙" w:hAnsi="TH SarabunIT๙" w:cs="TH SarabunIT๙"/>
                <w:cs/>
              </w:rPr>
              <w:t>ช่วยเหลือเกื้อกูลในการทางานหรืออยู่ร่วมกับผู้อื่น</w:t>
            </w:r>
            <w:r w:rsidRPr="00297779">
              <w:rPr>
                <w:rFonts w:ascii="TH SarabunIT๙" w:hAnsi="TH SarabunIT๙" w:cs="TH SarabunIT๙"/>
              </w:rPr>
              <w:t xml:space="preserve"> </w:t>
            </w:r>
            <w:r w:rsidRPr="00297779">
              <w:rPr>
                <w:rFonts w:ascii="TH SarabunIT๙" w:hAnsi="TH SarabunIT๙" w:cs="TH SarabunIT๙"/>
                <w:cs/>
              </w:rPr>
              <w:t>รวมทั้ง</w:t>
            </w:r>
          </w:p>
          <w:p w:rsidR="00987973" w:rsidRPr="003F2580" w:rsidRDefault="00987973" w:rsidP="000A0DE4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297779">
              <w:rPr>
                <w:rFonts w:ascii="TH SarabunIT๙" w:hAnsi="TH SarabunIT๙" w:cs="TH SarabunIT๙"/>
                <w:cs/>
              </w:rPr>
              <w:t>ปลูกฝังแก่กลุ่มเป้าหมายผู้รับบริการ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</w:tcPr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Default="00987973" w:rsidP="000A0DE4">
            <w:pPr>
              <w:jc w:val="center"/>
              <w:rPr>
                <w:rFonts w:ascii="TH SarabunIT๙" w:hAnsi="TH SarabunIT๙" w:cs="TH SarabunIT๙"/>
              </w:rPr>
            </w:pPr>
          </w:p>
          <w:p w:rsidR="00987973" w:rsidRPr="00294799" w:rsidRDefault="00987973" w:rsidP="000A0DE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1560" w:type="dxa"/>
            <w:tcBorders>
              <w:top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  <w:shd w:val="clear" w:color="auto" w:fill="auto"/>
          </w:tcPr>
          <w:p w:rsidR="00987973" w:rsidRPr="00294799" w:rsidRDefault="00987973" w:rsidP="000A0DE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</w:tr>
      <w:tr w:rsidR="00987973" w:rsidRPr="007C08B2" w:rsidTr="000A0DE4"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8B2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7973" w:rsidRPr="00EA3AE2" w:rsidRDefault="00987973" w:rsidP="000A0DE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987973" w:rsidRPr="007C08B2" w:rsidRDefault="00987973" w:rsidP="000A0DE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E32733" w:rsidRPr="00987973" w:rsidRDefault="00E32733" w:rsidP="00987973">
      <w:pPr>
        <w:pStyle w:val="a6"/>
        <w:kinsoku w:val="0"/>
        <w:overflowPunct w:val="0"/>
        <w:spacing w:line="367" w:lineRule="exact"/>
        <w:ind w:right="1150"/>
        <w:jc w:val="right"/>
        <w:rPr>
          <w:rFonts w:cstheme="minorBidi" w:hint="cs"/>
        </w:rPr>
      </w:pPr>
    </w:p>
    <w:sectPr w:rsidR="00E32733" w:rsidRPr="00987973" w:rsidSect="00A14471">
      <w:pgSz w:w="11910" w:h="16840"/>
      <w:pgMar w:top="851" w:right="0" w:bottom="0" w:left="1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ITเน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1">
    <w:nsid w:val="00000403"/>
    <w:multiLevelType w:val="multilevel"/>
    <w:tmpl w:val="00000886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2">
    <w:nsid w:val="00000404"/>
    <w:multiLevelType w:val="multilevel"/>
    <w:tmpl w:val="00000887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"/>
      <w:lvlJc w:val="left"/>
      <w:pPr>
        <w:ind w:left="462" w:hanging="356"/>
      </w:pPr>
      <w:rPr>
        <w:rFonts w:ascii="Wingdings" w:hAnsi="Wingdings" w:cs="Wingdings"/>
        <w:b w:val="0"/>
        <w:bCs w:val="0"/>
        <w:w w:val="99"/>
        <w:sz w:val="32"/>
        <w:szCs w:val="32"/>
      </w:rPr>
    </w:lvl>
    <w:lvl w:ilvl="1">
      <w:numFmt w:val="bullet"/>
      <w:lvlText w:val="•"/>
      <w:lvlJc w:val="left"/>
      <w:pPr>
        <w:ind w:left="877" w:hanging="356"/>
      </w:pPr>
    </w:lvl>
    <w:lvl w:ilvl="2">
      <w:numFmt w:val="bullet"/>
      <w:lvlText w:val="•"/>
      <w:lvlJc w:val="left"/>
      <w:pPr>
        <w:ind w:left="1295" w:hanging="356"/>
      </w:pPr>
    </w:lvl>
    <w:lvl w:ilvl="3">
      <w:numFmt w:val="bullet"/>
      <w:lvlText w:val="•"/>
      <w:lvlJc w:val="left"/>
      <w:pPr>
        <w:ind w:left="1712" w:hanging="356"/>
      </w:pPr>
    </w:lvl>
    <w:lvl w:ilvl="4">
      <w:numFmt w:val="bullet"/>
      <w:lvlText w:val="•"/>
      <w:lvlJc w:val="left"/>
      <w:pPr>
        <w:ind w:left="2130" w:hanging="356"/>
      </w:pPr>
    </w:lvl>
    <w:lvl w:ilvl="5">
      <w:numFmt w:val="bullet"/>
      <w:lvlText w:val="•"/>
      <w:lvlJc w:val="left"/>
      <w:pPr>
        <w:ind w:left="2547" w:hanging="356"/>
      </w:pPr>
    </w:lvl>
    <w:lvl w:ilvl="6">
      <w:numFmt w:val="bullet"/>
      <w:lvlText w:val="•"/>
      <w:lvlJc w:val="left"/>
      <w:pPr>
        <w:ind w:left="2965" w:hanging="356"/>
      </w:pPr>
    </w:lvl>
    <w:lvl w:ilvl="7">
      <w:numFmt w:val="bullet"/>
      <w:lvlText w:val="•"/>
      <w:lvlJc w:val="left"/>
      <w:pPr>
        <w:ind w:left="3382" w:hanging="356"/>
      </w:pPr>
    </w:lvl>
    <w:lvl w:ilvl="8">
      <w:numFmt w:val="bullet"/>
      <w:lvlText w:val="•"/>
      <w:lvlJc w:val="left"/>
      <w:pPr>
        <w:ind w:left="3800" w:hanging="356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C6"/>
    <w:rsid w:val="000642AB"/>
    <w:rsid w:val="00074C4A"/>
    <w:rsid w:val="00074F65"/>
    <w:rsid w:val="00086335"/>
    <w:rsid w:val="000F490B"/>
    <w:rsid w:val="001109D3"/>
    <w:rsid w:val="001111A5"/>
    <w:rsid w:val="001B114D"/>
    <w:rsid w:val="001B6BE1"/>
    <w:rsid w:val="0021689B"/>
    <w:rsid w:val="002272C5"/>
    <w:rsid w:val="00233651"/>
    <w:rsid w:val="003338FE"/>
    <w:rsid w:val="00337C11"/>
    <w:rsid w:val="00357D6E"/>
    <w:rsid w:val="004255D5"/>
    <w:rsid w:val="00484ACC"/>
    <w:rsid w:val="004A05C0"/>
    <w:rsid w:val="004F2820"/>
    <w:rsid w:val="00536585"/>
    <w:rsid w:val="00536B84"/>
    <w:rsid w:val="00555605"/>
    <w:rsid w:val="005627E8"/>
    <w:rsid w:val="00577F70"/>
    <w:rsid w:val="005C50DF"/>
    <w:rsid w:val="00684FF8"/>
    <w:rsid w:val="006F54B7"/>
    <w:rsid w:val="0070348D"/>
    <w:rsid w:val="0076135D"/>
    <w:rsid w:val="007E2F60"/>
    <w:rsid w:val="0085499B"/>
    <w:rsid w:val="008934BA"/>
    <w:rsid w:val="00895554"/>
    <w:rsid w:val="008C190B"/>
    <w:rsid w:val="009019F7"/>
    <w:rsid w:val="009460B9"/>
    <w:rsid w:val="00973633"/>
    <w:rsid w:val="00987973"/>
    <w:rsid w:val="009A6DF0"/>
    <w:rsid w:val="00A14471"/>
    <w:rsid w:val="00A17159"/>
    <w:rsid w:val="00A47DD5"/>
    <w:rsid w:val="00A556E6"/>
    <w:rsid w:val="00B16B07"/>
    <w:rsid w:val="00B206C6"/>
    <w:rsid w:val="00BA1FAE"/>
    <w:rsid w:val="00BC24A0"/>
    <w:rsid w:val="00C64125"/>
    <w:rsid w:val="00C719FB"/>
    <w:rsid w:val="00C934B0"/>
    <w:rsid w:val="00CB6E37"/>
    <w:rsid w:val="00CF0060"/>
    <w:rsid w:val="00D32B42"/>
    <w:rsid w:val="00D718C6"/>
    <w:rsid w:val="00E178B6"/>
    <w:rsid w:val="00E32733"/>
    <w:rsid w:val="00E40E64"/>
    <w:rsid w:val="00E44A71"/>
    <w:rsid w:val="00EA5BC0"/>
    <w:rsid w:val="00ED7A2E"/>
    <w:rsid w:val="00EF1C69"/>
    <w:rsid w:val="00F254EA"/>
    <w:rsid w:val="00F9286B"/>
    <w:rsid w:val="00FC3C2A"/>
    <w:rsid w:val="00FC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3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uiPriority w:val="1"/>
    <w:qFormat/>
    <w:rsid w:val="00086335"/>
    <w:pPr>
      <w:autoSpaceDE w:val="0"/>
      <w:autoSpaceDN w:val="0"/>
      <w:adjustRightInd w:val="0"/>
      <w:ind w:left="222"/>
      <w:outlineLvl w:val="0"/>
    </w:pPr>
    <w:rPr>
      <w:rFonts w:ascii="TH SarabunITù" w:hAnsi="TH SarabunITù" w:cs="TH SarabunITù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table" w:styleId="a3">
    <w:name w:val="Table Grid"/>
    <w:basedOn w:val="a1"/>
    <w:uiPriority w:val="39"/>
    <w:rsid w:val="0008633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86335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rsid w:val="00086335"/>
    <w:rPr>
      <w:rFonts w:ascii="Tahoma" w:eastAsia="Times New Roman" w:hAnsi="Tahoma" w:cs="Angsana New"/>
      <w:sz w:val="16"/>
      <w:szCs w:val="20"/>
    </w:rPr>
  </w:style>
  <w:style w:type="paragraph" w:styleId="a6">
    <w:name w:val="Body Text"/>
    <w:basedOn w:val="a"/>
    <w:link w:val="a7"/>
    <w:uiPriority w:val="1"/>
    <w:qFormat/>
    <w:rsid w:val="00086335"/>
    <w:pPr>
      <w:autoSpaceDE w:val="0"/>
      <w:autoSpaceDN w:val="0"/>
      <w:adjustRightInd w:val="0"/>
      <w:ind w:left="222"/>
    </w:pPr>
    <w:rPr>
      <w:rFonts w:ascii="TH SarabunITù" w:hAnsi="TH SarabunITù" w:cs="TH SarabunITù"/>
      <w:b/>
      <w:bCs/>
    </w:rPr>
  </w:style>
  <w:style w:type="character" w:customStyle="1" w:styleId="a7">
    <w:name w:val="เนื้อความ อักขระ"/>
    <w:basedOn w:val="a0"/>
    <w:link w:val="a6"/>
    <w:uiPriority w:val="1"/>
    <w:rsid w:val="00086335"/>
    <w:rPr>
      <w:rFonts w:ascii="TH SarabunITù" w:eastAsia="Times New Roman" w:hAnsi="TH SarabunITù" w:cs="TH SarabunITù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86335"/>
    <w:pPr>
      <w:autoSpaceDE w:val="0"/>
      <w:autoSpaceDN w:val="0"/>
      <w:adjustRightInd w:val="0"/>
      <w:ind w:left="107"/>
    </w:pPr>
    <w:rPr>
      <w:rFonts w:ascii="TH SarabunITù" w:hAnsi="TH SarabunITù" w:cs="TH SarabunITù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14</Pages>
  <Words>3432</Words>
  <Characters>19566</Characters>
  <Application>Microsoft Office Word</Application>
  <DocSecurity>0</DocSecurity>
  <Lines>163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ADVICE NONGBUADAENG</dc:creator>
  <cp:keywords/>
  <dc:description/>
  <cp:lastModifiedBy>ADVICE NONGBUADAENG</cp:lastModifiedBy>
  <cp:revision>115</cp:revision>
  <dcterms:created xsi:type="dcterms:W3CDTF">2021-10-15T07:37:00Z</dcterms:created>
  <dcterms:modified xsi:type="dcterms:W3CDTF">2022-09-12T04:21:00Z</dcterms:modified>
</cp:coreProperties>
</file>